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54AC9" w14:textId="5B7CBECF" w:rsidR="00DE179B" w:rsidRPr="00FA713B" w:rsidRDefault="00B7008B" w:rsidP="007415C9">
      <w:pPr>
        <w:pStyle w:val="komentarz"/>
        <w:widowControl w:val="0"/>
        <w:jc w:val="center"/>
        <w:rPr>
          <w:rFonts w:asciiTheme="minorHAnsi" w:hAnsiTheme="minorHAnsi" w:cstheme="minorHAnsi"/>
          <w:i/>
          <w:color w:val="0070C0"/>
        </w:rPr>
      </w:pPr>
      <w:r>
        <w:rPr>
          <w:rFonts w:asciiTheme="minorHAnsi" w:hAnsiTheme="minorHAnsi" w:cstheme="minorHAnsi"/>
          <w:color w:val="0070C0"/>
        </w:rPr>
        <w:t>UMOWA</w:t>
      </w:r>
    </w:p>
    <w:p w14:paraId="1A22C428" w14:textId="796C9C3D" w:rsidR="00DE179B" w:rsidRPr="00EB76D2" w:rsidRDefault="00212D6D" w:rsidP="007415C9">
      <w:pPr>
        <w:widowControl w:val="0"/>
        <w:spacing w:before="120" w:after="120"/>
        <w:jc w:val="both"/>
        <w:rPr>
          <w:rFonts w:asciiTheme="minorHAnsi" w:hAnsiTheme="minorHAnsi" w:cstheme="minorHAnsi"/>
        </w:rPr>
      </w:pPr>
      <w:r w:rsidRPr="000E4DDC">
        <w:rPr>
          <w:rFonts w:asciiTheme="minorHAnsi" w:hAnsiTheme="minorHAnsi" w:cstheme="minorHAnsi"/>
        </w:rPr>
        <w:t>zawarta w .......... w dniu ……………………….</w:t>
      </w:r>
      <w:r w:rsidRPr="0040490A">
        <w:rPr>
          <w:rStyle w:val="Odwoanieprzypisudolnego"/>
          <w:rFonts w:asciiTheme="minorHAnsi" w:hAnsiTheme="minorHAnsi" w:cstheme="minorHAnsi"/>
          <w:lang w:eastAsia="ar-SA"/>
        </w:rPr>
        <w:footnoteReference w:id="2"/>
      </w:r>
      <w:r w:rsidRPr="000E4DDC">
        <w:rPr>
          <w:rFonts w:asciiTheme="minorHAnsi" w:hAnsiTheme="minorHAnsi" w:cstheme="minorHAnsi"/>
        </w:rPr>
        <w:t xml:space="preserve"> </w:t>
      </w:r>
      <w:r w:rsidR="00DE179B" w:rsidRPr="00EB76D2">
        <w:rPr>
          <w:rFonts w:asciiTheme="minorHAnsi" w:hAnsiTheme="minorHAnsi" w:cstheme="minorHAnsi"/>
        </w:rPr>
        <w:t xml:space="preserve">w wyniku </w:t>
      </w:r>
      <w:r w:rsidR="00D85AE1">
        <w:rPr>
          <w:rFonts w:asciiTheme="minorHAnsi" w:hAnsiTheme="minorHAnsi" w:cstheme="minorHAnsi"/>
        </w:rPr>
        <w:t xml:space="preserve">przeprowadzonego </w:t>
      </w:r>
      <w:r w:rsidR="00DE179B" w:rsidRPr="00EB76D2">
        <w:rPr>
          <w:rFonts w:asciiTheme="minorHAnsi" w:hAnsiTheme="minorHAnsi" w:cstheme="minorHAnsi"/>
        </w:rPr>
        <w:t xml:space="preserve">postępowania numer </w:t>
      </w:r>
      <w:r w:rsidR="00ED6680" w:rsidRPr="00ED6680">
        <w:rPr>
          <w:rFonts w:asciiTheme="minorHAnsi" w:hAnsiTheme="minorHAnsi" w:cstheme="minorHAnsi"/>
          <w:snapToGrid w:val="0"/>
        </w:rPr>
        <w:t>POST/GEK/CSS/FZR-ELT/06076/2025</w:t>
      </w:r>
      <w:r w:rsidR="00DE179B" w:rsidRPr="00EB76D2">
        <w:rPr>
          <w:rFonts w:asciiTheme="minorHAnsi" w:hAnsiTheme="minorHAnsi" w:cstheme="minorHAnsi"/>
          <w:snapToGrid w:val="0"/>
        </w:rPr>
        <w:t xml:space="preserve"> </w:t>
      </w:r>
      <w:r w:rsidR="00DE179B" w:rsidRPr="00EB76D2">
        <w:rPr>
          <w:rFonts w:asciiTheme="minorHAnsi" w:hAnsiTheme="minorHAnsi" w:cstheme="minorHAnsi"/>
        </w:rPr>
        <w:t>pomiędzy:</w:t>
      </w:r>
    </w:p>
    <w:p w14:paraId="61144538" w14:textId="3F7DC2A0" w:rsidR="00D85AE1" w:rsidRPr="006B0543" w:rsidRDefault="00D85AE1" w:rsidP="00D85AE1">
      <w:pPr>
        <w:widowControl w:val="0"/>
        <w:spacing w:before="120" w:after="120" w:line="276" w:lineRule="auto"/>
        <w:jc w:val="both"/>
        <w:rPr>
          <w:rFonts w:asciiTheme="minorHAnsi" w:hAnsiTheme="minorHAnsi" w:cstheme="minorHAnsi"/>
          <w:highlight w:val="cyan"/>
        </w:rPr>
      </w:pPr>
      <w:r w:rsidRPr="00D56EA4">
        <w:rPr>
          <w:rFonts w:asciiTheme="minorHAnsi" w:hAnsiTheme="minorHAnsi" w:cstheme="minorHAnsi"/>
        </w:rPr>
        <w:t xml:space="preserve">PGE Górnictwo i Energetyka Konwencjonalna Spółką Akcyjną z siedzibą w Bełchatowie, ul. Węglowa 5, 97-400 Bełchatów, wpisaną do Rejestru Przedsiębiorców prowadzonego przez Sąd Rejonowy dla Łodzi-Śródmieścia </w:t>
      </w:r>
      <w:r w:rsidR="000C24DB">
        <w:rPr>
          <w:rFonts w:asciiTheme="minorHAnsi" w:hAnsiTheme="minorHAnsi" w:cstheme="minorHAnsi"/>
        </w:rPr>
        <w:br/>
      </w:r>
      <w:r w:rsidRPr="00D56EA4">
        <w:rPr>
          <w:rFonts w:asciiTheme="minorHAnsi" w:hAnsiTheme="minorHAnsi" w:cstheme="minorHAnsi"/>
        </w:rPr>
        <w:t xml:space="preserve">w Łodzi, XX Wydział Gospodarczy Krajowego Rejestru Sądowego, pod nr KRS: 0000032334. Kapitał zakładowy: </w:t>
      </w:r>
      <w:r w:rsidR="000C24DB">
        <w:rPr>
          <w:rFonts w:asciiTheme="minorHAnsi" w:hAnsiTheme="minorHAnsi" w:cstheme="minorHAnsi"/>
        </w:rPr>
        <w:br/>
      </w:r>
      <w:r w:rsidR="00B4134F" w:rsidRPr="00F0057A">
        <w:rPr>
          <w:rFonts w:asciiTheme="minorHAnsi" w:hAnsiTheme="minorHAnsi" w:cstheme="minorHAnsi"/>
        </w:rPr>
        <w:t>6.450.307.050,00</w:t>
      </w:r>
      <w:r w:rsidR="00B4134F">
        <w:rPr>
          <w:rFonts w:asciiTheme="minorHAnsi" w:hAnsiTheme="minorHAnsi" w:cstheme="minorHAnsi"/>
        </w:rPr>
        <w:t xml:space="preserve"> </w:t>
      </w:r>
      <w:r w:rsidRPr="00D56EA4">
        <w:rPr>
          <w:rFonts w:asciiTheme="minorHAnsi" w:hAnsiTheme="minorHAnsi" w:cstheme="minorHAnsi"/>
        </w:rPr>
        <w:t>zł w całości wpłacony; NIP: 769-050-24-95, REGON: 000560207, nr BDO 000017092</w:t>
      </w:r>
    </w:p>
    <w:p w14:paraId="19CE0A05" w14:textId="77777777" w:rsidR="00DE179B" w:rsidRPr="00EB76D2" w:rsidRDefault="00DE179B" w:rsidP="007415C9">
      <w:pPr>
        <w:widowControl w:val="0"/>
        <w:spacing w:before="120" w:after="120"/>
        <w:jc w:val="both"/>
        <w:rPr>
          <w:rFonts w:asciiTheme="minorHAnsi" w:hAnsiTheme="minorHAnsi" w:cstheme="minorHAnsi"/>
        </w:rPr>
      </w:pPr>
      <w:r w:rsidRPr="00EB76D2">
        <w:rPr>
          <w:rFonts w:asciiTheme="minorHAnsi" w:hAnsiTheme="minorHAnsi" w:cstheme="minorHAnsi"/>
        </w:rPr>
        <w:t xml:space="preserve">zwaną dalej </w:t>
      </w:r>
      <w:r w:rsidRPr="00EB76D2">
        <w:rPr>
          <w:rFonts w:asciiTheme="minorHAnsi" w:hAnsiTheme="minorHAnsi" w:cstheme="minorHAnsi"/>
          <w:b/>
        </w:rPr>
        <w:t>Zamawiającym</w:t>
      </w:r>
      <w:r w:rsidRPr="00EB76D2">
        <w:rPr>
          <w:rFonts w:asciiTheme="minorHAnsi" w:hAnsiTheme="minorHAnsi" w:cstheme="minorHAnsi"/>
        </w:rPr>
        <w:t>,  reprezentowaną przez:</w:t>
      </w:r>
    </w:p>
    <w:p w14:paraId="46158D9B" w14:textId="77777777" w:rsidR="00B20019" w:rsidRDefault="00DA34E0" w:rsidP="00AA1A26">
      <w:pPr>
        <w:widowControl w:val="0"/>
        <w:spacing w:before="120" w:after="120" w:line="240" w:lineRule="exact"/>
        <w:rPr>
          <w:rFonts w:asciiTheme="minorHAnsi" w:hAnsiTheme="minorHAnsi" w:cstheme="minorHAnsi"/>
          <w:snapToGrid w:val="0"/>
        </w:rPr>
      </w:pPr>
      <w:r w:rsidRPr="00DA34E0">
        <w:rPr>
          <w:rFonts w:asciiTheme="minorHAnsi" w:hAnsiTheme="minorHAnsi" w:cstheme="minorHAnsi"/>
          <w:snapToGrid w:val="0"/>
        </w:rPr>
        <w:t>Osoby – zgodnie ze złożonym kwalifikowanym podpisem elektronicznym.</w:t>
      </w:r>
    </w:p>
    <w:p w14:paraId="09AC963B" w14:textId="6DB14E4B" w:rsidR="00AA1A26" w:rsidRDefault="00AA1A26" w:rsidP="00AA1A26">
      <w:pPr>
        <w:widowControl w:val="0"/>
        <w:spacing w:before="120" w:after="120" w:line="240" w:lineRule="exact"/>
        <w:rPr>
          <w:rFonts w:asciiTheme="minorHAnsi" w:hAnsiTheme="minorHAnsi" w:cstheme="minorHAnsi"/>
        </w:rPr>
      </w:pPr>
      <w:r>
        <w:rPr>
          <w:rFonts w:asciiTheme="minorHAnsi" w:hAnsiTheme="minorHAnsi" w:cstheme="minorHAnsi"/>
        </w:rPr>
        <w:t>a</w:t>
      </w:r>
    </w:p>
    <w:p w14:paraId="3D0BFCC5" w14:textId="77777777" w:rsidR="00AA1A26" w:rsidRPr="00506178" w:rsidRDefault="00AA1A26" w:rsidP="00AA1A26">
      <w:pPr>
        <w:spacing w:before="120"/>
        <w:jc w:val="both"/>
        <w:rPr>
          <w:rFonts w:asciiTheme="minorHAnsi" w:hAnsiTheme="minorHAnsi" w:cstheme="minorHAnsi"/>
          <w:snapToGrid w:val="0"/>
          <w:highlight w:val="cyan"/>
        </w:rPr>
      </w:pPr>
      <w:r w:rsidRPr="0074483F">
        <w:rPr>
          <w:rFonts w:asciiTheme="minorHAnsi" w:hAnsiTheme="minorHAnsi" w:cstheme="minorHAnsi"/>
          <w:snapToGrid w:val="0"/>
          <w:highlight w:val="yellow"/>
        </w:rPr>
        <w:t>[w przypadku spółek]</w:t>
      </w:r>
      <w:r w:rsidRPr="00506178">
        <w:rPr>
          <w:rFonts w:asciiTheme="minorHAnsi" w:hAnsiTheme="minorHAnsi" w:cstheme="minorHAnsi"/>
          <w:snapToGrid w:val="0"/>
          <w:highlight w:val="cyan"/>
        </w:rPr>
        <w:t xml:space="preserve"> </w:t>
      </w:r>
    </w:p>
    <w:p w14:paraId="0FECF945" w14:textId="77777777" w:rsidR="00AA1A26" w:rsidRPr="005E315F" w:rsidRDefault="00AA1A26" w:rsidP="00AA1A26">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5E315F">
        <w:rPr>
          <w:rFonts w:asciiTheme="minorHAnsi" w:hAnsiTheme="minorHAnsi" w:cstheme="minorHAnsi"/>
          <w:snapToGrid w:val="0"/>
          <w:highlight w:val="cyan"/>
        </w:rPr>
        <w:t>(…)</w:t>
      </w:r>
      <w:r>
        <w:rPr>
          <w:rFonts w:asciiTheme="minorHAnsi" w:hAnsiTheme="minorHAnsi" w:cstheme="minorHAnsi"/>
          <w:snapToGrid w:val="0"/>
        </w:rPr>
        <w:t xml:space="preserve"> z</w:t>
      </w:r>
      <w:r w:rsidRPr="005E315F">
        <w:rPr>
          <w:rFonts w:asciiTheme="minorHAnsi" w:hAnsiTheme="minorHAnsi" w:cstheme="minorHAnsi"/>
          <w:snapToGrid w:val="0"/>
        </w:rPr>
        <w:t xml:space="preserve"> siedzibą w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przy ul.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zarejestrowaną w Sądzie Rejonowym w </w:t>
      </w:r>
      <w:r w:rsidRPr="005E315F">
        <w:rPr>
          <w:rFonts w:asciiTheme="minorHAnsi" w:hAnsiTheme="minorHAnsi" w:cstheme="minorHAnsi"/>
          <w:snapToGrid w:val="0"/>
          <w:highlight w:val="cyan"/>
        </w:rPr>
        <w:t>(…), (…)</w:t>
      </w:r>
      <w:r w:rsidRPr="005E315F">
        <w:rPr>
          <w:rFonts w:asciiTheme="minorHAnsi" w:hAnsiTheme="minorHAnsi" w:cstheme="minorHAnsi"/>
          <w:snapToGrid w:val="0"/>
        </w:rPr>
        <w:t xml:space="preserve"> Wydział Gospodarczy Krajowego Rejestru Sądowego pod numerem KRS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NIP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Kapitał Zakładowy Spółki: </w:t>
      </w:r>
      <w:r w:rsidRPr="005E315F">
        <w:rPr>
          <w:rFonts w:asciiTheme="minorHAnsi" w:hAnsiTheme="minorHAnsi" w:cstheme="minorHAnsi"/>
          <w:snapToGrid w:val="0"/>
          <w:highlight w:val="cyan"/>
        </w:rPr>
        <w:t>(…)</w:t>
      </w:r>
      <w:r w:rsidRPr="005E315F">
        <w:rPr>
          <w:rFonts w:asciiTheme="minorHAnsi" w:hAnsiTheme="minorHAnsi" w:cstheme="minorHAnsi"/>
          <w:snapToGrid w:val="0"/>
        </w:rPr>
        <w:t>PLN</w:t>
      </w:r>
      <w:r w:rsidRPr="005E315F">
        <w:rPr>
          <w:rFonts w:asciiTheme="minorHAnsi" w:hAnsiTheme="minorHAnsi" w:cstheme="minorHAnsi"/>
          <w:snapToGrid w:val="0"/>
          <w:highlight w:val="cyan"/>
        </w:rPr>
        <w:t>*[, opłacony w całości]</w:t>
      </w:r>
      <w:r w:rsidRPr="005E315F">
        <w:rPr>
          <w:rFonts w:asciiTheme="minorHAnsi" w:hAnsiTheme="minorHAnsi" w:cstheme="minorHAnsi"/>
          <w:snapToGrid w:val="0"/>
        </w:rPr>
        <w:t xml:space="preserve"> </w:t>
      </w:r>
      <w:r>
        <w:rPr>
          <w:rFonts w:asciiTheme="minorHAnsi" w:hAnsiTheme="minorHAnsi" w:cstheme="minorHAnsi"/>
          <w:snapToGrid w:val="0"/>
        </w:rPr>
        <w:t xml:space="preserve">nr </w:t>
      </w:r>
      <w:r w:rsidRPr="00F30F4B">
        <w:rPr>
          <w:rFonts w:asciiTheme="minorHAnsi" w:hAnsiTheme="minorHAnsi" w:cstheme="minorHAnsi"/>
          <w:snapToGrid w:val="0"/>
          <w:highlight w:val="cyan"/>
        </w:rPr>
        <w:t>BDO ………………..</w:t>
      </w:r>
    </w:p>
    <w:p w14:paraId="11238E88" w14:textId="77777777" w:rsidR="00AA1A26" w:rsidRPr="005E315F" w:rsidRDefault="00AA1A26" w:rsidP="00AA1A26">
      <w:pPr>
        <w:widowControl w:val="0"/>
        <w:spacing w:before="120" w:after="120" w:line="240" w:lineRule="exact"/>
        <w:jc w:val="both"/>
        <w:rPr>
          <w:rFonts w:asciiTheme="minorHAnsi" w:hAnsiTheme="minorHAnsi" w:cstheme="minorHAnsi"/>
        </w:rPr>
      </w:pPr>
      <w:r w:rsidRPr="005E315F">
        <w:rPr>
          <w:rFonts w:asciiTheme="minorHAnsi" w:hAnsiTheme="minorHAnsi" w:cstheme="minorHAnsi"/>
        </w:rPr>
        <w:t xml:space="preserve">zwanym dalej: </w:t>
      </w:r>
      <w:r w:rsidRPr="005E315F">
        <w:rPr>
          <w:rFonts w:asciiTheme="minorHAnsi" w:hAnsiTheme="minorHAnsi" w:cstheme="minorHAnsi"/>
          <w:b/>
        </w:rPr>
        <w:t xml:space="preserve">Wykonawcą, </w:t>
      </w:r>
      <w:r w:rsidRPr="005E315F">
        <w:rPr>
          <w:rFonts w:asciiTheme="minorHAnsi" w:hAnsiTheme="minorHAnsi" w:cstheme="minorHAnsi"/>
        </w:rPr>
        <w:t>reprezentowanym przez:</w:t>
      </w:r>
    </w:p>
    <w:p w14:paraId="1C1FAF4E" w14:textId="77777777" w:rsidR="00AA1A26" w:rsidRPr="005E315F" w:rsidRDefault="00AA1A26" w:rsidP="00AA1A26">
      <w:pPr>
        <w:widowControl w:val="0"/>
        <w:numPr>
          <w:ilvl w:val="0"/>
          <w:numId w:val="5"/>
        </w:numPr>
        <w:spacing w:before="120" w:after="120" w:line="240" w:lineRule="exact"/>
        <w:rPr>
          <w:rFonts w:asciiTheme="minorHAnsi" w:hAnsiTheme="minorHAnsi" w:cstheme="minorHAnsi"/>
          <w:highlight w:val="cyan"/>
        </w:rPr>
      </w:pPr>
      <w:r w:rsidRPr="005E315F">
        <w:rPr>
          <w:rFonts w:asciiTheme="minorHAnsi" w:hAnsiTheme="minorHAnsi" w:cstheme="minorHAnsi"/>
          <w:snapToGrid w:val="0"/>
          <w:highlight w:val="cyan"/>
        </w:rPr>
        <w:t>(…)</w:t>
      </w:r>
    </w:p>
    <w:p w14:paraId="06950A26" w14:textId="77777777" w:rsidR="00AA1A26" w:rsidRPr="005E315F" w:rsidRDefault="00AA1A26" w:rsidP="00AA1A26">
      <w:pPr>
        <w:widowControl w:val="0"/>
        <w:numPr>
          <w:ilvl w:val="0"/>
          <w:numId w:val="5"/>
        </w:numPr>
        <w:spacing w:before="120" w:after="120" w:line="240" w:lineRule="exact"/>
        <w:rPr>
          <w:rFonts w:asciiTheme="minorHAnsi" w:hAnsiTheme="minorHAnsi" w:cstheme="minorHAnsi"/>
          <w:highlight w:val="cyan"/>
        </w:rPr>
      </w:pPr>
      <w:r w:rsidRPr="005E315F">
        <w:rPr>
          <w:rFonts w:asciiTheme="minorHAnsi" w:hAnsiTheme="minorHAnsi" w:cstheme="minorHAnsi"/>
          <w:snapToGrid w:val="0"/>
          <w:highlight w:val="cyan"/>
        </w:rPr>
        <w:t>(…)</w:t>
      </w:r>
    </w:p>
    <w:p w14:paraId="1EB2F9DF" w14:textId="77777777" w:rsidR="00AA1A26" w:rsidRDefault="00AA1A26" w:rsidP="00AA1A26">
      <w:pPr>
        <w:spacing w:before="120"/>
        <w:jc w:val="both"/>
        <w:rPr>
          <w:rFonts w:asciiTheme="minorHAnsi" w:hAnsiTheme="minorHAnsi" w:cstheme="minorHAnsi"/>
          <w:snapToGrid w:val="0"/>
          <w:highlight w:val="cyan"/>
        </w:rPr>
      </w:pPr>
    </w:p>
    <w:p w14:paraId="53289DFA" w14:textId="77777777" w:rsidR="00AA1A26" w:rsidRPr="00D172C6" w:rsidRDefault="00AA1A26" w:rsidP="00AA1A26">
      <w:pPr>
        <w:spacing w:before="120"/>
        <w:jc w:val="both"/>
        <w:rPr>
          <w:rFonts w:asciiTheme="minorHAnsi" w:hAnsiTheme="minorHAnsi" w:cstheme="minorHAnsi"/>
          <w:snapToGrid w:val="0"/>
          <w:highlight w:val="yellow"/>
        </w:rPr>
      </w:pPr>
      <w:r w:rsidRPr="00D172C6">
        <w:rPr>
          <w:rFonts w:asciiTheme="minorHAnsi" w:hAnsiTheme="minorHAnsi" w:cstheme="minorHAnsi"/>
          <w:snapToGrid w:val="0"/>
          <w:highlight w:val="yellow"/>
        </w:rPr>
        <w:t xml:space="preserve">[w przypadku osoby fizycznej prowadzącej działalność gospodarczą] </w:t>
      </w:r>
    </w:p>
    <w:p w14:paraId="584161FA" w14:textId="77777777" w:rsidR="00AA1A26" w:rsidRPr="001D46A5" w:rsidRDefault="00AA1A26" w:rsidP="00AA1A26">
      <w:pPr>
        <w:spacing w:before="120"/>
        <w:jc w:val="both"/>
        <w:rPr>
          <w:rFonts w:asciiTheme="minorHAnsi" w:hAnsiTheme="minorHAnsi" w:cstheme="minorHAnsi"/>
          <w:snapToGrid w:val="0"/>
        </w:rPr>
      </w:pPr>
      <w:r w:rsidRPr="001D46A5">
        <w:rPr>
          <w:rFonts w:asciiTheme="minorHAnsi" w:hAnsiTheme="minorHAnsi" w:cstheme="minorHAnsi"/>
          <w:snapToGrid w:val="0"/>
        </w:rPr>
        <w:t>(</w:t>
      </w:r>
      <w:r w:rsidRPr="001D46A5">
        <w:rPr>
          <w:rFonts w:asciiTheme="minorHAnsi" w:hAnsiTheme="minorHAnsi" w:cstheme="minorHAnsi"/>
          <w:snapToGrid w:val="0"/>
          <w:highlight w:val="cyan"/>
        </w:rPr>
        <w:t>imię i nazwisko</w:t>
      </w:r>
      <w:r w:rsidRPr="001D46A5">
        <w:rPr>
          <w:rFonts w:asciiTheme="minorHAnsi" w:hAnsiTheme="minorHAnsi" w:cstheme="minorHAnsi"/>
          <w:snapToGrid w:val="0"/>
        </w:rPr>
        <w:t xml:space="preserve">), zamieszkały/a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prowadzący/a działalność gospodarczą pod firmą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przy ul.</w:t>
      </w:r>
      <w:r w:rsidRPr="001D46A5">
        <w:rPr>
          <w:rFonts w:asciiTheme="minorHAnsi" w:hAnsiTheme="minorHAnsi" w:cstheme="minorHAnsi"/>
        </w:rPr>
        <w:t xml:space="preserve">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wpisaną do Centralnej Ewidencji i Informacji o Działalności Gospodarczej, NIP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REGON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507EC">
        <w:rPr>
          <w:rFonts w:asciiTheme="minorHAnsi" w:hAnsiTheme="minorHAnsi" w:cstheme="minorHAnsi"/>
        </w:rPr>
        <w:t xml:space="preserve">zwanym dalej </w:t>
      </w:r>
      <w:r w:rsidRPr="001507EC">
        <w:rPr>
          <w:rFonts w:asciiTheme="minorHAnsi" w:hAnsiTheme="minorHAnsi" w:cstheme="minorHAnsi"/>
          <w:b/>
        </w:rPr>
        <w:t>Wykonawcą</w:t>
      </w:r>
    </w:p>
    <w:p w14:paraId="5F588BB6" w14:textId="77777777" w:rsidR="00AA1A26" w:rsidRPr="001D46A5" w:rsidRDefault="00AA1A26" w:rsidP="00AA1A26">
      <w:pPr>
        <w:spacing w:before="120"/>
        <w:jc w:val="both"/>
        <w:rPr>
          <w:rFonts w:asciiTheme="minorHAnsi" w:hAnsiTheme="minorHAnsi" w:cstheme="minorHAnsi"/>
          <w:snapToGrid w:val="0"/>
        </w:rPr>
      </w:pPr>
    </w:p>
    <w:p w14:paraId="62F4A16D" w14:textId="77777777" w:rsidR="00AA1A26" w:rsidRPr="001D46A5" w:rsidRDefault="00AA1A26" w:rsidP="00AA1A26">
      <w:pPr>
        <w:widowControl w:val="0"/>
        <w:spacing w:before="120"/>
        <w:rPr>
          <w:rFonts w:asciiTheme="minorHAnsi" w:hAnsiTheme="minorHAnsi" w:cstheme="minorHAnsi"/>
        </w:rPr>
      </w:pPr>
      <w:r w:rsidRPr="00D172C6">
        <w:rPr>
          <w:rFonts w:asciiTheme="minorHAnsi" w:hAnsiTheme="minorHAnsi" w:cstheme="minorHAnsi"/>
          <w:highlight w:val="yellow"/>
        </w:rPr>
        <w:t>[w przypadku spółki cywilnej (s.c.)]</w:t>
      </w:r>
    </w:p>
    <w:p w14:paraId="5DE1CA68" w14:textId="77777777" w:rsidR="00AA1A26" w:rsidRPr="001D46A5" w:rsidRDefault="00AA1A26" w:rsidP="00AA1A26">
      <w:pPr>
        <w:spacing w:before="120"/>
        <w:jc w:val="both"/>
        <w:rPr>
          <w:rFonts w:asciiTheme="minorHAnsi" w:hAnsiTheme="minorHAnsi" w:cstheme="minorHAnsi"/>
          <w:snapToGrid w:val="0"/>
        </w:rPr>
      </w:pPr>
      <w:r w:rsidRPr="001D46A5">
        <w:rPr>
          <w:rFonts w:asciiTheme="minorHAnsi" w:hAnsiTheme="minorHAnsi" w:cstheme="minorHAnsi"/>
          <w:snapToGrid w:val="0"/>
        </w:rPr>
        <w:t>(</w:t>
      </w:r>
      <w:r w:rsidRPr="001D46A5">
        <w:rPr>
          <w:rFonts w:asciiTheme="minorHAnsi" w:hAnsiTheme="minorHAnsi" w:cstheme="minorHAnsi"/>
          <w:snapToGrid w:val="0"/>
          <w:highlight w:val="cyan"/>
        </w:rPr>
        <w:t>imię i nazwisko</w:t>
      </w:r>
      <w:r w:rsidRPr="001D46A5">
        <w:rPr>
          <w:rFonts w:asciiTheme="minorHAnsi" w:hAnsiTheme="minorHAnsi" w:cstheme="minorHAnsi"/>
          <w:snapToGrid w:val="0"/>
        </w:rPr>
        <w:t xml:space="preserve">), zamieszkały/a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wpisany/a do Centralnej Ewidencji i Informacji o Działalności Gospodarczej, </w:t>
      </w:r>
    </w:p>
    <w:p w14:paraId="3A1EE2A1" w14:textId="77777777" w:rsidR="00AA1A26" w:rsidRPr="001D46A5" w:rsidRDefault="00AA1A26" w:rsidP="00AA1A26">
      <w:pPr>
        <w:spacing w:before="120"/>
        <w:jc w:val="both"/>
        <w:rPr>
          <w:rFonts w:asciiTheme="minorHAnsi" w:hAnsiTheme="minorHAnsi" w:cstheme="minorHAnsi"/>
        </w:rPr>
      </w:pPr>
      <w:r w:rsidRPr="001D46A5">
        <w:rPr>
          <w:rFonts w:asciiTheme="minorHAnsi" w:hAnsiTheme="minorHAnsi" w:cstheme="minorHAnsi"/>
        </w:rPr>
        <w:t xml:space="preserve">i </w:t>
      </w:r>
      <w:r w:rsidRPr="001D46A5">
        <w:rPr>
          <w:rFonts w:asciiTheme="minorHAnsi" w:hAnsiTheme="minorHAnsi" w:cstheme="minorHAnsi"/>
          <w:snapToGrid w:val="0"/>
        </w:rPr>
        <w:t>(</w:t>
      </w:r>
      <w:r w:rsidRPr="001D46A5">
        <w:rPr>
          <w:rFonts w:asciiTheme="minorHAnsi" w:hAnsiTheme="minorHAnsi" w:cstheme="minorHAnsi"/>
          <w:snapToGrid w:val="0"/>
          <w:highlight w:val="cyan"/>
        </w:rPr>
        <w:t>imię i nazwisko</w:t>
      </w:r>
      <w:r w:rsidRPr="001D46A5">
        <w:rPr>
          <w:rFonts w:asciiTheme="minorHAnsi" w:hAnsiTheme="minorHAnsi" w:cstheme="minorHAnsi"/>
          <w:snapToGrid w:val="0"/>
        </w:rPr>
        <w:t xml:space="preserve">), zamieszkały/a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wpisany/a do Centralnej Ewidencji i Informacji o Działalności Gospodarczej, </w:t>
      </w:r>
    </w:p>
    <w:p w14:paraId="4DE91513" w14:textId="77777777" w:rsidR="00AA1A26" w:rsidRPr="001D46A5" w:rsidRDefault="00AA1A26" w:rsidP="00AA1A26">
      <w:pPr>
        <w:spacing w:before="120"/>
        <w:jc w:val="both"/>
        <w:rPr>
          <w:rFonts w:asciiTheme="minorHAnsi" w:hAnsiTheme="minorHAnsi" w:cstheme="minorHAnsi"/>
        </w:rPr>
      </w:pPr>
      <w:r w:rsidRPr="001D46A5">
        <w:rPr>
          <w:rFonts w:asciiTheme="minorHAnsi" w:hAnsiTheme="minorHAnsi" w:cstheme="minorHAnsi"/>
          <w:snapToGrid w:val="0"/>
        </w:rPr>
        <w:t xml:space="preserve">prowadzący wspólnie działalność gospodarczą w formie spółki cywilnej pod nazwą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kod pocztowy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NIP</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REGON </w:t>
      </w:r>
      <w:r w:rsidRPr="001D46A5">
        <w:rPr>
          <w:rFonts w:asciiTheme="minorHAnsi" w:hAnsiTheme="minorHAnsi" w:cstheme="minorHAnsi"/>
          <w:snapToGrid w:val="0"/>
          <w:highlight w:val="cyan"/>
        </w:rPr>
        <w:t>(…)</w:t>
      </w:r>
      <w:r w:rsidRPr="001D46A5">
        <w:rPr>
          <w:rFonts w:asciiTheme="minorHAnsi" w:hAnsiTheme="minorHAnsi" w:cstheme="minorHAnsi"/>
          <w:snapToGrid w:val="0"/>
        </w:rPr>
        <w:t>,</w:t>
      </w:r>
      <w:r>
        <w:rPr>
          <w:rFonts w:asciiTheme="minorHAnsi" w:hAnsiTheme="minorHAnsi" w:cstheme="minorHAnsi"/>
          <w:snapToGrid w:val="0"/>
        </w:rPr>
        <w:t xml:space="preserve"> </w:t>
      </w:r>
      <w:r w:rsidRPr="001507EC">
        <w:rPr>
          <w:rFonts w:asciiTheme="minorHAnsi" w:hAnsiTheme="minorHAnsi" w:cstheme="minorHAnsi"/>
        </w:rPr>
        <w:t>zwanym</w:t>
      </w:r>
      <w:r>
        <w:rPr>
          <w:rFonts w:asciiTheme="minorHAnsi" w:hAnsiTheme="minorHAnsi" w:cstheme="minorHAnsi"/>
        </w:rPr>
        <w:t>i</w:t>
      </w:r>
      <w:r w:rsidRPr="001507EC">
        <w:rPr>
          <w:rFonts w:asciiTheme="minorHAnsi" w:hAnsiTheme="minorHAnsi" w:cstheme="minorHAnsi"/>
        </w:rPr>
        <w:t xml:space="preserve"> dalej </w:t>
      </w:r>
      <w:r w:rsidRPr="001507EC">
        <w:rPr>
          <w:rFonts w:asciiTheme="minorHAnsi" w:hAnsiTheme="minorHAnsi" w:cstheme="minorHAnsi"/>
          <w:b/>
        </w:rPr>
        <w:t>Wykonawcą</w:t>
      </w:r>
      <w:r>
        <w:rPr>
          <w:rFonts w:asciiTheme="minorHAnsi" w:hAnsiTheme="minorHAnsi" w:cstheme="minorHAnsi"/>
          <w:b/>
        </w:rPr>
        <w:t>,</w:t>
      </w:r>
      <w:r w:rsidRPr="001D46A5">
        <w:rPr>
          <w:rFonts w:asciiTheme="minorHAnsi" w:hAnsiTheme="minorHAnsi" w:cstheme="minorHAnsi"/>
          <w:snapToGrid w:val="0"/>
        </w:rPr>
        <w:t xml:space="preserve"> reprezentowani przez: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p>
    <w:p w14:paraId="01DA6AE6" w14:textId="77777777" w:rsidR="00AA1A26" w:rsidRDefault="00AA1A26" w:rsidP="00AA1A26">
      <w:pPr>
        <w:widowControl w:val="0"/>
        <w:spacing w:before="120" w:after="120" w:line="240" w:lineRule="exact"/>
        <w:rPr>
          <w:rFonts w:asciiTheme="minorHAnsi" w:hAnsiTheme="minorHAnsi" w:cstheme="minorHAnsi"/>
        </w:rPr>
      </w:pPr>
    </w:p>
    <w:p w14:paraId="3343A9BC" w14:textId="77777777" w:rsidR="00AA1A26" w:rsidRDefault="00AA1A26" w:rsidP="00AA1A26">
      <w:pPr>
        <w:widowControl w:val="0"/>
        <w:spacing w:before="120" w:after="120" w:line="240" w:lineRule="exact"/>
        <w:rPr>
          <w:rFonts w:asciiTheme="minorHAnsi" w:hAnsiTheme="minorHAnsi" w:cstheme="minorHAnsi"/>
        </w:rPr>
      </w:pPr>
      <w:r w:rsidRPr="005E315F">
        <w:rPr>
          <w:rFonts w:asciiTheme="minorHAnsi" w:hAnsiTheme="minorHAnsi" w:cstheme="minorHAnsi"/>
        </w:rPr>
        <w:t xml:space="preserve">dalej zwana: </w:t>
      </w:r>
      <w:r w:rsidRPr="005E315F">
        <w:rPr>
          <w:rFonts w:asciiTheme="minorHAnsi" w:hAnsiTheme="minorHAnsi" w:cstheme="minorHAnsi"/>
          <w:b/>
        </w:rPr>
        <w:t>Umową</w:t>
      </w:r>
      <w:r w:rsidRPr="005E315F">
        <w:rPr>
          <w:rFonts w:asciiTheme="minorHAnsi" w:hAnsiTheme="minorHAnsi" w:cstheme="minorHAnsi"/>
        </w:rPr>
        <w:t>.</w:t>
      </w:r>
    </w:p>
    <w:p w14:paraId="45D36345" w14:textId="77777777" w:rsidR="00AA1A26" w:rsidRPr="005E315F" w:rsidRDefault="00AA1A26" w:rsidP="00AA1A26">
      <w:pPr>
        <w:widowControl w:val="0"/>
        <w:spacing w:before="120" w:after="120" w:line="240" w:lineRule="exact"/>
        <w:ind w:left="360" w:hanging="360"/>
        <w:rPr>
          <w:rFonts w:asciiTheme="minorHAnsi" w:hAnsiTheme="minorHAnsi" w:cstheme="minorHAnsi"/>
        </w:rPr>
      </w:pPr>
      <w:r w:rsidRPr="005E315F">
        <w:rPr>
          <w:rFonts w:asciiTheme="minorHAnsi" w:hAnsiTheme="minorHAnsi" w:cstheme="minorHAnsi"/>
        </w:rPr>
        <w:t xml:space="preserve">Zamawiający i Wykonawca zwani są również dalej razem: </w:t>
      </w:r>
      <w:r w:rsidRPr="005E315F">
        <w:rPr>
          <w:rFonts w:asciiTheme="minorHAnsi" w:hAnsiTheme="minorHAnsi" w:cstheme="minorHAnsi"/>
          <w:b/>
        </w:rPr>
        <w:t>Stronami</w:t>
      </w:r>
      <w:r w:rsidRPr="005E315F">
        <w:rPr>
          <w:rFonts w:asciiTheme="minorHAnsi" w:hAnsiTheme="minorHAnsi" w:cstheme="minorHAnsi"/>
        </w:rPr>
        <w:t xml:space="preserve">, a każdy z osobna: </w:t>
      </w:r>
      <w:r w:rsidRPr="005E315F">
        <w:rPr>
          <w:rFonts w:asciiTheme="minorHAnsi" w:hAnsiTheme="minorHAnsi" w:cstheme="minorHAnsi"/>
          <w:b/>
        </w:rPr>
        <w:t>Stroną</w:t>
      </w:r>
      <w:r w:rsidRPr="005E315F">
        <w:rPr>
          <w:rFonts w:asciiTheme="minorHAnsi" w:hAnsiTheme="minorHAnsi" w:cstheme="minorHAnsi"/>
        </w:rPr>
        <w:t>.</w:t>
      </w:r>
    </w:p>
    <w:p w14:paraId="5289BBCB" w14:textId="77777777" w:rsidR="00836F45" w:rsidRPr="00EB76D2" w:rsidRDefault="00F65861" w:rsidP="007415C9">
      <w:pPr>
        <w:widowControl w:val="0"/>
        <w:spacing w:before="240" w:after="60"/>
        <w:rPr>
          <w:rFonts w:asciiTheme="minorHAnsi" w:hAnsiTheme="minorHAnsi" w:cstheme="minorHAnsi"/>
        </w:rPr>
      </w:pPr>
      <w:r w:rsidRPr="00EB76D2">
        <w:rPr>
          <w:rFonts w:asciiTheme="minorHAnsi" w:hAnsiTheme="minorHAnsi" w:cstheme="minorHAnsi"/>
        </w:rPr>
        <w:br w:type="page"/>
      </w:r>
      <w:r w:rsidRPr="00EB76D2">
        <w:rPr>
          <w:rFonts w:asciiTheme="minorHAnsi" w:hAnsiTheme="minorHAnsi" w:cstheme="minorHAnsi"/>
          <w:b/>
        </w:rPr>
        <w:lastRenderedPageBreak/>
        <w:t>Spis treści</w:t>
      </w:r>
      <w:r w:rsidR="00836F45" w:rsidRPr="00EB76D2">
        <w:rPr>
          <w:rFonts w:asciiTheme="minorHAnsi" w:hAnsiTheme="minorHAnsi" w:cstheme="minorHAnsi"/>
          <w:b/>
        </w:rPr>
        <w:t>:</w:t>
      </w:r>
    </w:p>
    <w:bookmarkStart w:id="0" w:name="_Ref274034556"/>
    <w:p w14:paraId="1A4ECBDC" w14:textId="58DDCD46" w:rsidR="007A3674" w:rsidRDefault="00B736BE">
      <w:pPr>
        <w:pStyle w:val="Spistreci1"/>
        <w:tabs>
          <w:tab w:val="right" w:leader="dot" w:pos="9061"/>
        </w:tabs>
        <w:rPr>
          <w:rFonts w:asciiTheme="minorHAnsi" w:eastAsiaTheme="minorEastAsia" w:hAnsiTheme="minorHAnsi" w:cstheme="minorBidi"/>
          <w:b w:val="0"/>
          <w:bCs w:val="0"/>
          <w:caps w:val="0"/>
          <w:noProof/>
          <w:kern w:val="2"/>
          <w:sz w:val="24"/>
          <w:szCs w:val="24"/>
          <w14:ligatures w14:val="standardContextual"/>
        </w:rPr>
      </w:pPr>
      <w:r w:rsidRPr="00FA713B">
        <w:rPr>
          <w:rFonts w:asciiTheme="minorHAnsi" w:hAnsiTheme="minorHAnsi" w:cstheme="minorHAnsi"/>
          <w:b w:val="0"/>
        </w:rPr>
        <w:fldChar w:fldCharType="begin"/>
      </w:r>
      <w:r w:rsidRPr="00FA713B">
        <w:rPr>
          <w:rFonts w:asciiTheme="minorHAnsi" w:hAnsiTheme="minorHAnsi" w:cstheme="minorHAnsi"/>
          <w:b w:val="0"/>
        </w:rPr>
        <w:instrText xml:space="preserve"> TOC \o "1-1" \h \z \u </w:instrText>
      </w:r>
      <w:r w:rsidRPr="00FA713B">
        <w:rPr>
          <w:rFonts w:asciiTheme="minorHAnsi" w:hAnsiTheme="minorHAnsi" w:cstheme="minorHAnsi"/>
          <w:b w:val="0"/>
        </w:rPr>
        <w:fldChar w:fldCharType="separate"/>
      </w:r>
      <w:hyperlink w:anchor="_Toc215576882" w:history="1">
        <w:r w:rsidR="007A3674" w:rsidRPr="00B73F46">
          <w:rPr>
            <w:rStyle w:val="Hipercze"/>
            <w:rFonts w:cstheme="minorHAnsi"/>
            <w:noProof/>
          </w:rPr>
          <w:t>PREAMBUŁA</w:t>
        </w:r>
        <w:r w:rsidR="007A3674">
          <w:rPr>
            <w:noProof/>
            <w:webHidden/>
          </w:rPr>
          <w:tab/>
        </w:r>
        <w:r w:rsidR="007A3674">
          <w:rPr>
            <w:noProof/>
            <w:webHidden/>
          </w:rPr>
          <w:fldChar w:fldCharType="begin"/>
        </w:r>
        <w:r w:rsidR="007A3674">
          <w:rPr>
            <w:noProof/>
            <w:webHidden/>
          </w:rPr>
          <w:instrText xml:space="preserve"> PAGEREF _Toc215576882 \h </w:instrText>
        </w:r>
        <w:r w:rsidR="007A3674">
          <w:rPr>
            <w:noProof/>
            <w:webHidden/>
          </w:rPr>
        </w:r>
        <w:r w:rsidR="007A3674">
          <w:rPr>
            <w:noProof/>
            <w:webHidden/>
          </w:rPr>
          <w:fldChar w:fldCharType="separate"/>
        </w:r>
        <w:r w:rsidR="007A3674">
          <w:rPr>
            <w:noProof/>
            <w:webHidden/>
          </w:rPr>
          <w:t>3</w:t>
        </w:r>
        <w:r w:rsidR="007A3674">
          <w:rPr>
            <w:noProof/>
            <w:webHidden/>
          </w:rPr>
          <w:fldChar w:fldCharType="end"/>
        </w:r>
      </w:hyperlink>
    </w:p>
    <w:p w14:paraId="5BEF7530" w14:textId="37F98C38"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83" w:history="1">
        <w:r w:rsidR="007A3674" w:rsidRPr="00B73F46">
          <w:rPr>
            <w:rStyle w:val="Hipercze"/>
            <w:rFonts w:cstheme="minorHAnsi"/>
            <w:noProof/>
          </w:rPr>
          <w:t>§1</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DEFINICJE I INTERPRETACJE</w:t>
        </w:r>
        <w:r w:rsidR="007A3674">
          <w:rPr>
            <w:noProof/>
            <w:webHidden/>
          </w:rPr>
          <w:tab/>
        </w:r>
        <w:r w:rsidR="007A3674">
          <w:rPr>
            <w:noProof/>
            <w:webHidden/>
          </w:rPr>
          <w:fldChar w:fldCharType="begin"/>
        </w:r>
        <w:r w:rsidR="007A3674">
          <w:rPr>
            <w:noProof/>
            <w:webHidden/>
          </w:rPr>
          <w:instrText xml:space="preserve"> PAGEREF _Toc215576883 \h </w:instrText>
        </w:r>
        <w:r w:rsidR="007A3674">
          <w:rPr>
            <w:noProof/>
            <w:webHidden/>
          </w:rPr>
        </w:r>
        <w:r w:rsidR="007A3674">
          <w:rPr>
            <w:noProof/>
            <w:webHidden/>
          </w:rPr>
          <w:fldChar w:fldCharType="separate"/>
        </w:r>
        <w:r w:rsidR="007A3674">
          <w:rPr>
            <w:noProof/>
            <w:webHidden/>
          </w:rPr>
          <w:t>3</w:t>
        </w:r>
        <w:r w:rsidR="007A3674">
          <w:rPr>
            <w:noProof/>
            <w:webHidden/>
          </w:rPr>
          <w:fldChar w:fldCharType="end"/>
        </w:r>
      </w:hyperlink>
    </w:p>
    <w:p w14:paraId="0C6F8A1B" w14:textId="040722BD"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84" w:history="1">
        <w:r w:rsidR="007A3674" w:rsidRPr="00B73F46">
          <w:rPr>
            <w:rStyle w:val="Hipercze"/>
            <w:rFonts w:cstheme="minorHAnsi"/>
            <w:noProof/>
          </w:rPr>
          <w:t>§2</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PRZEDMIOT UMOWY</w:t>
        </w:r>
        <w:r w:rsidR="007A3674">
          <w:rPr>
            <w:noProof/>
            <w:webHidden/>
          </w:rPr>
          <w:tab/>
        </w:r>
        <w:r w:rsidR="007A3674">
          <w:rPr>
            <w:noProof/>
            <w:webHidden/>
          </w:rPr>
          <w:fldChar w:fldCharType="begin"/>
        </w:r>
        <w:r w:rsidR="007A3674">
          <w:rPr>
            <w:noProof/>
            <w:webHidden/>
          </w:rPr>
          <w:instrText xml:space="preserve"> PAGEREF _Toc215576884 \h </w:instrText>
        </w:r>
        <w:r w:rsidR="007A3674">
          <w:rPr>
            <w:noProof/>
            <w:webHidden/>
          </w:rPr>
        </w:r>
        <w:r w:rsidR="007A3674">
          <w:rPr>
            <w:noProof/>
            <w:webHidden/>
          </w:rPr>
          <w:fldChar w:fldCharType="separate"/>
        </w:r>
        <w:r w:rsidR="007A3674">
          <w:rPr>
            <w:noProof/>
            <w:webHidden/>
          </w:rPr>
          <w:t>9</w:t>
        </w:r>
        <w:r w:rsidR="007A3674">
          <w:rPr>
            <w:noProof/>
            <w:webHidden/>
          </w:rPr>
          <w:fldChar w:fldCharType="end"/>
        </w:r>
      </w:hyperlink>
    </w:p>
    <w:p w14:paraId="2E11F537" w14:textId="2D361D07"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85" w:history="1">
        <w:r w:rsidR="007A3674" w:rsidRPr="00B73F46">
          <w:rPr>
            <w:rStyle w:val="Hipercze"/>
            <w:rFonts w:cstheme="minorHAnsi"/>
            <w:noProof/>
          </w:rPr>
          <w:t>§3</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OKRES REALIZACJI UMOWY</w:t>
        </w:r>
        <w:r w:rsidR="007A3674">
          <w:rPr>
            <w:noProof/>
            <w:webHidden/>
          </w:rPr>
          <w:tab/>
        </w:r>
        <w:r w:rsidR="007A3674">
          <w:rPr>
            <w:noProof/>
            <w:webHidden/>
          </w:rPr>
          <w:fldChar w:fldCharType="begin"/>
        </w:r>
        <w:r w:rsidR="007A3674">
          <w:rPr>
            <w:noProof/>
            <w:webHidden/>
          </w:rPr>
          <w:instrText xml:space="preserve"> PAGEREF _Toc215576885 \h </w:instrText>
        </w:r>
        <w:r w:rsidR="007A3674">
          <w:rPr>
            <w:noProof/>
            <w:webHidden/>
          </w:rPr>
        </w:r>
        <w:r w:rsidR="007A3674">
          <w:rPr>
            <w:noProof/>
            <w:webHidden/>
          </w:rPr>
          <w:fldChar w:fldCharType="separate"/>
        </w:r>
        <w:r w:rsidR="007A3674">
          <w:rPr>
            <w:noProof/>
            <w:webHidden/>
          </w:rPr>
          <w:t>11</w:t>
        </w:r>
        <w:r w:rsidR="007A3674">
          <w:rPr>
            <w:noProof/>
            <w:webHidden/>
          </w:rPr>
          <w:fldChar w:fldCharType="end"/>
        </w:r>
      </w:hyperlink>
    </w:p>
    <w:p w14:paraId="01F91CCB" w14:textId="65277220"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86" w:history="1">
        <w:r w:rsidR="007A3674" w:rsidRPr="00B73F46">
          <w:rPr>
            <w:rStyle w:val="Hipercze"/>
            <w:rFonts w:cstheme="minorHAnsi"/>
            <w:noProof/>
          </w:rPr>
          <w:t>§4</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WYNAGRODZENIE I WARUNKI PŁATNOŚCI</w:t>
        </w:r>
        <w:r w:rsidR="007A3674">
          <w:rPr>
            <w:noProof/>
            <w:webHidden/>
          </w:rPr>
          <w:tab/>
        </w:r>
        <w:r w:rsidR="007A3674">
          <w:rPr>
            <w:noProof/>
            <w:webHidden/>
          </w:rPr>
          <w:fldChar w:fldCharType="begin"/>
        </w:r>
        <w:r w:rsidR="007A3674">
          <w:rPr>
            <w:noProof/>
            <w:webHidden/>
          </w:rPr>
          <w:instrText xml:space="preserve"> PAGEREF _Toc215576886 \h </w:instrText>
        </w:r>
        <w:r w:rsidR="007A3674">
          <w:rPr>
            <w:noProof/>
            <w:webHidden/>
          </w:rPr>
        </w:r>
        <w:r w:rsidR="007A3674">
          <w:rPr>
            <w:noProof/>
            <w:webHidden/>
          </w:rPr>
          <w:fldChar w:fldCharType="separate"/>
        </w:r>
        <w:r w:rsidR="007A3674">
          <w:rPr>
            <w:noProof/>
            <w:webHidden/>
          </w:rPr>
          <w:t>11</w:t>
        </w:r>
        <w:r w:rsidR="007A3674">
          <w:rPr>
            <w:noProof/>
            <w:webHidden/>
          </w:rPr>
          <w:fldChar w:fldCharType="end"/>
        </w:r>
      </w:hyperlink>
    </w:p>
    <w:p w14:paraId="4CD25B1B" w14:textId="71F273D4"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87" w:history="1">
        <w:r w:rsidR="007A3674" w:rsidRPr="00B73F46">
          <w:rPr>
            <w:rStyle w:val="Hipercze"/>
            <w:rFonts w:cstheme="minorHAnsi"/>
            <w:noProof/>
          </w:rPr>
          <w:t>§5</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PRAWA I OBOWIĄZKI STRON</w:t>
        </w:r>
        <w:r w:rsidR="007A3674">
          <w:rPr>
            <w:noProof/>
            <w:webHidden/>
          </w:rPr>
          <w:tab/>
        </w:r>
        <w:r w:rsidR="007A3674">
          <w:rPr>
            <w:noProof/>
            <w:webHidden/>
          </w:rPr>
          <w:fldChar w:fldCharType="begin"/>
        </w:r>
        <w:r w:rsidR="007A3674">
          <w:rPr>
            <w:noProof/>
            <w:webHidden/>
          </w:rPr>
          <w:instrText xml:space="preserve"> PAGEREF _Toc215576887 \h </w:instrText>
        </w:r>
        <w:r w:rsidR="007A3674">
          <w:rPr>
            <w:noProof/>
            <w:webHidden/>
          </w:rPr>
        </w:r>
        <w:r w:rsidR="007A3674">
          <w:rPr>
            <w:noProof/>
            <w:webHidden/>
          </w:rPr>
          <w:fldChar w:fldCharType="separate"/>
        </w:r>
        <w:r w:rsidR="007A3674">
          <w:rPr>
            <w:noProof/>
            <w:webHidden/>
          </w:rPr>
          <w:t>15</w:t>
        </w:r>
        <w:r w:rsidR="007A3674">
          <w:rPr>
            <w:noProof/>
            <w:webHidden/>
          </w:rPr>
          <w:fldChar w:fldCharType="end"/>
        </w:r>
      </w:hyperlink>
    </w:p>
    <w:p w14:paraId="3CFDFFF7" w14:textId="0316B550"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88" w:history="1">
        <w:r w:rsidR="007A3674" w:rsidRPr="00B73F46">
          <w:rPr>
            <w:rStyle w:val="Hipercze"/>
            <w:rFonts w:cstheme="minorHAnsi"/>
            <w:noProof/>
          </w:rPr>
          <w:t>§6</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ODBIÓR</w:t>
        </w:r>
        <w:r w:rsidR="007A3674">
          <w:rPr>
            <w:noProof/>
            <w:webHidden/>
          </w:rPr>
          <w:tab/>
        </w:r>
        <w:r w:rsidR="007A3674">
          <w:rPr>
            <w:noProof/>
            <w:webHidden/>
          </w:rPr>
          <w:fldChar w:fldCharType="begin"/>
        </w:r>
        <w:r w:rsidR="007A3674">
          <w:rPr>
            <w:noProof/>
            <w:webHidden/>
          </w:rPr>
          <w:instrText xml:space="preserve"> PAGEREF _Toc215576888 \h </w:instrText>
        </w:r>
        <w:r w:rsidR="007A3674">
          <w:rPr>
            <w:noProof/>
            <w:webHidden/>
          </w:rPr>
        </w:r>
        <w:r w:rsidR="007A3674">
          <w:rPr>
            <w:noProof/>
            <w:webHidden/>
          </w:rPr>
          <w:fldChar w:fldCharType="separate"/>
        </w:r>
        <w:r w:rsidR="007A3674">
          <w:rPr>
            <w:noProof/>
            <w:webHidden/>
          </w:rPr>
          <w:t>21</w:t>
        </w:r>
        <w:r w:rsidR="007A3674">
          <w:rPr>
            <w:noProof/>
            <w:webHidden/>
          </w:rPr>
          <w:fldChar w:fldCharType="end"/>
        </w:r>
      </w:hyperlink>
    </w:p>
    <w:p w14:paraId="77517973" w14:textId="1C52D8AD"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89" w:history="1">
        <w:r w:rsidR="007A3674" w:rsidRPr="00B73F46">
          <w:rPr>
            <w:rStyle w:val="Hipercze"/>
            <w:rFonts w:cstheme="minorHAnsi"/>
            <w:noProof/>
          </w:rPr>
          <w:t>§7</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GWARANCJA I RĘKOJMIA</w:t>
        </w:r>
        <w:r w:rsidR="007A3674">
          <w:rPr>
            <w:noProof/>
            <w:webHidden/>
          </w:rPr>
          <w:tab/>
        </w:r>
        <w:r w:rsidR="007A3674">
          <w:rPr>
            <w:noProof/>
            <w:webHidden/>
          </w:rPr>
          <w:fldChar w:fldCharType="begin"/>
        </w:r>
        <w:r w:rsidR="007A3674">
          <w:rPr>
            <w:noProof/>
            <w:webHidden/>
          </w:rPr>
          <w:instrText xml:space="preserve"> PAGEREF _Toc215576889 \h </w:instrText>
        </w:r>
        <w:r w:rsidR="007A3674">
          <w:rPr>
            <w:noProof/>
            <w:webHidden/>
          </w:rPr>
        </w:r>
        <w:r w:rsidR="007A3674">
          <w:rPr>
            <w:noProof/>
            <w:webHidden/>
          </w:rPr>
          <w:fldChar w:fldCharType="separate"/>
        </w:r>
        <w:r w:rsidR="007A3674">
          <w:rPr>
            <w:noProof/>
            <w:webHidden/>
          </w:rPr>
          <w:t>21</w:t>
        </w:r>
        <w:r w:rsidR="007A3674">
          <w:rPr>
            <w:noProof/>
            <w:webHidden/>
          </w:rPr>
          <w:fldChar w:fldCharType="end"/>
        </w:r>
      </w:hyperlink>
    </w:p>
    <w:p w14:paraId="0BAD1F00" w14:textId="5E30FE7E"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90" w:history="1">
        <w:r w:rsidR="007A3674" w:rsidRPr="00B73F46">
          <w:rPr>
            <w:rStyle w:val="Hipercze"/>
            <w:rFonts w:cstheme="minorHAnsi"/>
            <w:noProof/>
          </w:rPr>
          <w:t>§8</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WARUNKI UBEZPIECZENIA</w:t>
        </w:r>
        <w:r w:rsidR="007A3674">
          <w:rPr>
            <w:noProof/>
            <w:webHidden/>
          </w:rPr>
          <w:tab/>
        </w:r>
        <w:r w:rsidR="007A3674">
          <w:rPr>
            <w:noProof/>
            <w:webHidden/>
          </w:rPr>
          <w:fldChar w:fldCharType="begin"/>
        </w:r>
        <w:r w:rsidR="007A3674">
          <w:rPr>
            <w:noProof/>
            <w:webHidden/>
          </w:rPr>
          <w:instrText xml:space="preserve"> PAGEREF _Toc215576890 \h </w:instrText>
        </w:r>
        <w:r w:rsidR="007A3674">
          <w:rPr>
            <w:noProof/>
            <w:webHidden/>
          </w:rPr>
        </w:r>
        <w:r w:rsidR="007A3674">
          <w:rPr>
            <w:noProof/>
            <w:webHidden/>
          </w:rPr>
          <w:fldChar w:fldCharType="separate"/>
        </w:r>
        <w:r w:rsidR="007A3674">
          <w:rPr>
            <w:noProof/>
            <w:webHidden/>
          </w:rPr>
          <w:t>22</w:t>
        </w:r>
        <w:r w:rsidR="007A3674">
          <w:rPr>
            <w:noProof/>
            <w:webHidden/>
          </w:rPr>
          <w:fldChar w:fldCharType="end"/>
        </w:r>
      </w:hyperlink>
    </w:p>
    <w:p w14:paraId="0B8AFDF9" w14:textId="1EDBBC61"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91" w:history="1">
        <w:r w:rsidR="007A3674" w:rsidRPr="00B73F46">
          <w:rPr>
            <w:rStyle w:val="Hipercze"/>
            <w:rFonts w:cstheme="minorHAnsi"/>
            <w:noProof/>
          </w:rPr>
          <w:t>§9</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PRAWA WŁASNOŚCI INTELEKTUALNEJ</w:t>
        </w:r>
        <w:r w:rsidR="007A3674">
          <w:rPr>
            <w:noProof/>
            <w:webHidden/>
          </w:rPr>
          <w:tab/>
        </w:r>
        <w:r w:rsidR="007A3674">
          <w:rPr>
            <w:noProof/>
            <w:webHidden/>
          </w:rPr>
          <w:fldChar w:fldCharType="begin"/>
        </w:r>
        <w:r w:rsidR="007A3674">
          <w:rPr>
            <w:noProof/>
            <w:webHidden/>
          </w:rPr>
          <w:instrText xml:space="preserve"> PAGEREF _Toc215576891 \h </w:instrText>
        </w:r>
        <w:r w:rsidR="007A3674">
          <w:rPr>
            <w:noProof/>
            <w:webHidden/>
          </w:rPr>
        </w:r>
        <w:r w:rsidR="007A3674">
          <w:rPr>
            <w:noProof/>
            <w:webHidden/>
          </w:rPr>
          <w:fldChar w:fldCharType="separate"/>
        </w:r>
        <w:r w:rsidR="007A3674">
          <w:rPr>
            <w:noProof/>
            <w:webHidden/>
          </w:rPr>
          <w:t>22</w:t>
        </w:r>
        <w:r w:rsidR="007A3674">
          <w:rPr>
            <w:noProof/>
            <w:webHidden/>
          </w:rPr>
          <w:fldChar w:fldCharType="end"/>
        </w:r>
      </w:hyperlink>
    </w:p>
    <w:p w14:paraId="6E3DEB0F" w14:textId="28FA95B0"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92" w:history="1">
        <w:r w:rsidR="007A3674" w:rsidRPr="00B73F46">
          <w:rPr>
            <w:rStyle w:val="Hipercze"/>
            <w:rFonts w:cstheme="minorHAnsi"/>
            <w:noProof/>
          </w:rPr>
          <w:t>§10</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POUFNOŚĆ</w:t>
        </w:r>
        <w:r w:rsidR="007A3674">
          <w:rPr>
            <w:noProof/>
            <w:webHidden/>
          </w:rPr>
          <w:tab/>
        </w:r>
        <w:r w:rsidR="007A3674">
          <w:rPr>
            <w:noProof/>
            <w:webHidden/>
          </w:rPr>
          <w:fldChar w:fldCharType="begin"/>
        </w:r>
        <w:r w:rsidR="007A3674">
          <w:rPr>
            <w:noProof/>
            <w:webHidden/>
          </w:rPr>
          <w:instrText xml:space="preserve"> PAGEREF _Toc215576892 \h </w:instrText>
        </w:r>
        <w:r w:rsidR="007A3674">
          <w:rPr>
            <w:noProof/>
            <w:webHidden/>
          </w:rPr>
        </w:r>
        <w:r w:rsidR="007A3674">
          <w:rPr>
            <w:noProof/>
            <w:webHidden/>
          </w:rPr>
          <w:fldChar w:fldCharType="separate"/>
        </w:r>
        <w:r w:rsidR="007A3674">
          <w:rPr>
            <w:noProof/>
            <w:webHidden/>
          </w:rPr>
          <w:t>28</w:t>
        </w:r>
        <w:r w:rsidR="007A3674">
          <w:rPr>
            <w:noProof/>
            <w:webHidden/>
          </w:rPr>
          <w:fldChar w:fldCharType="end"/>
        </w:r>
      </w:hyperlink>
    </w:p>
    <w:p w14:paraId="586F81BA" w14:textId="5C887722"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93" w:history="1">
        <w:r w:rsidR="007A3674" w:rsidRPr="00B73F46">
          <w:rPr>
            <w:rStyle w:val="Hipercze"/>
            <w:rFonts w:cstheme="minorHAnsi"/>
            <w:noProof/>
          </w:rPr>
          <w:t>§11</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Przeniesienie</w:t>
        </w:r>
        <w:r w:rsidR="007A3674">
          <w:rPr>
            <w:noProof/>
            <w:webHidden/>
          </w:rPr>
          <w:tab/>
        </w:r>
        <w:r w:rsidR="007A3674">
          <w:rPr>
            <w:noProof/>
            <w:webHidden/>
          </w:rPr>
          <w:fldChar w:fldCharType="begin"/>
        </w:r>
        <w:r w:rsidR="007A3674">
          <w:rPr>
            <w:noProof/>
            <w:webHidden/>
          </w:rPr>
          <w:instrText xml:space="preserve"> PAGEREF _Toc215576893 \h </w:instrText>
        </w:r>
        <w:r w:rsidR="007A3674">
          <w:rPr>
            <w:noProof/>
            <w:webHidden/>
          </w:rPr>
        </w:r>
        <w:r w:rsidR="007A3674">
          <w:rPr>
            <w:noProof/>
            <w:webHidden/>
          </w:rPr>
          <w:fldChar w:fldCharType="separate"/>
        </w:r>
        <w:r w:rsidR="007A3674">
          <w:rPr>
            <w:noProof/>
            <w:webHidden/>
          </w:rPr>
          <w:t>30</w:t>
        </w:r>
        <w:r w:rsidR="007A3674">
          <w:rPr>
            <w:noProof/>
            <w:webHidden/>
          </w:rPr>
          <w:fldChar w:fldCharType="end"/>
        </w:r>
      </w:hyperlink>
    </w:p>
    <w:p w14:paraId="48D0B056" w14:textId="297D7D65"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94" w:history="1">
        <w:r w:rsidR="007A3674" w:rsidRPr="00B73F46">
          <w:rPr>
            <w:rStyle w:val="Hipercze"/>
            <w:rFonts w:cstheme="minorHAnsi"/>
            <w:noProof/>
          </w:rPr>
          <w:t>§12</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ODSZKODOWANIA I KARY UMOWNE</w:t>
        </w:r>
        <w:r w:rsidR="007A3674">
          <w:rPr>
            <w:noProof/>
            <w:webHidden/>
          </w:rPr>
          <w:tab/>
        </w:r>
        <w:r w:rsidR="007A3674">
          <w:rPr>
            <w:noProof/>
            <w:webHidden/>
          </w:rPr>
          <w:fldChar w:fldCharType="begin"/>
        </w:r>
        <w:r w:rsidR="007A3674">
          <w:rPr>
            <w:noProof/>
            <w:webHidden/>
          </w:rPr>
          <w:instrText xml:space="preserve"> PAGEREF _Toc215576894 \h </w:instrText>
        </w:r>
        <w:r w:rsidR="007A3674">
          <w:rPr>
            <w:noProof/>
            <w:webHidden/>
          </w:rPr>
        </w:r>
        <w:r w:rsidR="007A3674">
          <w:rPr>
            <w:noProof/>
            <w:webHidden/>
          </w:rPr>
          <w:fldChar w:fldCharType="separate"/>
        </w:r>
        <w:r w:rsidR="007A3674">
          <w:rPr>
            <w:noProof/>
            <w:webHidden/>
          </w:rPr>
          <w:t>30</w:t>
        </w:r>
        <w:r w:rsidR="007A3674">
          <w:rPr>
            <w:noProof/>
            <w:webHidden/>
          </w:rPr>
          <w:fldChar w:fldCharType="end"/>
        </w:r>
      </w:hyperlink>
    </w:p>
    <w:p w14:paraId="09099F13" w14:textId="16BBD7C3"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95" w:history="1">
        <w:r w:rsidR="007A3674" w:rsidRPr="00B73F46">
          <w:rPr>
            <w:rStyle w:val="Hipercze"/>
            <w:rFonts w:cstheme="minorHAnsi"/>
            <w:noProof/>
          </w:rPr>
          <w:t>§13</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SIŁA WYŻSZA</w:t>
        </w:r>
        <w:r w:rsidR="007A3674">
          <w:rPr>
            <w:noProof/>
            <w:webHidden/>
          </w:rPr>
          <w:tab/>
        </w:r>
        <w:r w:rsidR="007A3674">
          <w:rPr>
            <w:noProof/>
            <w:webHidden/>
          </w:rPr>
          <w:fldChar w:fldCharType="begin"/>
        </w:r>
        <w:r w:rsidR="007A3674">
          <w:rPr>
            <w:noProof/>
            <w:webHidden/>
          </w:rPr>
          <w:instrText xml:space="preserve"> PAGEREF _Toc215576895 \h </w:instrText>
        </w:r>
        <w:r w:rsidR="007A3674">
          <w:rPr>
            <w:noProof/>
            <w:webHidden/>
          </w:rPr>
        </w:r>
        <w:r w:rsidR="007A3674">
          <w:rPr>
            <w:noProof/>
            <w:webHidden/>
          </w:rPr>
          <w:fldChar w:fldCharType="separate"/>
        </w:r>
        <w:r w:rsidR="007A3674">
          <w:rPr>
            <w:noProof/>
            <w:webHidden/>
          </w:rPr>
          <w:t>31</w:t>
        </w:r>
        <w:r w:rsidR="007A3674">
          <w:rPr>
            <w:noProof/>
            <w:webHidden/>
          </w:rPr>
          <w:fldChar w:fldCharType="end"/>
        </w:r>
      </w:hyperlink>
    </w:p>
    <w:p w14:paraId="5128487C" w14:textId="0EE162F9"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96" w:history="1">
        <w:r w:rsidR="007A3674" w:rsidRPr="00B73F46">
          <w:rPr>
            <w:rStyle w:val="Hipercze"/>
            <w:rFonts w:cstheme="minorHAnsi"/>
            <w:noProof/>
          </w:rPr>
          <w:t>§14</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ODSTĄPIENIE</w:t>
        </w:r>
        <w:r w:rsidR="007A3674">
          <w:rPr>
            <w:noProof/>
            <w:webHidden/>
          </w:rPr>
          <w:tab/>
        </w:r>
        <w:r w:rsidR="007A3674">
          <w:rPr>
            <w:noProof/>
            <w:webHidden/>
          </w:rPr>
          <w:fldChar w:fldCharType="begin"/>
        </w:r>
        <w:r w:rsidR="007A3674">
          <w:rPr>
            <w:noProof/>
            <w:webHidden/>
          </w:rPr>
          <w:instrText xml:space="preserve"> PAGEREF _Toc215576896 \h </w:instrText>
        </w:r>
        <w:r w:rsidR="007A3674">
          <w:rPr>
            <w:noProof/>
            <w:webHidden/>
          </w:rPr>
        </w:r>
        <w:r w:rsidR="007A3674">
          <w:rPr>
            <w:noProof/>
            <w:webHidden/>
          </w:rPr>
          <w:fldChar w:fldCharType="separate"/>
        </w:r>
        <w:r w:rsidR="007A3674">
          <w:rPr>
            <w:noProof/>
            <w:webHidden/>
          </w:rPr>
          <w:t>32</w:t>
        </w:r>
        <w:r w:rsidR="007A3674">
          <w:rPr>
            <w:noProof/>
            <w:webHidden/>
          </w:rPr>
          <w:fldChar w:fldCharType="end"/>
        </w:r>
      </w:hyperlink>
    </w:p>
    <w:p w14:paraId="117199D0" w14:textId="6074200C"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97" w:history="1">
        <w:r w:rsidR="007A3674" w:rsidRPr="00B73F46">
          <w:rPr>
            <w:rStyle w:val="Hipercze"/>
            <w:rFonts w:cstheme="minorHAnsi"/>
            <w:noProof/>
          </w:rPr>
          <w:t>§15</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ZASADY ODPOWIEDZIALNOŚCI</w:t>
        </w:r>
        <w:r w:rsidR="007A3674">
          <w:rPr>
            <w:noProof/>
            <w:webHidden/>
          </w:rPr>
          <w:tab/>
        </w:r>
        <w:r w:rsidR="007A3674">
          <w:rPr>
            <w:noProof/>
            <w:webHidden/>
          </w:rPr>
          <w:fldChar w:fldCharType="begin"/>
        </w:r>
        <w:r w:rsidR="007A3674">
          <w:rPr>
            <w:noProof/>
            <w:webHidden/>
          </w:rPr>
          <w:instrText xml:space="preserve"> PAGEREF _Toc215576897 \h </w:instrText>
        </w:r>
        <w:r w:rsidR="007A3674">
          <w:rPr>
            <w:noProof/>
            <w:webHidden/>
          </w:rPr>
        </w:r>
        <w:r w:rsidR="007A3674">
          <w:rPr>
            <w:noProof/>
            <w:webHidden/>
          </w:rPr>
          <w:fldChar w:fldCharType="separate"/>
        </w:r>
        <w:r w:rsidR="007A3674">
          <w:rPr>
            <w:noProof/>
            <w:webHidden/>
          </w:rPr>
          <w:t>34</w:t>
        </w:r>
        <w:r w:rsidR="007A3674">
          <w:rPr>
            <w:noProof/>
            <w:webHidden/>
          </w:rPr>
          <w:fldChar w:fldCharType="end"/>
        </w:r>
      </w:hyperlink>
    </w:p>
    <w:p w14:paraId="4E266F18" w14:textId="58CBD9FA"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98" w:history="1">
        <w:r w:rsidR="007A3674" w:rsidRPr="00B73F46">
          <w:rPr>
            <w:rStyle w:val="Hipercze"/>
            <w:rFonts w:cstheme="minorHAnsi"/>
            <w:noProof/>
          </w:rPr>
          <w:t>§16</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OGRANICZENIE ODPOWIEDZIALNOŚCI</w:t>
        </w:r>
        <w:r w:rsidR="007A3674">
          <w:rPr>
            <w:noProof/>
            <w:webHidden/>
          </w:rPr>
          <w:tab/>
        </w:r>
        <w:r w:rsidR="007A3674">
          <w:rPr>
            <w:noProof/>
            <w:webHidden/>
          </w:rPr>
          <w:fldChar w:fldCharType="begin"/>
        </w:r>
        <w:r w:rsidR="007A3674">
          <w:rPr>
            <w:noProof/>
            <w:webHidden/>
          </w:rPr>
          <w:instrText xml:space="preserve"> PAGEREF _Toc215576898 \h </w:instrText>
        </w:r>
        <w:r w:rsidR="007A3674">
          <w:rPr>
            <w:noProof/>
            <w:webHidden/>
          </w:rPr>
        </w:r>
        <w:r w:rsidR="007A3674">
          <w:rPr>
            <w:noProof/>
            <w:webHidden/>
          </w:rPr>
          <w:fldChar w:fldCharType="separate"/>
        </w:r>
        <w:r w:rsidR="007A3674">
          <w:rPr>
            <w:noProof/>
            <w:webHidden/>
          </w:rPr>
          <w:t>34</w:t>
        </w:r>
        <w:r w:rsidR="007A3674">
          <w:rPr>
            <w:noProof/>
            <w:webHidden/>
          </w:rPr>
          <w:fldChar w:fldCharType="end"/>
        </w:r>
      </w:hyperlink>
    </w:p>
    <w:p w14:paraId="3380BDD7" w14:textId="1D9716C2"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899" w:history="1">
        <w:r w:rsidR="007A3674" w:rsidRPr="00B73F46">
          <w:rPr>
            <w:rStyle w:val="Hipercze"/>
            <w:rFonts w:cstheme="minorHAnsi"/>
            <w:noProof/>
          </w:rPr>
          <w:t>§17</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KORZYSTANIE Z PODWYKONAWCÓW</w:t>
        </w:r>
        <w:r w:rsidR="007A3674">
          <w:rPr>
            <w:noProof/>
            <w:webHidden/>
          </w:rPr>
          <w:tab/>
        </w:r>
        <w:r w:rsidR="007A3674">
          <w:rPr>
            <w:noProof/>
            <w:webHidden/>
          </w:rPr>
          <w:fldChar w:fldCharType="begin"/>
        </w:r>
        <w:r w:rsidR="007A3674">
          <w:rPr>
            <w:noProof/>
            <w:webHidden/>
          </w:rPr>
          <w:instrText xml:space="preserve"> PAGEREF _Toc215576899 \h </w:instrText>
        </w:r>
        <w:r w:rsidR="007A3674">
          <w:rPr>
            <w:noProof/>
            <w:webHidden/>
          </w:rPr>
        </w:r>
        <w:r w:rsidR="007A3674">
          <w:rPr>
            <w:noProof/>
            <w:webHidden/>
          </w:rPr>
          <w:fldChar w:fldCharType="separate"/>
        </w:r>
        <w:r w:rsidR="007A3674">
          <w:rPr>
            <w:noProof/>
            <w:webHidden/>
          </w:rPr>
          <w:t>34</w:t>
        </w:r>
        <w:r w:rsidR="007A3674">
          <w:rPr>
            <w:noProof/>
            <w:webHidden/>
          </w:rPr>
          <w:fldChar w:fldCharType="end"/>
        </w:r>
      </w:hyperlink>
    </w:p>
    <w:p w14:paraId="6CFFBDF0" w14:textId="34D66E59"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900" w:history="1">
        <w:r w:rsidR="007A3674" w:rsidRPr="00B73F46">
          <w:rPr>
            <w:rStyle w:val="Hipercze"/>
            <w:rFonts w:cstheme="minorHAnsi"/>
            <w:noProof/>
          </w:rPr>
          <w:t>§18</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ZMIANY UMOWY</w:t>
        </w:r>
        <w:r w:rsidR="007A3674">
          <w:rPr>
            <w:noProof/>
            <w:webHidden/>
          </w:rPr>
          <w:tab/>
        </w:r>
        <w:r w:rsidR="007A3674">
          <w:rPr>
            <w:noProof/>
            <w:webHidden/>
          </w:rPr>
          <w:fldChar w:fldCharType="begin"/>
        </w:r>
        <w:r w:rsidR="007A3674">
          <w:rPr>
            <w:noProof/>
            <w:webHidden/>
          </w:rPr>
          <w:instrText xml:space="preserve"> PAGEREF _Toc215576900 \h </w:instrText>
        </w:r>
        <w:r w:rsidR="007A3674">
          <w:rPr>
            <w:noProof/>
            <w:webHidden/>
          </w:rPr>
        </w:r>
        <w:r w:rsidR="007A3674">
          <w:rPr>
            <w:noProof/>
            <w:webHidden/>
          </w:rPr>
          <w:fldChar w:fldCharType="separate"/>
        </w:r>
        <w:r w:rsidR="007A3674">
          <w:rPr>
            <w:noProof/>
            <w:webHidden/>
          </w:rPr>
          <w:t>35</w:t>
        </w:r>
        <w:r w:rsidR="007A3674">
          <w:rPr>
            <w:noProof/>
            <w:webHidden/>
          </w:rPr>
          <w:fldChar w:fldCharType="end"/>
        </w:r>
      </w:hyperlink>
    </w:p>
    <w:p w14:paraId="2A26A26A" w14:textId="25D78AD1"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901" w:history="1">
        <w:r w:rsidR="007A3674" w:rsidRPr="00B73F46">
          <w:rPr>
            <w:rStyle w:val="Hipercze"/>
            <w:rFonts w:cstheme="minorHAnsi"/>
            <w:noProof/>
          </w:rPr>
          <w:t>§19</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OCHRONA DANYCH OSOBOWYCH</w:t>
        </w:r>
        <w:r w:rsidR="007A3674">
          <w:rPr>
            <w:noProof/>
            <w:webHidden/>
          </w:rPr>
          <w:tab/>
        </w:r>
        <w:r w:rsidR="007A3674">
          <w:rPr>
            <w:noProof/>
            <w:webHidden/>
          </w:rPr>
          <w:fldChar w:fldCharType="begin"/>
        </w:r>
        <w:r w:rsidR="007A3674">
          <w:rPr>
            <w:noProof/>
            <w:webHidden/>
          </w:rPr>
          <w:instrText xml:space="preserve"> PAGEREF _Toc215576901 \h </w:instrText>
        </w:r>
        <w:r w:rsidR="007A3674">
          <w:rPr>
            <w:noProof/>
            <w:webHidden/>
          </w:rPr>
        </w:r>
        <w:r w:rsidR="007A3674">
          <w:rPr>
            <w:noProof/>
            <w:webHidden/>
          </w:rPr>
          <w:fldChar w:fldCharType="separate"/>
        </w:r>
        <w:r w:rsidR="007A3674">
          <w:rPr>
            <w:noProof/>
            <w:webHidden/>
          </w:rPr>
          <w:t>37</w:t>
        </w:r>
        <w:r w:rsidR="007A3674">
          <w:rPr>
            <w:noProof/>
            <w:webHidden/>
          </w:rPr>
          <w:fldChar w:fldCharType="end"/>
        </w:r>
      </w:hyperlink>
    </w:p>
    <w:p w14:paraId="27318AA9" w14:textId="699639BC"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902" w:history="1">
        <w:r w:rsidR="007A3674" w:rsidRPr="00B73F46">
          <w:rPr>
            <w:rStyle w:val="Hipercze"/>
            <w:rFonts w:cstheme="minorHAnsi"/>
            <w:noProof/>
          </w:rPr>
          <w:t>§20</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WŁASNOŚĆ</w:t>
        </w:r>
        <w:r w:rsidR="007A3674">
          <w:rPr>
            <w:noProof/>
            <w:webHidden/>
          </w:rPr>
          <w:tab/>
        </w:r>
        <w:r w:rsidR="007A3674">
          <w:rPr>
            <w:noProof/>
            <w:webHidden/>
          </w:rPr>
          <w:fldChar w:fldCharType="begin"/>
        </w:r>
        <w:r w:rsidR="007A3674">
          <w:rPr>
            <w:noProof/>
            <w:webHidden/>
          </w:rPr>
          <w:instrText xml:space="preserve"> PAGEREF _Toc215576902 \h </w:instrText>
        </w:r>
        <w:r w:rsidR="007A3674">
          <w:rPr>
            <w:noProof/>
            <w:webHidden/>
          </w:rPr>
        </w:r>
        <w:r w:rsidR="007A3674">
          <w:rPr>
            <w:noProof/>
            <w:webHidden/>
          </w:rPr>
          <w:fldChar w:fldCharType="separate"/>
        </w:r>
        <w:r w:rsidR="007A3674">
          <w:rPr>
            <w:noProof/>
            <w:webHidden/>
          </w:rPr>
          <w:t>38</w:t>
        </w:r>
        <w:r w:rsidR="007A3674">
          <w:rPr>
            <w:noProof/>
            <w:webHidden/>
          </w:rPr>
          <w:fldChar w:fldCharType="end"/>
        </w:r>
      </w:hyperlink>
    </w:p>
    <w:p w14:paraId="32A13A2E" w14:textId="715CE73C" w:rsidR="007A3674" w:rsidRDefault="00000000">
      <w:pPr>
        <w:pStyle w:val="Spistreci1"/>
        <w:tabs>
          <w:tab w:val="left" w:pos="600"/>
          <w:tab w:val="right" w:leader="dot" w:pos="9061"/>
        </w:tabs>
        <w:rPr>
          <w:rFonts w:asciiTheme="minorHAnsi" w:eastAsiaTheme="minorEastAsia" w:hAnsiTheme="minorHAnsi" w:cstheme="minorBidi"/>
          <w:b w:val="0"/>
          <w:bCs w:val="0"/>
          <w:caps w:val="0"/>
          <w:noProof/>
          <w:kern w:val="2"/>
          <w:sz w:val="24"/>
          <w:szCs w:val="24"/>
          <w14:ligatures w14:val="standardContextual"/>
        </w:rPr>
      </w:pPr>
      <w:hyperlink w:anchor="_Toc215576903" w:history="1">
        <w:r w:rsidR="007A3674" w:rsidRPr="00B73F46">
          <w:rPr>
            <w:rStyle w:val="Hipercze"/>
            <w:rFonts w:cstheme="minorHAnsi"/>
            <w:noProof/>
          </w:rPr>
          <w:t>§21</w:t>
        </w:r>
        <w:r w:rsidR="007A3674">
          <w:rPr>
            <w:rFonts w:asciiTheme="minorHAnsi" w:eastAsiaTheme="minorEastAsia" w:hAnsiTheme="minorHAnsi" w:cstheme="minorBidi"/>
            <w:b w:val="0"/>
            <w:bCs w:val="0"/>
            <w:caps w:val="0"/>
            <w:noProof/>
            <w:kern w:val="2"/>
            <w:sz w:val="24"/>
            <w:szCs w:val="24"/>
            <w14:ligatures w14:val="standardContextual"/>
          </w:rPr>
          <w:tab/>
        </w:r>
        <w:r w:rsidR="007A3674" w:rsidRPr="00B73F46">
          <w:rPr>
            <w:rStyle w:val="Hipercze"/>
            <w:rFonts w:cstheme="minorHAnsi"/>
            <w:noProof/>
          </w:rPr>
          <w:t>POSTANOWIENIA KOŃCOWE</w:t>
        </w:r>
        <w:r w:rsidR="007A3674">
          <w:rPr>
            <w:noProof/>
            <w:webHidden/>
          </w:rPr>
          <w:tab/>
        </w:r>
        <w:r w:rsidR="007A3674">
          <w:rPr>
            <w:noProof/>
            <w:webHidden/>
          </w:rPr>
          <w:fldChar w:fldCharType="begin"/>
        </w:r>
        <w:r w:rsidR="007A3674">
          <w:rPr>
            <w:noProof/>
            <w:webHidden/>
          </w:rPr>
          <w:instrText xml:space="preserve"> PAGEREF _Toc215576903 \h </w:instrText>
        </w:r>
        <w:r w:rsidR="007A3674">
          <w:rPr>
            <w:noProof/>
            <w:webHidden/>
          </w:rPr>
        </w:r>
        <w:r w:rsidR="007A3674">
          <w:rPr>
            <w:noProof/>
            <w:webHidden/>
          </w:rPr>
          <w:fldChar w:fldCharType="separate"/>
        </w:r>
        <w:r w:rsidR="007A3674">
          <w:rPr>
            <w:noProof/>
            <w:webHidden/>
          </w:rPr>
          <w:t>38</w:t>
        </w:r>
        <w:r w:rsidR="007A3674">
          <w:rPr>
            <w:noProof/>
            <w:webHidden/>
          </w:rPr>
          <w:fldChar w:fldCharType="end"/>
        </w:r>
      </w:hyperlink>
    </w:p>
    <w:p w14:paraId="4DD0C256" w14:textId="6E41C6CF" w:rsidR="00F87C47" w:rsidRPr="00FA713B" w:rsidRDefault="00B736BE" w:rsidP="007415C9">
      <w:pPr>
        <w:pStyle w:val="Nagwek1"/>
        <w:keepNext w:val="0"/>
        <w:widowControl w:val="0"/>
        <w:numPr>
          <w:ilvl w:val="0"/>
          <w:numId w:val="0"/>
        </w:numPr>
        <w:jc w:val="center"/>
        <w:rPr>
          <w:rFonts w:asciiTheme="minorHAnsi" w:hAnsiTheme="minorHAnsi" w:cstheme="minorHAnsi"/>
          <w:b w:val="0"/>
          <w:sz w:val="20"/>
          <w:szCs w:val="20"/>
        </w:rPr>
      </w:pPr>
      <w:r w:rsidRPr="00FA713B">
        <w:rPr>
          <w:rFonts w:asciiTheme="minorHAnsi" w:hAnsiTheme="minorHAnsi" w:cstheme="minorHAnsi"/>
          <w:b w:val="0"/>
          <w:sz w:val="20"/>
          <w:szCs w:val="20"/>
        </w:rPr>
        <w:fldChar w:fldCharType="end"/>
      </w:r>
      <w:r w:rsidR="00F87C47" w:rsidRPr="00EB76D2">
        <w:rPr>
          <w:rFonts w:asciiTheme="minorHAnsi" w:hAnsiTheme="minorHAnsi" w:cstheme="minorHAnsi"/>
          <w:sz w:val="20"/>
          <w:szCs w:val="20"/>
        </w:rPr>
        <w:br w:type="page"/>
      </w:r>
      <w:bookmarkStart w:id="1" w:name="_Toc347501691"/>
      <w:bookmarkStart w:id="2" w:name="_Toc437005839"/>
      <w:bookmarkStart w:id="3" w:name="_Toc494375627"/>
      <w:bookmarkStart w:id="4" w:name="_Toc530062233"/>
      <w:bookmarkStart w:id="5" w:name="_Toc8914426"/>
      <w:bookmarkStart w:id="6" w:name="_Toc13562400"/>
      <w:bookmarkStart w:id="7" w:name="_Toc215576882"/>
      <w:bookmarkStart w:id="8" w:name="_Toc344475875"/>
      <w:r w:rsidR="00F87C47" w:rsidRPr="00FA713B">
        <w:rPr>
          <w:rFonts w:asciiTheme="minorHAnsi" w:hAnsiTheme="minorHAnsi" w:cstheme="minorHAnsi"/>
          <w:b w:val="0"/>
          <w:color w:val="0070C0"/>
          <w:sz w:val="20"/>
          <w:szCs w:val="20"/>
        </w:rPr>
        <w:lastRenderedPageBreak/>
        <w:t>PREAMBUŁA</w:t>
      </w:r>
      <w:bookmarkEnd w:id="1"/>
      <w:bookmarkEnd w:id="2"/>
      <w:bookmarkEnd w:id="3"/>
      <w:bookmarkEnd w:id="4"/>
      <w:bookmarkEnd w:id="5"/>
      <w:bookmarkEnd w:id="6"/>
      <w:bookmarkEnd w:id="7"/>
    </w:p>
    <w:p w14:paraId="4A7BE421" w14:textId="77777777" w:rsidR="008475BA" w:rsidRDefault="007B7D2C" w:rsidP="00FF4997">
      <w:pPr>
        <w:widowControl w:val="0"/>
        <w:spacing w:before="120" w:after="120"/>
        <w:jc w:val="both"/>
        <w:rPr>
          <w:rFonts w:asciiTheme="minorHAnsi" w:hAnsiTheme="minorHAnsi" w:cstheme="minorHAnsi"/>
        </w:rPr>
      </w:pPr>
      <w:r w:rsidRPr="00FF4997">
        <w:rPr>
          <w:rFonts w:asciiTheme="minorHAnsi" w:hAnsiTheme="minorHAnsi"/>
        </w:rPr>
        <w:t>Zważywszy, że</w:t>
      </w:r>
      <w:r w:rsidR="008475BA">
        <w:rPr>
          <w:rFonts w:asciiTheme="minorHAnsi" w:hAnsiTheme="minorHAnsi" w:cstheme="minorHAnsi"/>
        </w:rPr>
        <w:t>:</w:t>
      </w:r>
    </w:p>
    <w:p w14:paraId="6676BB64" w14:textId="1FFB2460" w:rsidR="00FA713B" w:rsidRPr="000E0E15" w:rsidRDefault="008475BA">
      <w:pPr>
        <w:pStyle w:val="Akapitzlist"/>
        <w:widowControl w:val="0"/>
        <w:numPr>
          <w:ilvl w:val="0"/>
          <w:numId w:val="39"/>
        </w:numPr>
        <w:spacing w:before="120" w:after="120"/>
        <w:jc w:val="both"/>
        <w:rPr>
          <w:rFonts w:asciiTheme="minorHAnsi" w:hAnsiTheme="minorHAnsi"/>
        </w:rPr>
      </w:pPr>
      <w:r>
        <w:rPr>
          <w:rFonts w:asciiTheme="minorHAnsi" w:hAnsiTheme="minorHAnsi" w:cstheme="minorHAnsi"/>
        </w:rPr>
        <w:t>Wy</w:t>
      </w:r>
      <w:r w:rsidR="007B7D2C" w:rsidRPr="0001113F">
        <w:rPr>
          <w:rFonts w:asciiTheme="minorHAnsi" w:hAnsiTheme="minorHAnsi" w:cstheme="minorHAnsi"/>
        </w:rPr>
        <w:t>konawca</w:t>
      </w:r>
      <w:r w:rsidR="007B7D2C" w:rsidRPr="00FF4997">
        <w:rPr>
          <w:rFonts w:asciiTheme="minorHAnsi" w:hAnsiTheme="minorHAnsi"/>
        </w:rPr>
        <w:t xml:space="preserve"> złożył Ofertę w postępowaniu prowadzonym przez Zamawiającego na podstawie </w:t>
      </w:r>
      <w:r w:rsidR="00CF61CB" w:rsidRPr="00CF61CB">
        <w:rPr>
          <w:rFonts w:asciiTheme="minorHAnsi" w:hAnsiTheme="minorHAnsi" w:cstheme="minorHAnsi"/>
        </w:rPr>
        <w:t xml:space="preserve">Procedury </w:t>
      </w:r>
      <w:r w:rsidR="00CF61CB" w:rsidRPr="00CF61CB">
        <w:rPr>
          <w:rFonts w:ascii="Calibri" w:hAnsi="Calibri" w:cs="Calibri"/>
          <w:bCs/>
          <w:iCs/>
        </w:rPr>
        <w:t>Zaku</w:t>
      </w:r>
      <w:r w:rsidR="008D6B1C">
        <w:rPr>
          <w:rFonts w:ascii="Calibri" w:hAnsi="Calibri" w:cs="Calibri"/>
          <w:bCs/>
          <w:iCs/>
        </w:rPr>
        <w:t>py w PGE GiEK S.A. (PROC 10032/</w:t>
      </w:r>
      <w:r w:rsidR="00984C03">
        <w:rPr>
          <w:rFonts w:ascii="Calibri" w:hAnsi="Calibri" w:cs="Calibri"/>
          <w:bCs/>
          <w:iCs/>
        </w:rPr>
        <w:t>I</w:t>
      </w:r>
      <w:r w:rsidR="00CF61CB" w:rsidRPr="00CF61CB">
        <w:rPr>
          <w:rFonts w:ascii="Calibri" w:hAnsi="Calibri" w:cs="Calibri"/>
          <w:bCs/>
          <w:iCs/>
        </w:rPr>
        <w:t xml:space="preserve">) </w:t>
      </w:r>
      <w:r w:rsidR="00CF61CB" w:rsidRPr="00CF61CB">
        <w:rPr>
          <w:rFonts w:asciiTheme="minorHAnsi" w:hAnsiTheme="minorHAnsi" w:cstheme="minorHAnsi"/>
        </w:rPr>
        <w:t xml:space="preserve">obowiązującej od dnia </w:t>
      </w:r>
      <w:r w:rsidR="00984C03">
        <w:rPr>
          <w:rFonts w:asciiTheme="minorHAnsi" w:hAnsiTheme="minorHAnsi" w:cstheme="minorHAnsi"/>
        </w:rPr>
        <w:t>22.09.2025</w:t>
      </w:r>
      <w:r w:rsidR="00CF61CB" w:rsidRPr="00CF61CB">
        <w:rPr>
          <w:rFonts w:asciiTheme="minorHAnsi" w:hAnsiTheme="minorHAnsi" w:cstheme="minorHAnsi"/>
        </w:rPr>
        <w:t xml:space="preserve"> r.,</w:t>
      </w:r>
      <w:r w:rsidR="00CF61CB" w:rsidRPr="006B0543">
        <w:rPr>
          <w:rFonts w:asciiTheme="minorHAnsi" w:hAnsiTheme="minorHAnsi" w:cstheme="minorHAnsi"/>
          <w:b/>
        </w:rPr>
        <w:t xml:space="preserve"> </w:t>
      </w:r>
      <w:r w:rsidR="007B7D2C" w:rsidRPr="00FF4997">
        <w:rPr>
          <w:rFonts w:asciiTheme="minorHAnsi" w:hAnsiTheme="minorHAnsi"/>
        </w:rPr>
        <w:t xml:space="preserve">w trybie </w:t>
      </w:r>
      <w:r w:rsidR="004B4858" w:rsidRPr="00ED6680">
        <w:rPr>
          <w:rFonts w:asciiTheme="minorHAnsi" w:hAnsiTheme="minorHAnsi"/>
        </w:rPr>
        <w:t>przetargu nieograniczonego</w:t>
      </w:r>
      <w:r w:rsidR="007B7D2C" w:rsidRPr="00FF4997">
        <w:rPr>
          <w:rFonts w:asciiTheme="minorHAnsi" w:hAnsiTheme="minorHAnsi"/>
        </w:rPr>
        <w:t xml:space="preserve">, na realizację </w:t>
      </w:r>
      <w:r>
        <w:rPr>
          <w:rFonts w:asciiTheme="minorHAnsi" w:hAnsiTheme="minorHAnsi" w:cstheme="minorHAnsi"/>
        </w:rPr>
        <w:t>zamówienia</w:t>
      </w:r>
      <w:r w:rsidRPr="00FF4997">
        <w:rPr>
          <w:rFonts w:asciiTheme="minorHAnsi" w:hAnsiTheme="minorHAnsi"/>
        </w:rPr>
        <w:t xml:space="preserve"> </w:t>
      </w:r>
      <w:r w:rsidR="007B7D2C" w:rsidRPr="00FF4997">
        <w:rPr>
          <w:rFonts w:asciiTheme="minorHAnsi" w:hAnsiTheme="minorHAnsi"/>
        </w:rPr>
        <w:t xml:space="preserve">pod nazwą </w:t>
      </w:r>
      <w:r w:rsidR="00ED6680" w:rsidRPr="00ED6680">
        <w:rPr>
          <w:rFonts w:asciiTheme="minorHAnsi" w:hAnsiTheme="minorHAnsi"/>
        </w:rPr>
        <w:t>Wykonanie remontu regulacji turbiny typu 13CK250 w trakcie remontu średniego turbiny bloku nr 3 w PGE GiEK S.A. Oddział Elektrownia Turów</w:t>
      </w:r>
      <w:r w:rsidR="007B7D2C" w:rsidRPr="00B20019">
        <w:rPr>
          <w:rFonts w:asciiTheme="minorHAnsi" w:hAnsiTheme="minorHAnsi"/>
        </w:rPr>
        <w:t>,</w:t>
      </w:r>
      <w:r w:rsidR="007B7D2C" w:rsidRPr="000E0E15">
        <w:rPr>
          <w:rFonts w:asciiTheme="minorHAnsi" w:hAnsiTheme="minorHAnsi"/>
        </w:rPr>
        <w:t xml:space="preserve"> a</w:t>
      </w:r>
      <w:r w:rsidR="00B20019">
        <w:rPr>
          <w:rFonts w:asciiTheme="minorHAnsi" w:hAnsiTheme="minorHAnsi"/>
        </w:rPr>
        <w:t> </w:t>
      </w:r>
      <w:r w:rsidR="007B7D2C" w:rsidRPr="000E0E15">
        <w:rPr>
          <w:rFonts w:asciiTheme="minorHAnsi" w:hAnsiTheme="minorHAnsi"/>
        </w:rPr>
        <w:t>złożona przez Wykonawcę Oferta została w</w:t>
      </w:r>
      <w:r w:rsidR="00FA713B" w:rsidRPr="000E0E15">
        <w:rPr>
          <w:rFonts w:asciiTheme="minorHAnsi" w:hAnsiTheme="minorHAnsi"/>
        </w:rPr>
        <w:t>ybrana jako najkorzystniejsza,</w:t>
      </w:r>
    </w:p>
    <w:p w14:paraId="72D9718A" w14:textId="77777777" w:rsidR="00FA713B" w:rsidRDefault="007B7D2C">
      <w:pPr>
        <w:pStyle w:val="Akapitzlist"/>
        <w:widowControl w:val="0"/>
        <w:numPr>
          <w:ilvl w:val="0"/>
          <w:numId w:val="39"/>
        </w:numPr>
        <w:spacing w:before="120" w:after="120"/>
        <w:jc w:val="both"/>
        <w:rPr>
          <w:rFonts w:asciiTheme="minorHAnsi" w:hAnsiTheme="minorHAnsi" w:cstheme="minorHAnsi"/>
        </w:rPr>
      </w:pPr>
      <w:r w:rsidRPr="00FA713B">
        <w:rPr>
          <w:rFonts w:asciiTheme="minorHAnsi" w:hAnsiTheme="minorHAnsi" w:cstheme="minorHAnsi"/>
        </w:rPr>
        <w:t>a także zważywszy, że 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C251315" w14:textId="6EEC1B1F" w:rsidR="00F0184B" w:rsidRPr="00FF4997" w:rsidRDefault="00F87C47" w:rsidP="00FF4997">
      <w:pPr>
        <w:widowControl w:val="0"/>
        <w:spacing w:before="120" w:after="120"/>
        <w:jc w:val="both"/>
        <w:rPr>
          <w:rFonts w:asciiTheme="minorHAnsi" w:hAnsiTheme="minorHAnsi"/>
        </w:rPr>
      </w:pPr>
      <w:r w:rsidRPr="00FF4997">
        <w:rPr>
          <w:rFonts w:asciiTheme="minorHAnsi" w:hAnsiTheme="minorHAnsi"/>
        </w:rPr>
        <w:t>Strony postanawiają, jak następuje:</w:t>
      </w:r>
    </w:p>
    <w:p w14:paraId="6559EB30" w14:textId="77777777" w:rsidR="00C95AC0" w:rsidRPr="00EB76D2" w:rsidRDefault="00474CA5" w:rsidP="007415C9">
      <w:pPr>
        <w:pStyle w:val="Nagwek1"/>
        <w:keepNext w:val="0"/>
        <w:widowControl w:val="0"/>
        <w:rPr>
          <w:rFonts w:asciiTheme="minorHAnsi" w:hAnsiTheme="minorHAnsi" w:cstheme="minorHAnsi"/>
          <w:b w:val="0"/>
          <w:color w:val="0070C0"/>
          <w:sz w:val="20"/>
          <w:szCs w:val="20"/>
        </w:rPr>
      </w:pPr>
      <w:bookmarkStart w:id="9" w:name="_Toc437005840"/>
      <w:bookmarkStart w:id="10" w:name="_Toc494375628"/>
      <w:bookmarkStart w:id="11" w:name="_Toc530062234"/>
      <w:bookmarkStart w:id="12" w:name="_Toc8914427"/>
      <w:bookmarkStart w:id="13" w:name="_Toc13562401"/>
      <w:bookmarkStart w:id="14" w:name="_Toc215576883"/>
      <w:r w:rsidRPr="00EB76D2">
        <w:rPr>
          <w:rFonts w:asciiTheme="minorHAnsi" w:hAnsiTheme="minorHAnsi" w:cstheme="minorHAnsi"/>
          <w:b w:val="0"/>
          <w:color w:val="0070C0"/>
          <w:sz w:val="20"/>
          <w:szCs w:val="20"/>
        </w:rPr>
        <w:t>DEFINICJE I INTERPRETACJE</w:t>
      </w:r>
      <w:bookmarkEnd w:id="8"/>
      <w:bookmarkEnd w:id="9"/>
      <w:bookmarkEnd w:id="10"/>
      <w:bookmarkEnd w:id="11"/>
      <w:bookmarkEnd w:id="12"/>
      <w:bookmarkEnd w:id="13"/>
      <w:bookmarkEnd w:id="14"/>
    </w:p>
    <w:p w14:paraId="791E44C6" w14:textId="77777777" w:rsidR="00EB76D2" w:rsidRDefault="00474CA5"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Definicje</w:t>
      </w:r>
    </w:p>
    <w:p w14:paraId="644F6ABD" w14:textId="77777777" w:rsidR="00EB76D2" w:rsidRDefault="00F65861"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 xml:space="preserve">Na potrzeby </w:t>
      </w:r>
      <w:r w:rsidR="00C2365D" w:rsidRPr="00EB76D2">
        <w:rPr>
          <w:rFonts w:asciiTheme="minorHAnsi" w:hAnsiTheme="minorHAnsi" w:cstheme="minorHAnsi"/>
        </w:rPr>
        <w:t xml:space="preserve">niniejszej </w:t>
      </w:r>
      <w:r w:rsidRPr="00EB76D2">
        <w:rPr>
          <w:rFonts w:asciiTheme="minorHAnsi" w:hAnsiTheme="minorHAnsi" w:cstheme="minorHAnsi"/>
        </w:rPr>
        <w:t>Umowy poniższe słowa i wyrażenia pisane wielką literą będą miały znaczenie tutaj im przypisane. Niniejsze definicje stanowią uzupełnienie i nie zastępują żadnej definicji zawartej</w:t>
      </w:r>
      <w:r w:rsidR="00774026" w:rsidRPr="00EB76D2">
        <w:rPr>
          <w:rFonts w:asciiTheme="minorHAnsi" w:hAnsiTheme="minorHAnsi" w:cstheme="minorHAnsi"/>
        </w:rPr>
        <w:t xml:space="preserve"> </w:t>
      </w:r>
      <w:r w:rsidRPr="00EB76D2">
        <w:rPr>
          <w:rFonts w:asciiTheme="minorHAnsi" w:hAnsiTheme="minorHAnsi" w:cstheme="minorHAnsi"/>
        </w:rPr>
        <w:t>w pozostałych dokumentach Umowy i</w:t>
      </w:r>
      <w:r w:rsidR="00C74981" w:rsidRPr="00EB76D2">
        <w:rPr>
          <w:rFonts w:asciiTheme="minorHAnsi" w:hAnsiTheme="minorHAnsi" w:cstheme="minorHAnsi"/>
        </w:rPr>
        <w:t> </w:t>
      </w:r>
      <w:r w:rsidRPr="00EB76D2">
        <w:rPr>
          <w:rFonts w:asciiTheme="minorHAnsi" w:hAnsiTheme="minorHAnsi" w:cstheme="minorHAnsi"/>
        </w:rPr>
        <w:t>wprowadzonej do Umowy w drodze odniesienia, niemniej jednak</w:t>
      </w:r>
      <w:r w:rsidR="00446046" w:rsidRPr="00EB76D2">
        <w:rPr>
          <w:rFonts w:asciiTheme="minorHAnsi" w:hAnsiTheme="minorHAnsi" w:cstheme="minorHAnsi"/>
        </w:rPr>
        <w:t xml:space="preserve"> </w:t>
      </w:r>
      <w:r w:rsidRPr="00EB76D2">
        <w:rPr>
          <w:rFonts w:asciiTheme="minorHAnsi" w:hAnsiTheme="minorHAnsi" w:cstheme="minorHAnsi"/>
        </w:rPr>
        <w:t>w przypadku sprzeczności lub niezgodności, przeważające znaczenie będą miały poniższe definicje:</w:t>
      </w:r>
    </w:p>
    <w:p w14:paraId="6B8678AD" w14:textId="77777777" w:rsidR="00EB76D2" w:rsidRDefault="00F65861">
      <w:pPr>
        <w:pStyle w:val="Nagwek2"/>
        <w:keepNext w:val="0"/>
        <w:widowControl w:val="0"/>
        <w:numPr>
          <w:ilvl w:val="0"/>
          <w:numId w:val="45"/>
        </w:numPr>
        <w:ind w:left="851" w:hanging="284"/>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Data Wejścia w Życie</w:t>
      </w:r>
      <w:r w:rsidRPr="00EB76D2">
        <w:rPr>
          <w:rFonts w:asciiTheme="minorHAnsi" w:hAnsiTheme="minorHAnsi" w:cstheme="minorHAnsi"/>
        </w:rPr>
        <w:t>” oznacza datę zawarcia Umowy przez Strony.</w:t>
      </w:r>
    </w:p>
    <w:p w14:paraId="38B0577D" w14:textId="77777777" w:rsidR="00EB76D2" w:rsidRDefault="00861962">
      <w:pPr>
        <w:pStyle w:val="Nagwek2"/>
        <w:keepNext w:val="0"/>
        <w:widowControl w:val="0"/>
        <w:numPr>
          <w:ilvl w:val="0"/>
          <w:numId w:val="45"/>
        </w:numPr>
        <w:ind w:left="851" w:hanging="284"/>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Data Zakończenia Prac</w:t>
      </w:r>
      <w:r w:rsidRPr="00EB76D2">
        <w:rPr>
          <w:rFonts w:asciiTheme="minorHAnsi" w:hAnsiTheme="minorHAnsi" w:cstheme="minorHAnsi"/>
        </w:rPr>
        <w:t xml:space="preserve">” oznacza wskazaną w Umowie w ust. 3.2 datę zakończenia </w:t>
      </w:r>
      <w:r w:rsidR="00C2365D" w:rsidRPr="00EB76D2">
        <w:rPr>
          <w:rFonts w:asciiTheme="minorHAnsi" w:hAnsiTheme="minorHAnsi" w:cstheme="minorHAnsi"/>
        </w:rPr>
        <w:t>Prac.</w:t>
      </w:r>
    </w:p>
    <w:p w14:paraId="3791BF85" w14:textId="310087E7" w:rsidR="007E3484" w:rsidRPr="00D00190" w:rsidRDefault="007E3484" w:rsidP="00D00190">
      <w:pPr>
        <w:pStyle w:val="Nagwek2"/>
        <w:keepNext w:val="0"/>
        <w:widowControl w:val="0"/>
        <w:numPr>
          <w:ilvl w:val="0"/>
          <w:numId w:val="45"/>
        </w:numPr>
        <w:ind w:left="851" w:hanging="284"/>
      </w:pPr>
      <w:r w:rsidRPr="00D00190">
        <w:rPr>
          <w:rFonts w:ascii="Segoe UI" w:hAnsi="Segoe UI" w:cs="Segoe UI"/>
          <w:b/>
          <w:bCs/>
          <w:color w:val="040404"/>
          <w:sz w:val="18"/>
          <w:szCs w:val="18"/>
        </w:rPr>
        <w:t>„</w:t>
      </w:r>
      <w:r w:rsidRPr="00D00190">
        <w:rPr>
          <w:rFonts w:asciiTheme="minorHAnsi" w:hAnsiTheme="minorHAnsi" w:cstheme="minorHAnsi"/>
          <w:b/>
          <w:bCs/>
        </w:rPr>
        <w:t>Data</w:t>
      </w:r>
      <w:r w:rsidRPr="00D00190">
        <w:rPr>
          <w:rFonts w:ascii="Segoe UI" w:hAnsi="Segoe UI" w:cs="Segoe UI"/>
          <w:b/>
          <w:bCs/>
          <w:color w:val="040404"/>
          <w:sz w:val="18"/>
          <w:szCs w:val="18"/>
        </w:rPr>
        <w:t xml:space="preserve"> Zakończenia Prac na obiekcie”</w:t>
      </w:r>
      <w:r>
        <w:rPr>
          <w:rFonts w:ascii="Segoe UI" w:hAnsi="Segoe UI" w:cs="Segoe UI"/>
          <w:color w:val="040404"/>
          <w:sz w:val="18"/>
          <w:szCs w:val="18"/>
        </w:rPr>
        <w:t xml:space="preserve"> oznacza</w:t>
      </w:r>
      <w:r w:rsidRPr="007E3484">
        <w:rPr>
          <w:rFonts w:asciiTheme="minorHAnsi" w:hAnsiTheme="minorHAnsi" w:cstheme="minorHAnsi"/>
        </w:rPr>
        <w:t xml:space="preserve"> </w:t>
      </w:r>
      <w:r>
        <w:rPr>
          <w:rFonts w:asciiTheme="minorHAnsi" w:hAnsiTheme="minorHAnsi" w:cstheme="minorHAnsi"/>
        </w:rPr>
        <w:t>określoną</w:t>
      </w:r>
      <w:r w:rsidRPr="00EB76D2">
        <w:rPr>
          <w:rFonts w:asciiTheme="minorHAnsi" w:hAnsiTheme="minorHAnsi" w:cstheme="minorHAnsi"/>
        </w:rPr>
        <w:t xml:space="preserve"> w Umowie w ust. 3.</w:t>
      </w:r>
      <w:r>
        <w:rPr>
          <w:rFonts w:asciiTheme="minorHAnsi" w:hAnsiTheme="minorHAnsi" w:cstheme="minorHAnsi"/>
        </w:rPr>
        <w:t xml:space="preserve">3 datę zakończenia prac remontowych na obiekcie. </w:t>
      </w:r>
    </w:p>
    <w:p w14:paraId="2CD113AE" w14:textId="35FB78D3" w:rsidR="00EB76D2" w:rsidRDefault="005D613D">
      <w:pPr>
        <w:pStyle w:val="Nagwek2"/>
        <w:keepNext w:val="0"/>
        <w:widowControl w:val="0"/>
        <w:numPr>
          <w:ilvl w:val="0"/>
          <w:numId w:val="45"/>
        </w:numPr>
        <w:ind w:left="851" w:hanging="284"/>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Dokumentacja Wykonawcy</w:t>
      </w:r>
      <w:r w:rsidRPr="00EB76D2">
        <w:rPr>
          <w:rFonts w:asciiTheme="minorHAnsi" w:hAnsiTheme="minorHAnsi" w:cstheme="minorHAnsi"/>
        </w:rPr>
        <w:t>” oznacza wszelkie projekty, rysunki, schematy, opisy, zestawienia, procedury, specyfikacje oraz instrukcje, a także wszystkie inne dokumenty, które Wykonawca obowiązany jest wykonać i przekazać Zamawiającemu w ramach Umowy, szczegó</w:t>
      </w:r>
      <w:r w:rsidR="00FE7472" w:rsidRPr="00EB76D2">
        <w:rPr>
          <w:rFonts w:asciiTheme="minorHAnsi" w:hAnsiTheme="minorHAnsi" w:cstheme="minorHAnsi"/>
        </w:rPr>
        <w:t>łowo określona w Załączniku nr 1</w:t>
      </w:r>
      <w:r w:rsidRPr="00EB76D2">
        <w:rPr>
          <w:rFonts w:asciiTheme="minorHAnsi" w:hAnsiTheme="minorHAnsi" w:cstheme="minorHAnsi"/>
        </w:rPr>
        <w:t xml:space="preserve"> do Umowy</w:t>
      </w:r>
      <w:r w:rsidR="00C2365D" w:rsidRPr="00EB76D2">
        <w:rPr>
          <w:rFonts w:asciiTheme="minorHAnsi" w:hAnsiTheme="minorHAnsi" w:cstheme="minorHAnsi"/>
        </w:rPr>
        <w:t xml:space="preserve"> – </w:t>
      </w:r>
      <w:r w:rsidR="00BC3CCD" w:rsidRPr="00EB76D2">
        <w:rPr>
          <w:rFonts w:asciiTheme="minorHAnsi" w:hAnsiTheme="minorHAnsi" w:cstheme="minorHAnsi"/>
        </w:rPr>
        <w:t>Opis przedmiotu zamówienia</w:t>
      </w:r>
      <w:r w:rsidRPr="00EB76D2">
        <w:rPr>
          <w:rFonts w:asciiTheme="minorHAnsi" w:hAnsiTheme="minorHAnsi" w:cstheme="minorHAnsi"/>
        </w:rPr>
        <w:t>.</w:t>
      </w:r>
    </w:p>
    <w:p w14:paraId="35A0E0DE" w14:textId="231E0491" w:rsidR="00EB76D2" w:rsidRDefault="00F65861">
      <w:pPr>
        <w:pStyle w:val="Nagwek2"/>
        <w:keepNext w:val="0"/>
        <w:widowControl w:val="0"/>
        <w:numPr>
          <w:ilvl w:val="0"/>
          <w:numId w:val="45"/>
        </w:numPr>
        <w:ind w:left="851" w:hanging="284"/>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Dokumentacja Zamawiającego</w:t>
      </w:r>
      <w:r w:rsidRPr="00EB76D2">
        <w:rPr>
          <w:rFonts w:asciiTheme="minorHAnsi" w:hAnsiTheme="minorHAnsi" w:cstheme="minorHAnsi"/>
        </w:rPr>
        <w:t>”</w:t>
      </w:r>
      <w:r w:rsidR="006C0C57" w:rsidRPr="00EB76D2">
        <w:rPr>
          <w:rFonts w:asciiTheme="minorHAnsi" w:hAnsiTheme="minorHAnsi" w:cstheme="minorHAnsi"/>
        </w:rPr>
        <w:t xml:space="preserve"> oznacza będącą</w:t>
      </w:r>
      <w:r w:rsidRPr="00EB76D2">
        <w:rPr>
          <w:rFonts w:asciiTheme="minorHAnsi" w:hAnsiTheme="minorHAnsi" w:cstheme="minorHAnsi"/>
        </w:rPr>
        <w:t xml:space="preserve"> w posiadaniu Zamawiającego i przekazaną Wykonawcy dokumentację dotyczącą Prac udostępnioną Wykonawcy przez Zamawiającego w związku z wykonywaniem Umowy.</w:t>
      </w:r>
    </w:p>
    <w:p w14:paraId="48E84531" w14:textId="77777777" w:rsidR="00EB76D2" w:rsidRDefault="008C1946">
      <w:pPr>
        <w:pStyle w:val="Nagwek2"/>
        <w:keepNext w:val="0"/>
        <w:widowControl w:val="0"/>
        <w:numPr>
          <w:ilvl w:val="0"/>
          <w:numId w:val="45"/>
        </w:numPr>
        <w:ind w:left="851" w:hanging="284"/>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Dostawa</w:t>
      </w:r>
      <w:r w:rsidRPr="00EB76D2">
        <w:rPr>
          <w:rFonts w:asciiTheme="minorHAnsi" w:hAnsiTheme="minorHAnsi" w:cstheme="minorHAnsi"/>
        </w:rPr>
        <w:t>” oznacza rzecz lub prawo, które Wykonawca zobowiązany jest dostarczyć i wydać Zamawiającemu zgodnie z Umową, w tym Dokumentację Wykonawcy, a „Dostawy” oznacza łącznie wszystkie te rzeczy i prawa oraz usługi związane z ich realizacją.</w:t>
      </w:r>
    </w:p>
    <w:p w14:paraId="6070CB19" w14:textId="34084AFC" w:rsidR="00EB76D2" w:rsidRDefault="008A4620">
      <w:pPr>
        <w:pStyle w:val="Nagwek2"/>
        <w:keepNext w:val="0"/>
        <w:widowControl w:val="0"/>
        <w:numPr>
          <w:ilvl w:val="0"/>
          <w:numId w:val="45"/>
        </w:numPr>
        <w:ind w:left="851" w:hanging="284"/>
        <w:rPr>
          <w:rFonts w:asciiTheme="minorHAnsi" w:hAnsiTheme="minorHAnsi" w:cstheme="minorHAnsi"/>
        </w:rPr>
      </w:pPr>
      <w:r w:rsidRPr="00EB76D2">
        <w:rPr>
          <w:rFonts w:asciiTheme="minorHAnsi" w:hAnsiTheme="minorHAnsi" w:cstheme="minorHAnsi"/>
        </w:rPr>
        <w:t>„</w:t>
      </w:r>
      <w:r w:rsidR="00F65861" w:rsidRPr="00EB76D2">
        <w:rPr>
          <w:rFonts w:asciiTheme="minorHAnsi" w:hAnsiTheme="minorHAnsi" w:cstheme="minorHAnsi"/>
          <w:b/>
        </w:rPr>
        <w:t>Dzień</w:t>
      </w:r>
      <w:r w:rsidR="00F65861" w:rsidRPr="00EB76D2">
        <w:rPr>
          <w:rFonts w:asciiTheme="minorHAnsi" w:hAnsiTheme="minorHAnsi" w:cstheme="minorHAnsi"/>
        </w:rPr>
        <w:t>” oznacza dzień kalendarzowy.</w:t>
      </w:r>
    </w:p>
    <w:p w14:paraId="2B09C9C9" w14:textId="4BD0C5D1" w:rsidR="00EB76D2" w:rsidRDefault="00C2365D">
      <w:pPr>
        <w:pStyle w:val="Nagwek2"/>
        <w:keepNext w:val="0"/>
        <w:widowControl w:val="0"/>
        <w:numPr>
          <w:ilvl w:val="0"/>
          <w:numId w:val="45"/>
        </w:numPr>
        <w:ind w:left="851" w:hanging="284"/>
        <w:rPr>
          <w:rFonts w:asciiTheme="minorHAnsi" w:hAnsiTheme="minorHAnsi" w:cstheme="minorHAnsi"/>
        </w:rPr>
      </w:pPr>
      <w:r w:rsidRPr="00EB76D2">
        <w:rPr>
          <w:rFonts w:asciiTheme="minorHAnsi" w:hAnsiTheme="minorHAnsi" w:cstheme="minorHAnsi"/>
        </w:rPr>
        <w:t>„</w:t>
      </w:r>
      <w:r w:rsidR="00D6064B" w:rsidRPr="00EB76D2">
        <w:rPr>
          <w:rFonts w:asciiTheme="minorHAnsi" w:hAnsiTheme="minorHAnsi" w:cstheme="minorHAnsi"/>
          <w:b/>
        </w:rPr>
        <w:t>Dzień R</w:t>
      </w:r>
      <w:r w:rsidRPr="00EB76D2">
        <w:rPr>
          <w:rFonts w:asciiTheme="minorHAnsi" w:hAnsiTheme="minorHAnsi" w:cstheme="minorHAnsi"/>
          <w:b/>
        </w:rPr>
        <w:t>oboczy</w:t>
      </w:r>
      <w:r w:rsidRPr="00EB76D2">
        <w:rPr>
          <w:rFonts w:asciiTheme="minorHAnsi" w:hAnsiTheme="minorHAnsi" w:cstheme="minorHAnsi"/>
        </w:rPr>
        <w:t xml:space="preserve">” </w:t>
      </w:r>
      <w:r w:rsidR="00E91306" w:rsidRPr="006B0543">
        <w:rPr>
          <w:rFonts w:asciiTheme="minorHAnsi" w:hAnsiTheme="minorHAnsi" w:cstheme="minorHAnsi"/>
          <w:snapToGrid w:val="0"/>
        </w:rPr>
        <w:t xml:space="preserve">oznacza każdy inny dzień niż dzień ustawowo wolny od pracy </w:t>
      </w:r>
      <w:r w:rsidR="00E91306" w:rsidRPr="006B0543">
        <w:rPr>
          <w:rFonts w:asciiTheme="minorHAnsi" w:hAnsiTheme="minorHAnsi" w:cstheme="minorHAnsi"/>
        </w:rPr>
        <w:t xml:space="preserve">określony w ustawie z dnia 18 stycznia 1951 r. o dniach wolnych od pracy </w:t>
      </w:r>
      <w:r w:rsidR="00E91306" w:rsidRPr="006B0543">
        <w:rPr>
          <w:rFonts w:asciiTheme="minorHAnsi" w:hAnsiTheme="minorHAnsi" w:cstheme="minorHAnsi"/>
          <w:snapToGrid w:val="0"/>
        </w:rPr>
        <w:t>oraz soboty</w:t>
      </w:r>
      <w:r w:rsidR="00E93AD2">
        <w:rPr>
          <w:rFonts w:asciiTheme="minorHAnsi" w:hAnsiTheme="minorHAnsi" w:cstheme="minorHAnsi"/>
          <w:snapToGrid w:val="0"/>
        </w:rPr>
        <w:t xml:space="preserve"> i</w:t>
      </w:r>
      <w:r w:rsidR="00E91306">
        <w:rPr>
          <w:rFonts w:asciiTheme="minorHAnsi" w:hAnsiTheme="minorHAnsi" w:cstheme="minorHAnsi"/>
          <w:snapToGrid w:val="0"/>
        </w:rPr>
        <w:t xml:space="preserve"> </w:t>
      </w:r>
      <w:r w:rsidR="00E91306" w:rsidRPr="006B0543">
        <w:rPr>
          <w:rFonts w:asciiTheme="minorHAnsi" w:hAnsiTheme="minorHAnsi" w:cstheme="minorHAnsi"/>
          <w:snapToGrid w:val="0"/>
        </w:rPr>
        <w:t>Dzień Energetyka (14 sierpnia).</w:t>
      </w:r>
    </w:p>
    <w:p w14:paraId="5A83CB38" w14:textId="2D89AC37" w:rsidR="00EB76D2" w:rsidRDefault="00795113">
      <w:pPr>
        <w:pStyle w:val="Nagwek2"/>
        <w:keepNext w:val="0"/>
        <w:widowControl w:val="0"/>
        <w:numPr>
          <w:ilvl w:val="0"/>
          <w:numId w:val="45"/>
        </w:numPr>
        <w:ind w:left="851" w:hanging="284"/>
        <w:rPr>
          <w:rFonts w:asciiTheme="minorHAnsi" w:hAnsiTheme="minorHAnsi" w:cstheme="minorHAnsi"/>
        </w:rPr>
      </w:pPr>
      <w:r w:rsidRPr="00EB76D2">
        <w:rPr>
          <w:rFonts w:asciiTheme="minorHAnsi" w:hAnsiTheme="minorHAnsi" w:cstheme="minorHAnsi"/>
          <w:b/>
          <w:snapToGrid w:val="0"/>
        </w:rPr>
        <w:t xml:space="preserve">„Grupa Kapitałowa PGE (GK lub GK PGE)” </w:t>
      </w:r>
      <w:r w:rsidRPr="00EB76D2">
        <w:rPr>
          <w:rFonts w:asciiTheme="minorHAnsi" w:hAnsiTheme="minorHAnsi" w:cstheme="minorHAnsi"/>
          <w:snapToGrid w:val="0"/>
        </w:rPr>
        <w:t>oznacza</w:t>
      </w:r>
      <w:r w:rsidRPr="00EB76D2">
        <w:rPr>
          <w:rFonts w:asciiTheme="minorHAnsi" w:hAnsiTheme="minorHAnsi" w:cstheme="minorHAnsi"/>
          <w:b/>
          <w:snapToGrid w:val="0"/>
        </w:rPr>
        <w:t xml:space="preserve"> </w:t>
      </w:r>
      <w:r w:rsidRPr="00EB76D2">
        <w:rPr>
          <w:rFonts w:asciiTheme="minorHAnsi" w:hAnsiTheme="minorHAnsi" w:cstheme="minorHAnsi"/>
          <w:snapToGrid w:val="0"/>
        </w:rPr>
        <w:t>PGE Polska Grupa Energetyczna S.A. oraz spółki względem, których PGE Polska Grupa Energetyczna S.A. posiada status spółki dominującej w rozumieniu art. 4 §1 pkt 4 ustawy z dnia 15 września 2000 r. Kodeks spółek handlowych.</w:t>
      </w:r>
      <w:r w:rsidR="00C2365D" w:rsidRPr="00EB76D2">
        <w:rPr>
          <w:rFonts w:asciiTheme="minorHAnsi" w:hAnsiTheme="minorHAnsi" w:cstheme="minorHAnsi"/>
        </w:rPr>
        <w:t xml:space="preserve"> </w:t>
      </w:r>
    </w:p>
    <w:p w14:paraId="1EC6F8E0" w14:textId="279515F4" w:rsidR="00EB76D2" w:rsidRDefault="007B7A19">
      <w:pPr>
        <w:pStyle w:val="Nagwek2"/>
        <w:keepNext w:val="0"/>
        <w:widowControl w:val="0"/>
        <w:numPr>
          <w:ilvl w:val="0"/>
          <w:numId w:val="45"/>
        </w:numPr>
        <w:ind w:left="851" w:hanging="284"/>
        <w:rPr>
          <w:rFonts w:asciiTheme="minorHAnsi" w:hAnsiTheme="minorHAnsi" w:cstheme="minorHAnsi"/>
        </w:rPr>
      </w:pPr>
      <w:r w:rsidRPr="00EB76D2">
        <w:rPr>
          <w:rFonts w:asciiTheme="minorHAnsi" w:hAnsiTheme="minorHAnsi" w:cstheme="minorHAnsi"/>
          <w:b/>
        </w:rPr>
        <w:t>„</w:t>
      </w:r>
      <w:proofErr w:type="spellStart"/>
      <w:r w:rsidR="00436F16" w:rsidRPr="00EB76D2">
        <w:rPr>
          <w:rFonts w:asciiTheme="minorHAnsi" w:hAnsiTheme="minorHAnsi" w:cstheme="minorHAnsi"/>
          <w:b/>
        </w:rPr>
        <w:t>Mikroprzedsiębiorca</w:t>
      </w:r>
      <w:proofErr w:type="spellEnd"/>
      <w:r w:rsidR="00436F16" w:rsidRPr="00EB76D2">
        <w:rPr>
          <w:rFonts w:asciiTheme="minorHAnsi" w:hAnsiTheme="minorHAnsi" w:cstheme="minorHAnsi"/>
          <w:b/>
        </w:rPr>
        <w:t>, mały przedsiębiorca, średni przedsiębiorca</w:t>
      </w:r>
      <w:r w:rsidRPr="00EB76D2">
        <w:rPr>
          <w:rFonts w:asciiTheme="minorHAnsi" w:hAnsiTheme="minorHAnsi" w:cstheme="minorHAnsi"/>
          <w:b/>
        </w:rPr>
        <w:t>”</w:t>
      </w:r>
      <w:r w:rsidR="00436F16" w:rsidRPr="00EB76D2">
        <w:rPr>
          <w:rFonts w:asciiTheme="minorHAnsi" w:hAnsiTheme="minorHAnsi" w:cstheme="minorHAnsi"/>
        </w:rPr>
        <w:t xml:space="preserve"> oznacza odpowiednio mikroprzedsiębiorcę, małego przedsiębiorcę i średniego przedsiębiorcę w rozumieniu załącznika I do</w:t>
      </w:r>
      <w:r w:rsidR="00C634FE">
        <w:rPr>
          <w:rFonts w:asciiTheme="minorHAnsi" w:hAnsiTheme="minorHAnsi" w:cstheme="minorHAnsi"/>
        </w:rPr>
        <w:t> </w:t>
      </w:r>
      <w:r w:rsidR="00436F16" w:rsidRPr="00EB76D2">
        <w:rPr>
          <w:rFonts w:asciiTheme="minorHAnsi" w:hAnsiTheme="minorHAnsi" w:cstheme="minorHAnsi"/>
        </w:rPr>
        <w:t>rozporządzenia Komisji (UE) nr 651/2014 z dnia 17 czerwca 2014 r. uznającego niektóre rodzaje pomocy za zgodne z rynkiem wewnętrznym w zastosowaniu art. 107 i art. 108 Traktatu (Dz. Urz. UE L 187 z 26.06.2014, str. 1, z późn. zm.</w:t>
      </w:r>
      <w:r w:rsidR="00C634FE">
        <w:rPr>
          <w:rFonts w:asciiTheme="minorHAnsi" w:hAnsiTheme="minorHAnsi" w:cstheme="minorHAnsi"/>
        </w:rPr>
        <w:t xml:space="preserve"> </w:t>
      </w:r>
      <w:r w:rsidR="00436F16" w:rsidRPr="00EB76D2">
        <w:rPr>
          <w:rFonts w:asciiTheme="minorHAnsi" w:hAnsiTheme="minorHAnsi" w:cstheme="minorHAnsi"/>
        </w:rPr>
        <w:t>1)</w:t>
      </w:r>
      <w:r w:rsidR="00C634FE">
        <w:rPr>
          <w:rFonts w:asciiTheme="minorHAnsi" w:hAnsiTheme="minorHAnsi" w:cstheme="minorHAnsi"/>
        </w:rPr>
        <w:t>.</w:t>
      </w:r>
    </w:p>
    <w:p w14:paraId="2E57B316" w14:textId="0E9FE4F7" w:rsidR="00D40874" w:rsidRPr="00D40874" w:rsidRDefault="00D40874" w:rsidP="00D40874">
      <w:pPr>
        <w:pStyle w:val="Nagwek2"/>
        <w:keepNext w:val="0"/>
        <w:widowControl w:val="0"/>
        <w:numPr>
          <w:ilvl w:val="0"/>
          <w:numId w:val="45"/>
        </w:numPr>
        <w:ind w:left="851" w:hanging="284"/>
        <w:rPr>
          <w:rFonts w:asciiTheme="minorHAnsi" w:hAnsiTheme="minorHAnsi" w:cstheme="minorHAnsi"/>
        </w:rPr>
      </w:pPr>
      <w:r w:rsidRPr="00381E90">
        <w:rPr>
          <w:rFonts w:asciiTheme="minorHAnsi" w:hAnsiTheme="minorHAnsi" w:cstheme="minorHAnsi"/>
          <w:b/>
          <w:snapToGrid w:val="0"/>
        </w:rPr>
        <w:t>„</w:t>
      </w:r>
      <w:proofErr w:type="spellStart"/>
      <w:r w:rsidRPr="00381E90">
        <w:rPr>
          <w:rFonts w:asciiTheme="minorHAnsi" w:hAnsiTheme="minorHAnsi" w:cstheme="minorHAnsi"/>
          <w:b/>
          <w:snapToGrid w:val="0"/>
        </w:rPr>
        <w:t>KSeF</w:t>
      </w:r>
      <w:proofErr w:type="spellEnd"/>
      <w:r w:rsidRPr="00381E90">
        <w:rPr>
          <w:rFonts w:asciiTheme="minorHAnsi" w:hAnsiTheme="minorHAnsi" w:cstheme="minorHAnsi"/>
          <w:b/>
          <w:snapToGrid w:val="0"/>
        </w:rPr>
        <w:t xml:space="preserve">” </w:t>
      </w:r>
      <w:r w:rsidRPr="00381E90">
        <w:rPr>
          <w:rFonts w:asciiTheme="minorHAnsi" w:hAnsiTheme="minorHAnsi" w:cstheme="minorHAnsi"/>
          <w:bCs/>
          <w:snapToGrid w:val="0"/>
        </w:rPr>
        <w:t>oznacza Krajowy System e-</w:t>
      </w:r>
      <w:r>
        <w:rPr>
          <w:rFonts w:asciiTheme="minorHAnsi" w:hAnsiTheme="minorHAnsi" w:cstheme="minorHAnsi"/>
          <w:bCs/>
          <w:snapToGrid w:val="0"/>
        </w:rPr>
        <w:t>F</w:t>
      </w:r>
      <w:r w:rsidRPr="00381E90">
        <w:rPr>
          <w:rFonts w:asciiTheme="minorHAnsi" w:hAnsiTheme="minorHAnsi" w:cstheme="minorHAnsi"/>
          <w:bCs/>
          <w:snapToGrid w:val="0"/>
        </w:rPr>
        <w:t>aktur</w:t>
      </w:r>
      <w:r>
        <w:rPr>
          <w:rFonts w:asciiTheme="minorHAnsi" w:hAnsiTheme="minorHAnsi" w:cstheme="minorHAnsi"/>
          <w:bCs/>
          <w:snapToGrid w:val="0"/>
        </w:rPr>
        <w:t xml:space="preserve">, tj. </w:t>
      </w:r>
      <w:r w:rsidRPr="00381E90">
        <w:rPr>
          <w:rFonts w:asciiTheme="minorHAnsi" w:hAnsiTheme="minorHAnsi" w:cstheme="minorHAnsi"/>
          <w:snapToGrid w:val="0"/>
        </w:rPr>
        <w:t>platform</w:t>
      </w:r>
      <w:r>
        <w:rPr>
          <w:rFonts w:asciiTheme="minorHAnsi" w:hAnsiTheme="minorHAnsi" w:cstheme="minorHAnsi"/>
          <w:snapToGrid w:val="0"/>
        </w:rPr>
        <w:t>ę</w:t>
      </w:r>
      <w:r w:rsidRPr="00381E90">
        <w:rPr>
          <w:rFonts w:asciiTheme="minorHAnsi" w:hAnsiTheme="minorHAnsi" w:cstheme="minorHAnsi"/>
          <w:snapToGrid w:val="0"/>
        </w:rPr>
        <w:t xml:space="preserve"> do wystawiania, przesyłania, otrzymywania </w:t>
      </w:r>
      <w:r w:rsidRPr="00381E90">
        <w:rPr>
          <w:rFonts w:asciiTheme="minorHAnsi" w:hAnsiTheme="minorHAnsi" w:cstheme="minorHAnsi"/>
          <w:snapToGrid w:val="0"/>
        </w:rPr>
        <w:lastRenderedPageBreak/>
        <w:t>i</w:t>
      </w:r>
      <w:r>
        <w:rPr>
          <w:rFonts w:asciiTheme="minorHAnsi" w:hAnsiTheme="minorHAnsi" w:cstheme="minorHAnsi"/>
          <w:snapToGrid w:val="0"/>
        </w:rPr>
        <w:t> </w:t>
      </w:r>
      <w:r w:rsidRPr="00381E90">
        <w:rPr>
          <w:rFonts w:asciiTheme="minorHAnsi" w:hAnsiTheme="minorHAnsi" w:cstheme="minorHAnsi"/>
          <w:snapToGrid w:val="0"/>
        </w:rPr>
        <w:t>przechowywania faktur</w:t>
      </w:r>
      <w:r>
        <w:rPr>
          <w:rFonts w:asciiTheme="minorHAnsi" w:hAnsiTheme="minorHAnsi" w:cstheme="minorHAnsi"/>
          <w:snapToGrid w:val="0"/>
        </w:rPr>
        <w:t>.</w:t>
      </w:r>
    </w:p>
    <w:p w14:paraId="65251B44" w14:textId="77777777" w:rsidR="00EB76D2" w:rsidRDefault="007B7A19">
      <w:pPr>
        <w:pStyle w:val="Nagwek2"/>
        <w:keepNext w:val="0"/>
        <w:widowControl w:val="0"/>
        <w:numPr>
          <w:ilvl w:val="0"/>
          <w:numId w:val="46"/>
        </w:numPr>
        <w:ind w:left="851"/>
        <w:rPr>
          <w:rFonts w:asciiTheme="minorHAnsi" w:hAnsiTheme="minorHAnsi" w:cstheme="minorHAnsi"/>
        </w:rPr>
      </w:pPr>
      <w:r w:rsidRPr="00EB76D2">
        <w:rPr>
          <w:rFonts w:asciiTheme="minorHAnsi" w:hAnsiTheme="minorHAnsi" w:cstheme="minorHAnsi"/>
          <w:b/>
        </w:rPr>
        <w:t>„</w:t>
      </w:r>
      <w:r w:rsidR="00436F16" w:rsidRPr="00EB76D2">
        <w:rPr>
          <w:rFonts w:asciiTheme="minorHAnsi" w:hAnsiTheme="minorHAnsi" w:cstheme="minorHAnsi"/>
          <w:b/>
        </w:rPr>
        <w:t>Duży przedsiębiorca</w:t>
      </w:r>
      <w:r w:rsidRPr="00EB76D2">
        <w:rPr>
          <w:rFonts w:asciiTheme="minorHAnsi" w:hAnsiTheme="minorHAnsi" w:cstheme="minorHAnsi"/>
          <w:b/>
        </w:rPr>
        <w:t>”</w:t>
      </w:r>
      <w:r w:rsidR="00436F16" w:rsidRPr="00EB76D2">
        <w:rPr>
          <w:rFonts w:asciiTheme="minorHAnsi" w:hAnsiTheme="minorHAnsi" w:cstheme="minorHAnsi"/>
        </w:rPr>
        <w:t xml:space="preserve"> oznacza przedsiębiorcę niebędącego mikroprzedsiębiorcą, małym przedsiębiorcą ani średnim przedsiębiorcą.</w:t>
      </w:r>
    </w:p>
    <w:p w14:paraId="1541F7B0" w14:textId="77777777" w:rsidR="00EB76D2" w:rsidRDefault="00C00E46">
      <w:pPr>
        <w:pStyle w:val="Nagwek2"/>
        <w:keepNext w:val="0"/>
        <w:widowControl w:val="0"/>
        <w:numPr>
          <w:ilvl w:val="0"/>
          <w:numId w:val="46"/>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Oferta</w:t>
      </w:r>
      <w:r w:rsidRPr="00EB76D2">
        <w:rPr>
          <w:rFonts w:asciiTheme="minorHAnsi" w:hAnsiTheme="minorHAnsi" w:cstheme="minorHAnsi"/>
        </w:rPr>
        <w:t>” oznacza ofertę (najkorzystniejszą ofertę) złożoną przez Wykonawcę w postępowaniu przetargowym, na podstawie której została zawarta Umowa</w:t>
      </w:r>
      <w:r w:rsidR="00720C22" w:rsidRPr="00EB76D2">
        <w:rPr>
          <w:rFonts w:asciiTheme="minorHAnsi" w:hAnsiTheme="minorHAnsi" w:cstheme="minorHAnsi"/>
        </w:rPr>
        <w:t>.</w:t>
      </w:r>
    </w:p>
    <w:p w14:paraId="1C129932" w14:textId="77777777" w:rsidR="00EB76D2" w:rsidRDefault="00F65861">
      <w:pPr>
        <w:pStyle w:val="Nagwek2"/>
        <w:keepNext w:val="0"/>
        <w:widowControl w:val="0"/>
        <w:numPr>
          <w:ilvl w:val="0"/>
          <w:numId w:val="46"/>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Okres Gwarancji i Rękojmi</w:t>
      </w:r>
      <w:r w:rsidRPr="00EB76D2">
        <w:rPr>
          <w:rFonts w:asciiTheme="minorHAnsi" w:hAnsiTheme="minorHAnsi" w:cstheme="minorHAnsi"/>
        </w:rPr>
        <w:t>” oznacza okresy</w:t>
      </w:r>
      <w:r w:rsidR="00F0184B" w:rsidRPr="00EB76D2">
        <w:rPr>
          <w:rFonts w:asciiTheme="minorHAnsi" w:hAnsiTheme="minorHAnsi" w:cstheme="minorHAnsi"/>
        </w:rPr>
        <w:t xml:space="preserve"> gwarancji i rękojmi opisane w</w:t>
      </w:r>
      <w:r w:rsidR="00436F16" w:rsidRPr="00EB76D2">
        <w:rPr>
          <w:rFonts w:asciiTheme="minorHAnsi" w:hAnsiTheme="minorHAnsi" w:cstheme="minorHAnsi"/>
          <w:snapToGrid w:val="0"/>
        </w:rPr>
        <w:t xml:space="preserve"> §7 Umowy</w:t>
      </w:r>
      <w:r w:rsidRPr="00EB76D2">
        <w:rPr>
          <w:rFonts w:asciiTheme="minorHAnsi" w:hAnsiTheme="minorHAnsi" w:cstheme="minorHAnsi"/>
        </w:rPr>
        <w:t>.</w:t>
      </w:r>
    </w:p>
    <w:p w14:paraId="6243CC6A" w14:textId="51CBA58B" w:rsidR="00EB76D2" w:rsidRDefault="00BC3CCD">
      <w:pPr>
        <w:pStyle w:val="Nagwek2"/>
        <w:keepNext w:val="0"/>
        <w:widowControl w:val="0"/>
        <w:numPr>
          <w:ilvl w:val="0"/>
          <w:numId w:val="46"/>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Opis przedmiotu zamówienia</w:t>
      </w:r>
      <w:r w:rsidRPr="00EB76D2">
        <w:rPr>
          <w:rFonts w:asciiTheme="minorHAnsi" w:hAnsiTheme="minorHAnsi" w:cstheme="minorHAnsi"/>
        </w:rPr>
        <w:t>” oznacza dokumenty składające się na Załącznik nr 1 do Umowy.</w:t>
      </w:r>
    </w:p>
    <w:p w14:paraId="4020A659" w14:textId="77777777" w:rsidR="00C34E3E" w:rsidRPr="000E3106" w:rsidRDefault="00C34E3E">
      <w:pPr>
        <w:pStyle w:val="Nagwek2"/>
        <w:keepNext w:val="0"/>
        <w:widowControl w:val="0"/>
        <w:numPr>
          <w:ilvl w:val="0"/>
          <w:numId w:val="46"/>
        </w:numPr>
        <w:ind w:left="851"/>
        <w:rPr>
          <w:rFonts w:asciiTheme="minorHAnsi" w:hAnsiTheme="minorHAnsi" w:cstheme="minorHAnsi"/>
        </w:rPr>
      </w:pPr>
      <w:r w:rsidRPr="000E3106">
        <w:rPr>
          <w:rFonts w:asciiTheme="minorHAnsi" w:hAnsiTheme="minorHAnsi" w:cstheme="minorHAnsi"/>
          <w:b/>
        </w:rPr>
        <w:t>„Podmiot Objęty Sankcjami”</w:t>
      </w:r>
      <w:r w:rsidRPr="000E3106">
        <w:rPr>
          <w:rFonts w:asciiTheme="minorHAnsi" w:hAnsiTheme="minorHAnsi" w:cstheme="minorHAnsi"/>
        </w:rPr>
        <w:t xml:space="preserve"> oznacza podmiot należący do którejkolwiek z poniższych kategorii:</w:t>
      </w:r>
    </w:p>
    <w:p w14:paraId="3F9A81B1" w14:textId="77777777" w:rsidR="00C34E3E" w:rsidRPr="000E3106" w:rsidRDefault="00C34E3E">
      <w:pPr>
        <w:pStyle w:val="Nagwek2"/>
        <w:keepNext w:val="0"/>
        <w:widowControl w:val="0"/>
        <w:numPr>
          <w:ilvl w:val="0"/>
          <w:numId w:val="50"/>
        </w:numPr>
        <w:rPr>
          <w:rFonts w:asciiTheme="minorHAnsi" w:hAnsiTheme="minorHAnsi" w:cstheme="minorHAnsi"/>
        </w:rPr>
      </w:pPr>
      <w:r w:rsidRPr="000E3106">
        <w:rPr>
          <w:rFonts w:asciiTheme="minorHAnsi" w:hAnsiTheme="minorHAnsi" w:cstheme="minorHAnsi"/>
        </w:rPr>
        <w:t>podmiot, o którym mowa w art. 5k ust. 1 Rozporządzenia 833/2014, tj.: (i) obywatel rosyjski, osoba fizyczna, osoba prawna, podmiot lub organ z siedzibą w Rosji, (ii) osoba prawna, podmiot lub organ, do której/którego prawa własności bezpośrednio lub pośrednio w ponad 50 % należą do podmiotu lub podmiotów, o którym/których mowa w ppkt (i) powyżej, (iii) osoba fizyczna lub prawna, podmiot lub organ działająca/y w imieniu lub pod kierunkiem podmiotu lub podmiotów, o którym/których mowa w ppkt (i) lub (ii) powyżej;</w:t>
      </w:r>
    </w:p>
    <w:p w14:paraId="256E4994" w14:textId="77777777" w:rsidR="00C34E3E" w:rsidRPr="000E3106" w:rsidRDefault="00C34E3E">
      <w:pPr>
        <w:pStyle w:val="Nagwek2"/>
        <w:keepNext w:val="0"/>
        <w:widowControl w:val="0"/>
        <w:numPr>
          <w:ilvl w:val="0"/>
          <w:numId w:val="50"/>
        </w:numPr>
        <w:rPr>
          <w:rFonts w:asciiTheme="minorHAnsi" w:hAnsiTheme="minorHAnsi" w:cstheme="minorHAnsi"/>
        </w:rPr>
      </w:pPr>
      <w:r w:rsidRPr="000E3106">
        <w:rPr>
          <w:rFonts w:asciiTheme="minorHAnsi" w:hAnsiTheme="minorHAnsi" w:cstheme="minorHAnsi"/>
        </w:rPr>
        <w:t>podmiot wymieniony w którymkolwiek z wykazów określonych w Rozporządzeniu 765/2006;</w:t>
      </w:r>
    </w:p>
    <w:p w14:paraId="13098A49" w14:textId="77777777" w:rsidR="00C34E3E" w:rsidRPr="000E3106" w:rsidRDefault="00C34E3E">
      <w:pPr>
        <w:pStyle w:val="Nagwek2"/>
        <w:keepNext w:val="0"/>
        <w:widowControl w:val="0"/>
        <w:numPr>
          <w:ilvl w:val="0"/>
          <w:numId w:val="50"/>
        </w:numPr>
        <w:rPr>
          <w:rFonts w:asciiTheme="minorHAnsi" w:hAnsiTheme="minorHAnsi" w:cstheme="minorHAnsi"/>
        </w:rPr>
      </w:pPr>
      <w:r w:rsidRPr="000E3106">
        <w:rPr>
          <w:rFonts w:asciiTheme="minorHAnsi" w:hAnsiTheme="minorHAnsi" w:cstheme="minorHAnsi"/>
        </w:rPr>
        <w:t>podmiot wymieniony w którymkolwiek z wykazów określonych w Rozporządzeniu 269/2014;</w:t>
      </w:r>
    </w:p>
    <w:p w14:paraId="700ACBFD" w14:textId="77777777" w:rsidR="00C34E3E" w:rsidRPr="000E3106" w:rsidRDefault="00C34E3E">
      <w:pPr>
        <w:pStyle w:val="Nagwek2"/>
        <w:keepNext w:val="0"/>
        <w:widowControl w:val="0"/>
        <w:numPr>
          <w:ilvl w:val="0"/>
          <w:numId w:val="50"/>
        </w:numPr>
        <w:rPr>
          <w:rFonts w:asciiTheme="minorHAnsi" w:hAnsiTheme="minorHAnsi" w:cstheme="minorHAnsi"/>
        </w:rPr>
      </w:pPr>
      <w:r w:rsidRPr="000E3106">
        <w:rPr>
          <w:rFonts w:asciiTheme="minorHAns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69408EF6" w14:textId="7E5D8205" w:rsidR="00C34E3E" w:rsidRPr="000E3106" w:rsidRDefault="00C34E3E">
      <w:pPr>
        <w:pStyle w:val="Nagwek2"/>
        <w:keepNext w:val="0"/>
        <w:widowControl w:val="0"/>
        <w:numPr>
          <w:ilvl w:val="0"/>
          <w:numId w:val="50"/>
        </w:numPr>
        <w:rPr>
          <w:rFonts w:asciiTheme="minorHAnsi" w:hAnsiTheme="minorHAnsi" w:cstheme="minorHAnsi"/>
        </w:rPr>
      </w:pPr>
      <w:r w:rsidRPr="000E3106">
        <w:rPr>
          <w:rFonts w:asciiTheme="minorHAnsi" w:hAnsiTheme="minorHAnsi" w:cstheme="minorHAnsi"/>
        </w:rPr>
        <w:t>podmiot, którego beneficjentem rzeczywistym w rozumieniu ustawy z dnia 1 marca 2018 r. o przeciwdziałaniu praniu pieniędzy oraz finansowaniu terroryzmu jest, lub po 23 lutego 2022 r. był, podmiot, o którym mowa w lit. a, b, c lub d powyżej;</w:t>
      </w:r>
    </w:p>
    <w:p w14:paraId="6E55ECF0" w14:textId="2EB207D7" w:rsidR="00C34E3E" w:rsidRDefault="00C34E3E">
      <w:pPr>
        <w:pStyle w:val="Nagwek2"/>
        <w:keepNext w:val="0"/>
        <w:widowControl w:val="0"/>
        <w:numPr>
          <w:ilvl w:val="0"/>
          <w:numId w:val="50"/>
        </w:numPr>
        <w:rPr>
          <w:rFonts w:asciiTheme="minorHAnsi" w:hAnsiTheme="minorHAnsi" w:cstheme="minorHAnsi"/>
        </w:rPr>
      </w:pPr>
      <w:r w:rsidRPr="000E3106">
        <w:rPr>
          <w:rFonts w:asciiTheme="minorHAnsi" w:hAnsiTheme="minorHAnsi" w:cstheme="minorHAnsi"/>
        </w:rPr>
        <w:t>podmiot, którego jednostką dominującą w rozumieniu art. 3 ust. 1 pkt 37 ustawy z dnia 29 września 1994 r. o rachunkowości, jest lub po 23 lutego 2022 r. był, podmiot, o którym mowa w lit. a, b, c lub d powyżej;</w:t>
      </w:r>
      <w:r w:rsidRPr="00C34E3E">
        <w:rPr>
          <w:rFonts w:asciiTheme="minorHAnsi" w:hAnsiTheme="minorHAnsi" w:cstheme="minorHAnsi"/>
        </w:rPr>
        <w:t xml:space="preserve"> </w:t>
      </w:r>
    </w:p>
    <w:p w14:paraId="6CB95C7D" w14:textId="4CB4AFF0" w:rsidR="00C34E3E" w:rsidRPr="000E3106" w:rsidRDefault="00C34E3E">
      <w:pPr>
        <w:pStyle w:val="Nagwek2"/>
        <w:keepNext w:val="0"/>
        <w:widowControl w:val="0"/>
        <w:numPr>
          <w:ilvl w:val="0"/>
          <w:numId w:val="50"/>
        </w:numPr>
        <w:rPr>
          <w:rFonts w:asciiTheme="minorHAnsi" w:hAnsiTheme="minorHAnsi" w:cstheme="minorHAnsi"/>
        </w:rPr>
      </w:pPr>
      <w:r w:rsidRPr="000E3106">
        <w:rPr>
          <w:rFonts w:asciiTheme="minorHAnsi" w:hAnsiTheme="minorHAnsi" w:cstheme="minorHAnsi"/>
        </w:rPr>
        <w:t>inny podmiot objęty, na podstawie przepisów prawa obowiązującego w Rzeczypospolitej Polskiej, sankcjami wyłączającymi lub ograniczającymi możliwość zawarcia z nim lub realizacji z nim lub z jego udziałem Umowy</w:t>
      </w:r>
      <w:r>
        <w:rPr>
          <w:rFonts w:asciiTheme="minorHAnsi" w:hAnsiTheme="minorHAnsi" w:cstheme="minorHAnsi"/>
        </w:rPr>
        <w:t>;</w:t>
      </w:r>
    </w:p>
    <w:p w14:paraId="039BD6C7" w14:textId="1F5EB09A" w:rsidR="00EB76D2" w:rsidRDefault="00141796">
      <w:pPr>
        <w:pStyle w:val="Nagwek2"/>
        <w:keepNext w:val="0"/>
        <w:widowControl w:val="0"/>
        <w:numPr>
          <w:ilvl w:val="0"/>
          <w:numId w:val="46"/>
        </w:numPr>
        <w:ind w:left="851"/>
        <w:rPr>
          <w:rFonts w:asciiTheme="minorHAnsi" w:hAnsiTheme="minorHAnsi" w:cstheme="minorHAnsi"/>
          <w:snapToGrid w:val="0"/>
        </w:rPr>
      </w:pPr>
      <w:r w:rsidRPr="006B0543">
        <w:rPr>
          <w:rFonts w:asciiTheme="minorHAnsi" w:hAnsiTheme="minorHAnsi" w:cstheme="minorHAnsi"/>
          <w:b/>
          <w:snapToGrid w:val="0"/>
        </w:rPr>
        <w:t xml:space="preserve">„Podstawowe </w:t>
      </w:r>
      <w:r w:rsidRPr="006B0543">
        <w:rPr>
          <w:rFonts w:asciiTheme="minorHAnsi" w:hAnsiTheme="minorHAnsi" w:cstheme="minorHAnsi"/>
          <w:snapToGrid w:val="0"/>
        </w:rPr>
        <w:t>w</w:t>
      </w:r>
      <w:r w:rsidRPr="006B0543">
        <w:rPr>
          <w:rFonts w:asciiTheme="minorHAnsi" w:hAnsiTheme="minorHAnsi" w:cstheme="minorHAnsi"/>
          <w:b/>
          <w:snapToGrid w:val="0"/>
        </w:rPr>
        <w:t xml:space="preserve">ymagania BHP dla Wykonawców” (Wymagania BHP) </w:t>
      </w:r>
      <w:r w:rsidRPr="006B0543">
        <w:rPr>
          <w:rFonts w:asciiTheme="minorHAnsi" w:hAnsiTheme="minorHAnsi" w:cstheme="minorHAnsi"/>
          <w:snapToGrid w:val="0"/>
        </w:rPr>
        <w:t xml:space="preserve">oznacza dokumenty określające wymagania w obszarze BHP dla Wykonawców, Podwykonawców pracujących na rzecz Zamawiającego, obejmujące zarówno wymagania ogólne, jak i wymagania Zamawiającego, </w:t>
      </w:r>
      <w:r w:rsidR="00F676C8">
        <w:rPr>
          <w:rFonts w:asciiTheme="minorHAnsi" w:hAnsiTheme="minorHAnsi" w:cstheme="minorHAnsi"/>
          <w:snapToGrid w:val="0"/>
        </w:rPr>
        <w:t>zawarte w Załączniku nr 1</w:t>
      </w:r>
      <w:r w:rsidR="00961BD0">
        <w:rPr>
          <w:rFonts w:asciiTheme="minorHAnsi" w:hAnsiTheme="minorHAnsi" w:cstheme="minorHAnsi"/>
          <w:snapToGrid w:val="0"/>
        </w:rPr>
        <w:t xml:space="preserve"> do Umowy</w:t>
      </w:r>
      <w:r w:rsidR="00C634FE">
        <w:rPr>
          <w:rFonts w:asciiTheme="minorHAnsi" w:hAnsiTheme="minorHAnsi" w:cstheme="minorHAnsi"/>
          <w:snapToGrid w:val="0"/>
        </w:rPr>
        <w:t>.</w:t>
      </w:r>
    </w:p>
    <w:p w14:paraId="2CE2D36A" w14:textId="1AB9535F" w:rsidR="00EB76D2" w:rsidRDefault="00F65861">
      <w:pPr>
        <w:pStyle w:val="Nagwek2"/>
        <w:keepNext w:val="0"/>
        <w:widowControl w:val="0"/>
        <w:numPr>
          <w:ilvl w:val="0"/>
          <w:numId w:val="46"/>
        </w:numPr>
        <w:ind w:left="851"/>
        <w:rPr>
          <w:rFonts w:asciiTheme="minorHAnsi" w:hAnsiTheme="minorHAnsi" w:cstheme="minorHAnsi"/>
        </w:rPr>
      </w:pPr>
      <w:r w:rsidRPr="00EB76D2">
        <w:rPr>
          <w:rFonts w:asciiTheme="minorHAnsi" w:hAnsiTheme="minorHAnsi" w:cstheme="minorHAnsi"/>
        </w:rPr>
        <w:t>„</w:t>
      </w:r>
      <w:r w:rsidR="00BF531B" w:rsidRPr="00EB76D2">
        <w:rPr>
          <w:rFonts w:asciiTheme="minorHAnsi" w:hAnsiTheme="minorHAnsi" w:cstheme="minorHAnsi"/>
          <w:b/>
        </w:rPr>
        <w:t>Podwykonawca</w:t>
      </w:r>
      <w:r w:rsidRPr="00EB76D2">
        <w:rPr>
          <w:rFonts w:asciiTheme="minorHAnsi" w:hAnsiTheme="minorHAnsi" w:cstheme="minorHAnsi"/>
        </w:rPr>
        <w:t xml:space="preserve">” </w:t>
      </w:r>
      <w:r w:rsidR="00A3346A" w:rsidRPr="00EB76D2">
        <w:rPr>
          <w:rFonts w:asciiTheme="minorHAnsi" w:hAnsiTheme="minorHAnsi" w:cstheme="minorHAnsi"/>
        </w:rPr>
        <w:t>oznacza podmiot, któremu Wykona</w:t>
      </w:r>
      <w:r w:rsidR="00FE0DCE" w:rsidRPr="00EB76D2">
        <w:rPr>
          <w:rFonts w:asciiTheme="minorHAnsi" w:hAnsiTheme="minorHAnsi" w:cstheme="minorHAnsi"/>
        </w:rPr>
        <w:t>wca powierzył wykonanie części p</w:t>
      </w:r>
      <w:r w:rsidR="00A3346A" w:rsidRPr="00EB76D2">
        <w:rPr>
          <w:rFonts w:asciiTheme="minorHAnsi" w:hAnsiTheme="minorHAnsi" w:cstheme="minorHAnsi"/>
        </w:rPr>
        <w:t>rzedmiotu Umowy</w:t>
      </w:r>
      <w:r w:rsidRPr="00EB76D2">
        <w:rPr>
          <w:rFonts w:asciiTheme="minorHAnsi" w:hAnsiTheme="minorHAnsi" w:cstheme="minorHAnsi"/>
        </w:rPr>
        <w:t>.</w:t>
      </w:r>
    </w:p>
    <w:p w14:paraId="31D18CE8" w14:textId="077C7A77" w:rsidR="00EB76D2" w:rsidRDefault="00997E2E">
      <w:pPr>
        <w:pStyle w:val="Nagwek2"/>
        <w:keepNext w:val="0"/>
        <w:widowControl w:val="0"/>
        <w:numPr>
          <w:ilvl w:val="0"/>
          <w:numId w:val="46"/>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Prace</w:t>
      </w:r>
      <w:r w:rsidRPr="00EB76D2">
        <w:rPr>
          <w:rFonts w:asciiTheme="minorHAnsi" w:hAnsiTheme="minorHAnsi" w:cstheme="minorHAnsi"/>
        </w:rPr>
        <w:t>” oznaczają wszelkie czynności, w tym Dostawy, realizowane przez Wykonawcę na podstawie Umowy.</w:t>
      </w:r>
    </w:p>
    <w:p w14:paraId="155E31C7" w14:textId="7940E40D" w:rsidR="00961BD0" w:rsidRPr="009A3CBB" w:rsidRDefault="00E07469">
      <w:pPr>
        <w:pStyle w:val="Akapitzlist"/>
        <w:widowControl w:val="0"/>
        <w:numPr>
          <w:ilvl w:val="0"/>
          <w:numId w:val="46"/>
        </w:numPr>
        <w:spacing w:before="120" w:after="120" w:line="240" w:lineRule="exact"/>
        <w:ind w:left="851"/>
        <w:jc w:val="both"/>
        <w:rPr>
          <w:rFonts w:asciiTheme="minorHAnsi" w:hAnsiTheme="minorHAnsi" w:cstheme="minorHAnsi"/>
          <w:snapToGrid w:val="0"/>
        </w:rPr>
      </w:pPr>
      <w:r w:rsidRPr="009A3CBB">
        <w:rPr>
          <w:rFonts w:asciiTheme="minorHAnsi" w:hAnsiTheme="minorHAnsi"/>
        </w:rPr>
        <w:t>„</w:t>
      </w:r>
      <w:r w:rsidR="00961BD0" w:rsidRPr="009A3CBB">
        <w:rPr>
          <w:rFonts w:asciiTheme="minorHAnsi" w:hAnsiTheme="minorHAnsi" w:cstheme="minorHAnsi"/>
          <w:b/>
        </w:rPr>
        <w:t>Prawa Własności Intelektualnej</w:t>
      </w:r>
      <w:r w:rsidR="00961BD0" w:rsidRPr="009A3CBB">
        <w:rPr>
          <w:rFonts w:asciiTheme="minorHAnsi" w:hAnsiTheme="minorHAnsi" w:cstheme="minorHAnsi"/>
        </w:rPr>
        <w:t>” - oznaczają prawa własności intelektualnej, o których mowa w §</w:t>
      </w:r>
      <w:r w:rsidR="00032132" w:rsidRPr="009A3CBB">
        <w:rPr>
          <w:rFonts w:asciiTheme="minorHAnsi" w:hAnsiTheme="minorHAnsi" w:cstheme="minorHAnsi"/>
        </w:rPr>
        <w:t xml:space="preserve"> </w:t>
      </w:r>
      <w:r w:rsidRPr="009A3CBB">
        <w:rPr>
          <w:rFonts w:asciiTheme="minorHAnsi" w:hAnsiTheme="minorHAnsi" w:cstheme="minorHAnsi"/>
        </w:rPr>
        <w:t>9</w:t>
      </w:r>
      <w:r w:rsidR="00961BD0" w:rsidRPr="009A3CBB">
        <w:rPr>
          <w:rFonts w:asciiTheme="minorHAnsi" w:hAnsiTheme="minorHAnsi" w:cstheme="minorHAnsi"/>
        </w:rPr>
        <w:t xml:space="preserve"> Umowy.</w:t>
      </w:r>
    </w:p>
    <w:p w14:paraId="63FE7615" w14:textId="22B5F47C" w:rsidR="00EB76D2" w:rsidRDefault="00F65861">
      <w:pPr>
        <w:pStyle w:val="Nagwek2"/>
        <w:keepNext w:val="0"/>
        <w:widowControl w:val="0"/>
        <w:numPr>
          <w:ilvl w:val="0"/>
          <w:numId w:val="46"/>
        </w:numPr>
        <w:ind w:left="851"/>
        <w:rPr>
          <w:rFonts w:asciiTheme="minorHAnsi" w:hAnsiTheme="minorHAnsi" w:cstheme="minorHAnsi"/>
        </w:rPr>
      </w:pPr>
      <w:r w:rsidRPr="00EB76D2">
        <w:rPr>
          <w:rFonts w:asciiTheme="minorHAnsi" w:hAnsiTheme="minorHAnsi" w:cstheme="minorHAnsi"/>
          <w:b/>
        </w:rPr>
        <w:t>Protokół Odbioru</w:t>
      </w:r>
      <w:r w:rsidRPr="00EB76D2">
        <w:rPr>
          <w:rFonts w:asciiTheme="minorHAnsi" w:hAnsiTheme="minorHAnsi" w:cstheme="minorHAnsi"/>
        </w:rPr>
        <w:t>” oznacza protokół podpisany przez Zamawiającego</w:t>
      </w:r>
      <w:r w:rsidR="00BC0E00" w:rsidRPr="00EB76D2">
        <w:rPr>
          <w:rFonts w:asciiTheme="minorHAnsi" w:hAnsiTheme="minorHAnsi" w:cstheme="minorHAnsi"/>
        </w:rPr>
        <w:t xml:space="preserve"> i Wykonawcę</w:t>
      </w:r>
      <w:r w:rsidRPr="00EB76D2">
        <w:rPr>
          <w:rFonts w:asciiTheme="minorHAnsi" w:hAnsiTheme="minorHAnsi" w:cstheme="minorHAnsi"/>
        </w:rPr>
        <w:t xml:space="preserve"> zgodnie</w:t>
      </w:r>
      <w:r w:rsidR="00050CED" w:rsidRPr="00EB76D2">
        <w:rPr>
          <w:rFonts w:asciiTheme="minorHAnsi" w:hAnsiTheme="minorHAnsi" w:cstheme="minorHAnsi"/>
        </w:rPr>
        <w:t xml:space="preserve"> </w:t>
      </w:r>
      <w:r w:rsidRPr="00EB76D2">
        <w:rPr>
          <w:rFonts w:asciiTheme="minorHAnsi" w:hAnsiTheme="minorHAnsi" w:cstheme="minorHAnsi"/>
        </w:rPr>
        <w:t>z</w:t>
      </w:r>
      <w:r w:rsidR="00961BD0">
        <w:rPr>
          <w:rFonts w:asciiTheme="minorHAnsi" w:hAnsiTheme="minorHAnsi" w:cstheme="minorHAnsi"/>
        </w:rPr>
        <w:t> </w:t>
      </w:r>
      <w:r w:rsidRPr="00EB76D2">
        <w:rPr>
          <w:rFonts w:asciiTheme="minorHAnsi" w:hAnsiTheme="minorHAnsi" w:cstheme="minorHAnsi"/>
        </w:rPr>
        <w:t xml:space="preserve">wymaganiami i formą określonymi w </w:t>
      </w:r>
      <w:r w:rsidR="00BC3CCD" w:rsidRPr="00EB76D2">
        <w:rPr>
          <w:rFonts w:asciiTheme="minorHAnsi" w:hAnsiTheme="minorHAnsi" w:cstheme="minorHAnsi"/>
        </w:rPr>
        <w:t>Opisie przedmiotu zamówienia</w:t>
      </w:r>
      <w:r w:rsidRPr="00EB76D2">
        <w:rPr>
          <w:rFonts w:asciiTheme="minorHAnsi" w:hAnsiTheme="minorHAnsi" w:cstheme="minorHAnsi"/>
        </w:rPr>
        <w:t xml:space="preserve"> poświadczający należyte wykonanie całości Prac.</w:t>
      </w:r>
    </w:p>
    <w:p w14:paraId="514B8509" w14:textId="07B2A481" w:rsidR="00EB76D2" w:rsidRDefault="00F65861">
      <w:pPr>
        <w:pStyle w:val="Nagwek2"/>
        <w:keepNext w:val="0"/>
        <w:widowControl w:val="0"/>
        <w:numPr>
          <w:ilvl w:val="0"/>
          <w:numId w:val="46"/>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Przedstawiciel Wykonawcy</w:t>
      </w:r>
      <w:r w:rsidR="00F0184B" w:rsidRPr="00EB76D2">
        <w:rPr>
          <w:rFonts w:asciiTheme="minorHAnsi" w:hAnsiTheme="minorHAnsi" w:cstheme="minorHAnsi"/>
        </w:rPr>
        <w:t>”</w:t>
      </w:r>
      <w:r w:rsidR="005D613D" w:rsidRPr="00EB76D2">
        <w:rPr>
          <w:rFonts w:asciiTheme="minorHAnsi" w:hAnsiTheme="minorHAnsi" w:cstheme="minorHAnsi"/>
        </w:rPr>
        <w:t xml:space="preserve"> </w:t>
      </w:r>
      <w:r w:rsidR="00F0184B" w:rsidRPr="00EB76D2">
        <w:rPr>
          <w:rFonts w:asciiTheme="minorHAnsi" w:hAnsiTheme="minorHAnsi" w:cstheme="minorHAnsi"/>
        </w:rPr>
        <w:t xml:space="preserve">oznacza </w:t>
      </w:r>
      <w:r w:rsidR="00961BD0">
        <w:rPr>
          <w:rFonts w:asciiTheme="minorHAnsi" w:hAnsiTheme="minorHAnsi" w:cstheme="minorHAnsi"/>
        </w:rPr>
        <w:t xml:space="preserve">osobę lub osoby </w:t>
      </w:r>
      <w:r w:rsidR="00F0184B" w:rsidRPr="00EB76D2">
        <w:rPr>
          <w:rFonts w:asciiTheme="minorHAnsi" w:hAnsiTheme="minorHAnsi" w:cstheme="minorHAnsi"/>
        </w:rPr>
        <w:t>wskazan</w:t>
      </w:r>
      <w:r w:rsidR="00961BD0">
        <w:rPr>
          <w:rFonts w:asciiTheme="minorHAnsi" w:hAnsiTheme="minorHAnsi" w:cstheme="minorHAnsi"/>
        </w:rPr>
        <w:t xml:space="preserve">e </w:t>
      </w:r>
      <w:r w:rsidR="00F0184B" w:rsidRPr="00EB76D2">
        <w:rPr>
          <w:rFonts w:asciiTheme="minorHAnsi" w:hAnsiTheme="minorHAnsi" w:cstheme="minorHAnsi"/>
        </w:rPr>
        <w:t xml:space="preserve">w </w:t>
      </w:r>
      <w:r w:rsidR="00961BD0">
        <w:rPr>
          <w:rFonts w:asciiTheme="minorHAnsi" w:hAnsiTheme="minorHAnsi" w:cstheme="minorHAnsi"/>
        </w:rPr>
        <w:t xml:space="preserve">§ 5 </w:t>
      </w:r>
      <w:r w:rsidRPr="00EB76D2">
        <w:rPr>
          <w:rFonts w:asciiTheme="minorHAnsi" w:hAnsiTheme="minorHAnsi" w:cstheme="minorHAnsi"/>
        </w:rPr>
        <w:t xml:space="preserve">ust. </w:t>
      </w:r>
      <w:r w:rsidR="007415C9">
        <w:rPr>
          <w:rFonts w:asciiTheme="minorHAnsi" w:hAnsiTheme="minorHAnsi" w:cstheme="minorHAnsi"/>
        </w:rPr>
        <w:t>5.6.</w:t>
      </w:r>
    </w:p>
    <w:p w14:paraId="12E0F86A" w14:textId="04CEC3DA" w:rsidR="00EB76D2" w:rsidRDefault="00F65861">
      <w:pPr>
        <w:pStyle w:val="Nagwek2"/>
        <w:keepNext w:val="0"/>
        <w:widowControl w:val="0"/>
        <w:numPr>
          <w:ilvl w:val="0"/>
          <w:numId w:val="46"/>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Przedstawiciel Zamawiającego</w:t>
      </w:r>
      <w:r w:rsidR="00F0184B" w:rsidRPr="00EB76D2">
        <w:rPr>
          <w:rFonts w:asciiTheme="minorHAnsi" w:hAnsiTheme="minorHAnsi" w:cstheme="minorHAnsi"/>
        </w:rPr>
        <w:t xml:space="preserve">” oznacza </w:t>
      </w:r>
      <w:r w:rsidR="00961BD0">
        <w:rPr>
          <w:rFonts w:asciiTheme="minorHAnsi" w:hAnsiTheme="minorHAnsi" w:cstheme="minorHAnsi"/>
        </w:rPr>
        <w:t xml:space="preserve">osobę lub osoby </w:t>
      </w:r>
      <w:r w:rsidR="00961BD0" w:rsidRPr="00EB76D2">
        <w:rPr>
          <w:rFonts w:asciiTheme="minorHAnsi" w:hAnsiTheme="minorHAnsi" w:cstheme="minorHAnsi"/>
        </w:rPr>
        <w:t>wskaz</w:t>
      </w:r>
      <w:r w:rsidR="00961BD0">
        <w:rPr>
          <w:rFonts w:asciiTheme="minorHAnsi" w:hAnsiTheme="minorHAnsi" w:cstheme="minorHAnsi"/>
        </w:rPr>
        <w:t>ne</w:t>
      </w:r>
      <w:r w:rsidR="000E0E15">
        <w:rPr>
          <w:rFonts w:asciiTheme="minorHAnsi" w:hAnsiTheme="minorHAnsi" w:cstheme="minorHAnsi"/>
        </w:rPr>
        <w:t xml:space="preserve"> </w:t>
      </w:r>
      <w:r w:rsidR="00F0184B" w:rsidRPr="00EB76D2">
        <w:rPr>
          <w:rFonts w:asciiTheme="minorHAnsi" w:hAnsiTheme="minorHAnsi" w:cstheme="minorHAnsi"/>
        </w:rPr>
        <w:t xml:space="preserve">w </w:t>
      </w:r>
      <w:r w:rsidR="00961BD0">
        <w:rPr>
          <w:rFonts w:asciiTheme="minorHAnsi" w:hAnsiTheme="minorHAnsi" w:cstheme="minorHAnsi"/>
        </w:rPr>
        <w:t xml:space="preserve">§ 5 </w:t>
      </w:r>
      <w:r w:rsidRPr="00EB76D2">
        <w:rPr>
          <w:rFonts w:asciiTheme="minorHAnsi" w:hAnsiTheme="minorHAnsi" w:cstheme="minorHAnsi"/>
          <w:snapToGrid w:val="0"/>
        </w:rPr>
        <w:t>ust.</w:t>
      </w:r>
      <w:r w:rsidR="007415C9">
        <w:rPr>
          <w:rFonts w:asciiTheme="minorHAnsi" w:hAnsiTheme="minorHAnsi" w:cstheme="minorHAnsi"/>
          <w:snapToGrid w:val="0"/>
        </w:rPr>
        <w:t xml:space="preserve"> 5.6</w:t>
      </w:r>
      <w:r w:rsidR="00F0184B" w:rsidRPr="00EB76D2">
        <w:rPr>
          <w:rFonts w:asciiTheme="minorHAnsi" w:hAnsiTheme="minorHAnsi" w:cstheme="minorHAnsi"/>
        </w:rPr>
        <w:t>.</w:t>
      </w:r>
    </w:p>
    <w:p w14:paraId="49B49E05" w14:textId="73888228" w:rsidR="00EB76D2" w:rsidRDefault="00F65861">
      <w:pPr>
        <w:pStyle w:val="Nagwek2"/>
        <w:keepNext w:val="0"/>
        <w:widowControl w:val="0"/>
        <w:numPr>
          <w:ilvl w:val="0"/>
          <w:numId w:val="46"/>
        </w:numPr>
        <w:ind w:left="851"/>
        <w:rPr>
          <w:rFonts w:asciiTheme="minorHAnsi" w:hAnsiTheme="minorHAnsi" w:cstheme="minorHAnsi"/>
        </w:rPr>
      </w:pPr>
      <w:r w:rsidRPr="00EB76D2">
        <w:rPr>
          <w:rFonts w:asciiTheme="minorHAnsi" w:hAnsiTheme="minorHAnsi" w:cstheme="minorHAnsi"/>
        </w:rPr>
        <w:lastRenderedPageBreak/>
        <w:t>„</w:t>
      </w:r>
      <w:r w:rsidRPr="00EB76D2">
        <w:rPr>
          <w:rFonts w:asciiTheme="minorHAnsi" w:hAnsiTheme="minorHAnsi" w:cstheme="minorHAnsi"/>
          <w:b/>
        </w:rPr>
        <w:t>Siła Wyższa</w:t>
      </w:r>
      <w:r w:rsidRPr="00EB76D2">
        <w:rPr>
          <w:rFonts w:asciiTheme="minorHAnsi" w:hAnsiTheme="minorHAnsi" w:cstheme="minorHAnsi"/>
        </w:rPr>
        <w:t xml:space="preserve">” oznacza każde działanie lub zdarzenie określone jako takie w </w:t>
      </w:r>
      <w:proofErr w:type="spellStart"/>
      <w:r w:rsidR="004F7745" w:rsidRPr="00181733">
        <w:rPr>
          <w:rFonts w:asciiTheme="minorHAnsi" w:hAnsiTheme="minorHAnsi" w:cstheme="minorHAnsi"/>
        </w:rPr>
        <w:t>w</w:t>
      </w:r>
      <w:proofErr w:type="spellEnd"/>
      <w:r w:rsidR="004F7745" w:rsidRPr="00181733">
        <w:rPr>
          <w:rFonts w:asciiTheme="minorHAnsi" w:hAnsiTheme="minorHAnsi" w:cstheme="minorHAnsi"/>
        </w:rPr>
        <w:t xml:space="preserve"> §</w:t>
      </w:r>
      <w:r w:rsidR="00F676C8">
        <w:rPr>
          <w:rFonts w:asciiTheme="minorHAnsi" w:hAnsiTheme="minorHAnsi" w:cstheme="minorHAnsi"/>
        </w:rPr>
        <w:t>13</w:t>
      </w:r>
      <w:r w:rsidR="004F7745" w:rsidRPr="00181733">
        <w:rPr>
          <w:rFonts w:asciiTheme="minorHAnsi" w:hAnsiTheme="minorHAnsi" w:cstheme="minorHAnsi"/>
        </w:rPr>
        <w:t xml:space="preserve"> Umowy.</w:t>
      </w:r>
    </w:p>
    <w:p w14:paraId="333CDE90" w14:textId="6A1F93C6" w:rsidR="00EB76D2" w:rsidRPr="00B20019" w:rsidRDefault="00F65861">
      <w:pPr>
        <w:pStyle w:val="Nagwek2"/>
        <w:keepNext w:val="0"/>
        <w:widowControl w:val="0"/>
        <w:numPr>
          <w:ilvl w:val="0"/>
          <w:numId w:val="46"/>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Strona</w:t>
      </w:r>
      <w:r w:rsidR="00392850" w:rsidRPr="00EB76D2">
        <w:rPr>
          <w:rFonts w:asciiTheme="minorHAnsi" w:hAnsiTheme="minorHAnsi" w:cstheme="minorHAnsi"/>
          <w:b/>
        </w:rPr>
        <w:t xml:space="preserve"> </w:t>
      </w:r>
      <w:r w:rsidRPr="00EB76D2">
        <w:rPr>
          <w:rFonts w:asciiTheme="minorHAnsi" w:hAnsiTheme="minorHAnsi" w:cstheme="minorHAnsi"/>
          <w:b/>
        </w:rPr>
        <w:t>/</w:t>
      </w:r>
      <w:r w:rsidR="00392850" w:rsidRPr="00EB76D2">
        <w:rPr>
          <w:rFonts w:asciiTheme="minorHAnsi" w:hAnsiTheme="minorHAnsi" w:cstheme="minorHAnsi"/>
          <w:b/>
        </w:rPr>
        <w:t xml:space="preserve"> </w:t>
      </w:r>
      <w:r w:rsidRPr="00EB76D2">
        <w:rPr>
          <w:rFonts w:asciiTheme="minorHAnsi" w:hAnsiTheme="minorHAnsi" w:cstheme="minorHAnsi"/>
          <w:b/>
        </w:rPr>
        <w:t>Strony</w:t>
      </w:r>
      <w:r w:rsidRPr="00EB76D2">
        <w:rPr>
          <w:rFonts w:asciiTheme="minorHAnsi" w:hAnsiTheme="minorHAnsi" w:cstheme="minorHAnsi"/>
        </w:rPr>
        <w:t>” oznacza, odpowiednio, Zamawiającego albo Wykonawcę, bądź Zamawiającego</w:t>
      </w:r>
      <w:r w:rsidR="00C82880" w:rsidRPr="00EB76D2">
        <w:rPr>
          <w:rFonts w:asciiTheme="minorHAnsi" w:hAnsiTheme="minorHAnsi" w:cstheme="minorHAnsi"/>
        </w:rPr>
        <w:t xml:space="preserve"> </w:t>
      </w:r>
      <w:r w:rsidRPr="00EB76D2">
        <w:rPr>
          <w:rFonts w:asciiTheme="minorHAnsi" w:hAnsiTheme="minorHAnsi" w:cstheme="minorHAnsi"/>
        </w:rPr>
        <w:t>i</w:t>
      </w:r>
      <w:r w:rsidR="00961BD0">
        <w:rPr>
          <w:rFonts w:asciiTheme="minorHAnsi" w:hAnsiTheme="minorHAnsi" w:cstheme="minorHAnsi"/>
        </w:rPr>
        <w:t> </w:t>
      </w:r>
      <w:r w:rsidRPr="00EB76D2">
        <w:rPr>
          <w:rFonts w:asciiTheme="minorHAnsi" w:hAnsiTheme="minorHAnsi" w:cstheme="minorHAnsi"/>
        </w:rPr>
        <w:t>Wykonawcę.</w:t>
      </w:r>
    </w:p>
    <w:p w14:paraId="5EFF351F" w14:textId="48E0141F" w:rsidR="00EB76D2" w:rsidRDefault="00F65861">
      <w:pPr>
        <w:pStyle w:val="Nagwek2"/>
        <w:keepNext w:val="0"/>
        <w:widowControl w:val="0"/>
        <w:numPr>
          <w:ilvl w:val="0"/>
          <w:numId w:val="47"/>
        </w:numPr>
        <w:ind w:left="851"/>
        <w:rPr>
          <w:rFonts w:asciiTheme="minorHAnsi" w:hAnsiTheme="minorHAnsi" w:cstheme="minorHAnsi"/>
        </w:rPr>
      </w:pPr>
      <w:r w:rsidRPr="00EB76D2">
        <w:rPr>
          <w:rFonts w:asciiTheme="minorHAnsi" w:hAnsiTheme="minorHAnsi" w:cstheme="minorHAnsi"/>
        </w:rPr>
        <w:t>„</w:t>
      </w:r>
      <w:r w:rsidR="00C634FE" w:rsidRPr="00FF4997">
        <w:rPr>
          <w:rFonts w:asciiTheme="minorHAnsi" w:hAnsiTheme="minorHAnsi"/>
          <w:b/>
        </w:rPr>
        <w:t xml:space="preserve">Miejsce </w:t>
      </w:r>
      <w:r w:rsidR="00DC7A45">
        <w:rPr>
          <w:rFonts w:asciiTheme="minorHAnsi" w:hAnsiTheme="minorHAnsi" w:cstheme="minorHAnsi"/>
          <w:b/>
        </w:rPr>
        <w:t>realizacji</w:t>
      </w:r>
      <w:r w:rsidR="00C634FE">
        <w:rPr>
          <w:rFonts w:asciiTheme="minorHAnsi" w:hAnsiTheme="minorHAnsi" w:cstheme="minorHAnsi"/>
        </w:rPr>
        <w:t xml:space="preserve"> </w:t>
      </w:r>
      <w:r w:rsidRPr="00EB76D2">
        <w:rPr>
          <w:rFonts w:asciiTheme="minorHAnsi" w:hAnsiTheme="minorHAnsi" w:cstheme="minorHAnsi"/>
          <w:b/>
        </w:rPr>
        <w:t>Prac</w:t>
      </w:r>
      <w:r w:rsidRPr="00EB76D2">
        <w:rPr>
          <w:rFonts w:asciiTheme="minorHAnsi" w:hAnsiTheme="minorHAnsi" w:cstheme="minorHAnsi"/>
        </w:rPr>
        <w:t xml:space="preserve">” oznacza </w:t>
      </w:r>
      <w:r w:rsidR="00961BD0">
        <w:rPr>
          <w:rFonts w:asciiTheme="minorHAnsi" w:hAnsiTheme="minorHAnsi" w:cstheme="minorHAnsi"/>
        </w:rPr>
        <w:t xml:space="preserve">miejsce </w:t>
      </w:r>
      <w:r w:rsidRPr="00EB76D2">
        <w:rPr>
          <w:rFonts w:asciiTheme="minorHAnsi" w:hAnsiTheme="minorHAnsi" w:cstheme="minorHAnsi"/>
        </w:rPr>
        <w:t>uzgodnion</w:t>
      </w:r>
      <w:r w:rsidR="00961BD0">
        <w:rPr>
          <w:rFonts w:asciiTheme="minorHAnsi" w:hAnsiTheme="minorHAnsi" w:cstheme="minorHAnsi"/>
        </w:rPr>
        <w:t>e</w:t>
      </w:r>
      <w:r w:rsidRPr="00EB76D2">
        <w:rPr>
          <w:rFonts w:asciiTheme="minorHAnsi" w:hAnsiTheme="minorHAnsi" w:cstheme="minorHAnsi"/>
        </w:rPr>
        <w:t xml:space="preserve"> pomiędzy Stronami, na któ</w:t>
      </w:r>
      <w:r w:rsidR="00EB76D2" w:rsidRPr="00EB76D2">
        <w:rPr>
          <w:rFonts w:asciiTheme="minorHAnsi" w:hAnsiTheme="minorHAnsi" w:cstheme="minorHAnsi"/>
        </w:rPr>
        <w:t xml:space="preserve">rym będą wykonywane Prace przez </w:t>
      </w:r>
      <w:r w:rsidRPr="00EB76D2">
        <w:rPr>
          <w:rFonts w:asciiTheme="minorHAnsi" w:hAnsiTheme="minorHAnsi" w:cstheme="minorHAnsi"/>
        </w:rPr>
        <w:t>Wykonawcę.</w:t>
      </w:r>
    </w:p>
    <w:p w14:paraId="78783FD6" w14:textId="77777777" w:rsidR="00EB76D2" w:rsidRDefault="00F65861">
      <w:pPr>
        <w:pStyle w:val="Nagwek2"/>
        <w:keepNext w:val="0"/>
        <w:widowControl w:val="0"/>
        <w:numPr>
          <w:ilvl w:val="0"/>
          <w:numId w:val="47"/>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Umowa Podwykonawstwa</w:t>
      </w:r>
      <w:r w:rsidRPr="00EB76D2">
        <w:rPr>
          <w:rFonts w:asciiTheme="minorHAnsi" w:hAnsiTheme="minorHAnsi" w:cstheme="minorHAnsi"/>
        </w:rPr>
        <w:t xml:space="preserve">” oznacza umowę(y) podpisaną </w:t>
      </w:r>
      <w:r w:rsidR="00997E2E" w:rsidRPr="00EB76D2">
        <w:rPr>
          <w:rFonts w:asciiTheme="minorHAnsi" w:hAnsiTheme="minorHAnsi" w:cstheme="minorHAnsi"/>
        </w:rPr>
        <w:t>międ</w:t>
      </w:r>
      <w:r w:rsidR="00050CED" w:rsidRPr="00EB76D2">
        <w:rPr>
          <w:rFonts w:asciiTheme="minorHAnsi" w:hAnsiTheme="minorHAnsi" w:cstheme="minorHAnsi"/>
        </w:rPr>
        <w:t>zy Wykonawcą i Podwykonawcą</w:t>
      </w:r>
      <w:r w:rsidR="00755010" w:rsidRPr="00EB76D2">
        <w:rPr>
          <w:rFonts w:asciiTheme="minorHAnsi" w:hAnsiTheme="minorHAnsi" w:cstheme="minorHAnsi"/>
        </w:rPr>
        <w:t>.</w:t>
      </w:r>
    </w:p>
    <w:p w14:paraId="1A5FD3F4" w14:textId="77777777" w:rsidR="00EB76D2" w:rsidRDefault="00F65861">
      <w:pPr>
        <w:pStyle w:val="Nagwek2"/>
        <w:keepNext w:val="0"/>
        <w:widowControl w:val="0"/>
        <w:numPr>
          <w:ilvl w:val="0"/>
          <w:numId w:val="47"/>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Umowa</w:t>
      </w:r>
      <w:r w:rsidRPr="00EB76D2">
        <w:rPr>
          <w:rFonts w:asciiTheme="minorHAnsi" w:hAnsiTheme="minorHAnsi" w:cstheme="minorHAnsi"/>
        </w:rPr>
        <w:t>” oznacza niniejszą umowę podpisaną przez i pomiędzy Zamawiającym a Wykonawcą wraz</w:t>
      </w:r>
      <w:r w:rsidR="00EB76D2" w:rsidRPr="00EB76D2">
        <w:rPr>
          <w:rFonts w:asciiTheme="minorHAnsi" w:hAnsiTheme="minorHAnsi" w:cstheme="minorHAnsi"/>
        </w:rPr>
        <w:t xml:space="preserve"> </w:t>
      </w:r>
      <w:r w:rsidRPr="00EB76D2">
        <w:rPr>
          <w:rFonts w:asciiTheme="minorHAnsi" w:hAnsiTheme="minorHAnsi" w:cstheme="minorHAnsi"/>
        </w:rPr>
        <w:t>z jej Załącznikami.</w:t>
      </w:r>
    </w:p>
    <w:p w14:paraId="2E2EB6F4" w14:textId="214BDF41" w:rsidR="00EB76D2" w:rsidRPr="00EB76D2" w:rsidRDefault="00400D29">
      <w:pPr>
        <w:pStyle w:val="Nagwek2"/>
        <w:keepNext w:val="0"/>
        <w:widowControl w:val="0"/>
        <w:numPr>
          <w:ilvl w:val="0"/>
          <w:numId w:val="47"/>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VAT</w:t>
      </w:r>
      <w:r w:rsidRPr="00EB76D2">
        <w:rPr>
          <w:rFonts w:asciiTheme="minorHAnsi" w:hAnsiTheme="minorHAnsi" w:cstheme="minorHAnsi"/>
        </w:rPr>
        <w:t xml:space="preserve">” </w:t>
      </w:r>
      <w:r w:rsidR="00436F16" w:rsidRPr="00EB76D2">
        <w:rPr>
          <w:rFonts w:asciiTheme="minorHAnsi" w:hAnsiTheme="minorHAnsi" w:cstheme="minorHAnsi"/>
          <w:snapToGrid w:val="0"/>
        </w:rPr>
        <w:t>oznacza podatek od towarów i usług w rozumieniu ustawy z dnia 11 marca 2004 r. o podatku od towarów i usług.</w:t>
      </w:r>
    </w:p>
    <w:p w14:paraId="02B53B73" w14:textId="4ED2601F" w:rsidR="00EB76D2" w:rsidRDefault="00997E2E">
      <w:pPr>
        <w:pStyle w:val="Nagwek2"/>
        <w:keepNext w:val="0"/>
        <w:widowControl w:val="0"/>
        <w:numPr>
          <w:ilvl w:val="0"/>
          <w:numId w:val="47"/>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Wada</w:t>
      </w:r>
      <w:r w:rsidRPr="00EB76D2">
        <w:rPr>
          <w:rFonts w:asciiTheme="minorHAnsi" w:hAnsiTheme="minorHAnsi" w:cstheme="minorHAnsi"/>
        </w:rPr>
        <w:t xml:space="preserve">” oznacza niespełnienie przez Prace lub ich część wymagań Umowy, </w:t>
      </w:r>
      <w:r w:rsidR="00BE657B" w:rsidRPr="00EB76D2">
        <w:rPr>
          <w:rFonts w:asciiTheme="minorHAnsi" w:hAnsiTheme="minorHAnsi" w:cstheme="minorHAnsi"/>
        </w:rPr>
        <w:t>w tym parametrów gwarantowanych (</w:t>
      </w:r>
      <w:r w:rsidRPr="00EB76D2">
        <w:rPr>
          <w:rFonts w:asciiTheme="minorHAnsi" w:hAnsiTheme="minorHAnsi" w:cstheme="minorHAnsi"/>
        </w:rPr>
        <w:t>o ile zostały one określone w Umowie</w:t>
      </w:r>
      <w:r w:rsidR="00BE657B" w:rsidRPr="00EB76D2">
        <w:rPr>
          <w:rFonts w:asciiTheme="minorHAnsi" w:hAnsiTheme="minorHAnsi" w:cstheme="minorHAnsi"/>
        </w:rPr>
        <w:t>) i gwarancji ogólnych oraz wystąpienie jakiegokolwiek rodzaju usterek, braków</w:t>
      </w:r>
      <w:r w:rsidR="00E33C3F">
        <w:rPr>
          <w:rFonts w:asciiTheme="minorHAnsi" w:hAnsiTheme="minorHAnsi" w:cstheme="minorHAnsi"/>
        </w:rPr>
        <w:t>, niekompletności</w:t>
      </w:r>
      <w:r w:rsidR="00BE657B" w:rsidRPr="00EB76D2">
        <w:rPr>
          <w:rFonts w:asciiTheme="minorHAnsi" w:hAnsiTheme="minorHAnsi" w:cstheme="minorHAnsi"/>
        </w:rPr>
        <w:t xml:space="preserve"> lub stwierdzenie wad prawnych.</w:t>
      </w:r>
    </w:p>
    <w:p w14:paraId="55AF488D" w14:textId="291D9AE9" w:rsidR="00EB76D2" w:rsidRDefault="007E4C6C">
      <w:pPr>
        <w:pStyle w:val="Nagwek2"/>
        <w:keepNext w:val="0"/>
        <w:widowControl w:val="0"/>
        <w:numPr>
          <w:ilvl w:val="0"/>
          <w:numId w:val="47"/>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Wynagrodzenie Umowne</w:t>
      </w:r>
      <w:r w:rsidRPr="00EB76D2">
        <w:rPr>
          <w:rFonts w:asciiTheme="minorHAnsi" w:hAnsiTheme="minorHAnsi" w:cstheme="minorHAnsi"/>
        </w:rPr>
        <w:t>” oznacza cenę</w:t>
      </w:r>
      <w:r w:rsidR="00BE657B" w:rsidRPr="00EB76D2">
        <w:rPr>
          <w:rFonts w:asciiTheme="minorHAnsi" w:hAnsiTheme="minorHAnsi" w:cstheme="minorHAnsi"/>
        </w:rPr>
        <w:t xml:space="preserve"> brutto</w:t>
      </w:r>
      <w:r w:rsidRPr="00EB76D2">
        <w:rPr>
          <w:rFonts w:asciiTheme="minorHAnsi" w:hAnsiTheme="minorHAnsi" w:cstheme="minorHAnsi"/>
        </w:rPr>
        <w:t xml:space="preserve"> za </w:t>
      </w:r>
      <w:r w:rsidR="00961BD0">
        <w:rPr>
          <w:rFonts w:asciiTheme="minorHAnsi" w:hAnsiTheme="minorHAnsi" w:cstheme="minorHAnsi"/>
        </w:rPr>
        <w:t>p</w:t>
      </w:r>
      <w:r w:rsidRPr="00EB76D2">
        <w:rPr>
          <w:rFonts w:asciiTheme="minorHAnsi" w:hAnsiTheme="minorHAnsi" w:cstheme="minorHAnsi"/>
        </w:rPr>
        <w:t>r</w:t>
      </w:r>
      <w:r w:rsidR="00CF62CD" w:rsidRPr="00EB76D2">
        <w:rPr>
          <w:rFonts w:asciiTheme="minorHAnsi" w:hAnsiTheme="minorHAnsi" w:cstheme="minorHAnsi"/>
        </w:rPr>
        <w:t>zedmiot Umowy</w:t>
      </w:r>
      <w:r w:rsidRPr="00EB76D2">
        <w:rPr>
          <w:rFonts w:asciiTheme="minorHAnsi" w:hAnsiTheme="minorHAnsi" w:cstheme="minorHAnsi"/>
        </w:rPr>
        <w:t xml:space="preserve"> określoną w </w:t>
      </w:r>
      <w:r w:rsidR="00643C15" w:rsidRPr="00EB76D2">
        <w:rPr>
          <w:rFonts w:asciiTheme="minorHAnsi" w:hAnsiTheme="minorHAnsi" w:cstheme="minorHAnsi"/>
        </w:rPr>
        <w:fldChar w:fldCharType="begin"/>
      </w:r>
      <w:r w:rsidR="00643C15" w:rsidRPr="00EB76D2">
        <w:rPr>
          <w:rFonts w:asciiTheme="minorHAnsi" w:hAnsiTheme="minorHAnsi" w:cstheme="minorHAnsi"/>
        </w:rPr>
        <w:instrText xml:space="preserve"> REF _Ref274041430 \r \h </w:instrText>
      </w:r>
      <w:r w:rsidR="001A3AFD" w:rsidRPr="00EB76D2">
        <w:rPr>
          <w:rFonts w:asciiTheme="minorHAnsi" w:hAnsiTheme="minorHAnsi" w:cstheme="minorHAnsi"/>
        </w:rPr>
        <w:instrText xml:space="preserve"> \* MERGEFORMAT </w:instrText>
      </w:r>
      <w:r w:rsidR="00643C15" w:rsidRPr="00EB76D2">
        <w:rPr>
          <w:rFonts w:asciiTheme="minorHAnsi" w:hAnsiTheme="minorHAnsi" w:cstheme="minorHAnsi"/>
        </w:rPr>
      </w:r>
      <w:r w:rsidR="00643C15" w:rsidRPr="00EB76D2">
        <w:rPr>
          <w:rFonts w:asciiTheme="minorHAnsi" w:hAnsiTheme="minorHAnsi" w:cstheme="minorHAnsi"/>
        </w:rPr>
        <w:fldChar w:fldCharType="separate"/>
      </w:r>
      <w:r w:rsidR="00C27CA4">
        <w:rPr>
          <w:rFonts w:asciiTheme="minorHAnsi" w:hAnsiTheme="minorHAnsi" w:cstheme="minorHAnsi"/>
        </w:rPr>
        <w:t>§4</w:t>
      </w:r>
      <w:r w:rsidR="00643C15" w:rsidRPr="00EB76D2">
        <w:rPr>
          <w:rFonts w:asciiTheme="minorHAnsi" w:hAnsiTheme="minorHAnsi" w:cstheme="minorHAnsi"/>
        </w:rPr>
        <w:fldChar w:fldCharType="end"/>
      </w:r>
      <w:r w:rsidR="005F6A51" w:rsidRPr="00EB76D2">
        <w:rPr>
          <w:rFonts w:asciiTheme="minorHAnsi" w:hAnsiTheme="minorHAnsi" w:cstheme="minorHAnsi"/>
        </w:rPr>
        <w:t xml:space="preserve"> należną Wykonawcy, po </w:t>
      </w:r>
      <w:r w:rsidRPr="00EB76D2">
        <w:rPr>
          <w:rFonts w:asciiTheme="minorHAnsi" w:hAnsiTheme="minorHAnsi" w:cstheme="minorHAnsi"/>
        </w:rPr>
        <w:t xml:space="preserve">ewentualnych korektach lub </w:t>
      </w:r>
      <w:r w:rsidR="00C468FC">
        <w:rPr>
          <w:rFonts w:asciiTheme="minorHAnsi" w:hAnsiTheme="minorHAnsi" w:cstheme="minorHAnsi"/>
        </w:rPr>
        <w:t xml:space="preserve">zmianach </w:t>
      </w:r>
      <w:r w:rsidRPr="00EB76D2">
        <w:rPr>
          <w:rFonts w:asciiTheme="minorHAnsi" w:hAnsiTheme="minorHAnsi" w:cstheme="minorHAnsi"/>
        </w:rPr>
        <w:t>zgodnie z Umową</w:t>
      </w:r>
      <w:r w:rsidR="00BE657B" w:rsidRPr="00EB76D2">
        <w:rPr>
          <w:rFonts w:asciiTheme="minorHAnsi" w:hAnsiTheme="minorHAnsi" w:cstheme="minorHAnsi"/>
        </w:rPr>
        <w:t>, chyba że w Umowie wprost wskazano, że dotyczy wynagrodzenia umownego netto.</w:t>
      </w:r>
    </w:p>
    <w:p w14:paraId="2C926699" w14:textId="77777777" w:rsidR="00EB76D2" w:rsidRDefault="00400D29">
      <w:pPr>
        <w:pStyle w:val="Nagwek2"/>
        <w:keepNext w:val="0"/>
        <w:widowControl w:val="0"/>
        <w:numPr>
          <w:ilvl w:val="0"/>
          <w:numId w:val="47"/>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Załącznik</w:t>
      </w:r>
      <w:r w:rsidRPr="00EB76D2">
        <w:rPr>
          <w:rFonts w:asciiTheme="minorHAnsi" w:hAnsiTheme="minorHAnsi" w:cstheme="minorHAnsi"/>
        </w:rPr>
        <w:t>” oznacza załącznik do Umowy.</w:t>
      </w:r>
    </w:p>
    <w:p w14:paraId="72685BF5" w14:textId="045A1B08" w:rsidR="00DD3DEF" w:rsidRDefault="0055400B" w:rsidP="009A3CBB">
      <w:pPr>
        <w:tabs>
          <w:tab w:val="left" w:pos="-142"/>
        </w:tabs>
        <w:ind w:left="-142"/>
        <w:rPr>
          <w:rFonts w:asciiTheme="minorHAnsi" w:hAnsiTheme="minorHAnsi" w:cstheme="minorHAnsi"/>
          <w:snapToGrid w:val="0"/>
        </w:rPr>
      </w:pPr>
      <w:r>
        <w:rPr>
          <w:rFonts w:asciiTheme="minorHAnsi" w:hAnsiTheme="minorHAnsi" w:cstheme="minorHAnsi"/>
          <w:snapToGrid w:val="0"/>
        </w:rPr>
        <w:tab/>
      </w:r>
    </w:p>
    <w:p w14:paraId="0A1496D4" w14:textId="705B1CAF" w:rsidR="00EB76D2" w:rsidRPr="00EB76D2" w:rsidRDefault="00436F16" w:rsidP="009A3CBB">
      <w:pPr>
        <w:tabs>
          <w:tab w:val="left" w:pos="-142"/>
        </w:tabs>
        <w:ind w:left="-142"/>
        <w:rPr>
          <w:rFonts w:asciiTheme="minorHAnsi" w:hAnsiTheme="minorHAnsi" w:cstheme="minorHAnsi"/>
        </w:rPr>
      </w:pPr>
      <w:r w:rsidRPr="00EB76D2">
        <w:rPr>
          <w:rFonts w:asciiTheme="minorHAnsi" w:hAnsiTheme="minorHAnsi" w:cstheme="minorHAnsi"/>
          <w:b/>
          <w:snapToGrid w:val="0"/>
        </w:rPr>
        <w:t xml:space="preserve">Akty prawne: </w:t>
      </w:r>
      <w:r w:rsidR="0055400B">
        <w:rPr>
          <w:rFonts w:asciiTheme="minorHAnsi" w:hAnsiTheme="minorHAnsi" w:cstheme="minorHAnsi"/>
          <w:snapToGrid w:val="0"/>
        </w:rPr>
        <w:tab/>
      </w:r>
    </w:p>
    <w:p w14:paraId="3B96A454" w14:textId="5F7AF245" w:rsidR="00DD4BD4" w:rsidRDefault="00DD4BD4">
      <w:pPr>
        <w:pStyle w:val="Akapitzlist"/>
        <w:widowControl w:val="0"/>
        <w:numPr>
          <w:ilvl w:val="0"/>
          <w:numId w:val="48"/>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rPr>
        <w:t>„</w:t>
      </w:r>
      <w:r w:rsidRPr="00056ED2">
        <w:rPr>
          <w:rFonts w:asciiTheme="minorHAnsi" w:hAnsiTheme="minorHAnsi" w:cstheme="minorHAnsi"/>
          <w:b/>
        </w:rPr>
        <w:t>Ordynacja Podatkowa</w:t>
      </w:r>
      <w:r w:rsidRPr="00056ED2">
        <w:rPr>
          <w:rFonts w:asciiTheme="minorHAnsi" w:hAnsiTheme="minorHAnsi" w:cstheme="minorHAnsi"/>
        </w:rPr>
        <w:t xml:space="preserve">” - ustawa z 29 sierpnia 1997 r. Ordynacja podatkowa. </w:t>
      </w:r>
    </w:p>
    <w:p w14:paraId="1D2AF213" w14:textId="5CD675F0" w:rsidR="00DD4BD4" w:rsidRPr="008D0B2A" w:rsidRDefault="00DD4BD4">
      <w:pPr>
        <w:pStyle w:val="Akapitzlist"/>
        <w:numPr>
          <w:ilvl w:val="0"/>
          <w:numId w:val="48"/>
        </w:numPr>
        <w:spacing w:before="120" w:after="120" w:line="240" w:lineRule="exact"/>
        <w:ind w:left="851" w:hanging="425"/>
        <w:jc w:val="both"/>
        <w:rPr>
          <w:rFonts w:asciiTheme="minorHAnsi" w:hAnsiTheme="minorHAnsi" w:cstheme="minorHAnsi"/>
        </w:rPr>
      </w:pPr>
      <w:r w:rsidRPr="0016562F">
        <w:rPr>
          <w:rFonts w:asciiTheme="minorHAnsi" w:hAnsiTheme="minorHAnsi" w:cstheme="minorHAnsi"/>
          <w:b/>
        </w:rPr>
        <w:t>„Ustawa VAT”</w:t>
      </w:r>
      <w:r w:rsidRPr="0016562F">
        <w:rPr>
          <w:rFonts w:asciiTheme="minorHAnsi" w:hAnsiTheme="minorHAnsi" w:cstheme="minorHAnsi"/>
        </w:rPr>
        <w:t xml:space="preserve"> </w:t>
      </w:r>
      <w:r w:rsidR="00A65BF3">
        <w:rPr>
          <w:rFonts w:asciiTheme="minorHAnsi" w:hAnsiTheme="minorHAnsi" w:cstheme="minorHAnsi"/>
        </w:rPr>
        <w:t xml:space="preserve">- </w:t>
      </w:r>
      <w:r w:rsidRPr="0016562F">
        <w:rPr>
          <w:rFonts w:asciiTheme="minorHAnsi" w:hAnsiTheme="minorHAnsi" w:cstheme="minorHAnsi"/>
        </w:rPr>
        <w:t>ustawa  z dnia 11 marca 2004 r. o podatku od towarów i usług</w:t>
      </w:r>
      <w:r w:rsidR="00592894">
        <w:rPr>
          <w:rFonts w:asciiTheme="minorHAnsi" w:hAnsiTheme="minorHAnsi" w:cstheme="minorHAnsi"/>
        </w:rPr>
        <w:t>.</w:t>
      </w:r>
    </w:p>
    <w:p w14:paraId="1395884A" w14:textId="73D07430" w:rsidR="00DD4BD4" w:rsidRPr="00056ED2" w:rsidRDefault="00DD4BD4">
      <w:pPr>
        <w:pStyle w:val="Akapitzlist"/>
        <w:widowControl w:val="0"/>
        <w:numPr>
          <w:ilvl w:val="0"/>
          <w:numId w:val="48"/>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b/>
        </w:rPr>
        <w:t>„Kodeks Pracy”</w:t>
      </w:r>
      <w:r w:rsidRPr="00056ED2">
        <w:rPr>
          <w:rFonts w:asciiTheme="minorHAnsi" w:hAnsiTheme="minorHAnsi" w:cstheme="minorHAnsi"/>
        </w:rPr>
        <w:t xml:space="preserve"> - ustawa z dnia 26 czerwca 1974 r. - Kodeks pracy.</w:t>
      </w:r>
    </w:p>
    <w:p w14:paraId="6A9A3A00" w14:textId="5B0C72C2" w:rsidR="00DD4BD4" w:rsidRPr="009415D9" w:rsidRDefault="00DD4BD4">
      <w:pPr>
        <w:pStyle w:val="Nagwek2"/>
        <w:keepNext w:val="0"/>
        <w:widowControl w:val="0"/>
        <w:numPr>
          <w:ilvl w:val="0"/>
          <w:numId w:val="48"/>
        </w:numPr>
        <w:ind w:left="851" w:hanging="425"/>
        <w:rPr>
          <w:rFonts w:asciiTheme="minorHAnsi" w:hAnsiTheme="minorHAnsi" w:cstheme="minorHAnsi"/>
          <w:iCs/>
        </w:rPr>
      </w:pPr>
      <w:r>
        <w:rPr>
          <w:rFonts w:asciiTheme="minorHAnsi" w:hAnsiTheme="minorHAnsi" w:cstheme="minorHAnsi"/>
          <w:b/>
        </w:rPr>
        <w:t>„Ustawa o ochronie danych osobowych</w:t>
      </w:r>
      <w:r w:rsidRPr="001C2197">
        <w:rPr>
          <w:rFonts w:asciiTheme="minorHAnsi" w:hAnsiTheme="minorHAnsi" w:cstheme="minorHAnsi"/>
          <w:b/>
          <w:iCs/>
        </w:rPr>
        <w:t>”</w:t>
      </w:r>
      <w:r w:rsidRPr="001C2197">
        <w:rPr>
          <w:rFonts w:asciiTheme="minorHAnsi" w:hAnsiTheme="minorHAnsi" w:cstheme="minorHAnsi"/>
          <w:iCs/>
        </w:rPr>
        <w:t xml:space="preserve"> </w:t>
      </w:r>
      <w:r w:rsidR="00A65BF3">
        <w:rPr>
          <w:rFonts w:asciiTheme="minorHAnsi" w:hAnsiTheme="minorHAnsi" w:cstheme="minorHAnsi"/>
          <w:iCs/>
        </w:rPr>
        <w:t xml:space="preserve"> - </w:t>
      </w:r>
      <w:r w:rsidRPr="001C2197">
        <w:rPr>
          <w:rFonts w:asciiTheme="minorHAnsi" w:hAnsiTheme="minorHAnsi" w:cstheme="minorHAnsi"/>
          <w:iCs/>
        </w:rPr>
        <w:t>ustawa z dnia 10 maja 2018</w:t>
      </w:r>
      <w:r w:rsidR="00B4134F">
        <w:rPr>
          <w:rFonts w:asciiTheme="minorHAnsi" w:hAnsiTheme="minorHAnsi" w:cstheme="minorHAnsi"/>
          <w:iCs/>
        </w:rPr>
        <w:t xml:space="preserve"> </w:t>
      </w:r>
      <w:r w:rsidRPr="001C2197">
        <w:rPr>
          <w:rFonts w:asciiTheme="minorHAnsi" w:hAnsiTheme="minorHAnsi" w:cstheme="minorHAnsi"/>
          <w:iCs/>
        </w:rPr>
        <w:t>r.</w:t>
      </w:r>
      <w:r w:rsidR="00B4134F">
        <w:rPr>
          <w:rFonts w:asciiTheme="minorHAnsi" w:hAnsiTheme="minorHAnsi" w:cstheme="minorHAnsi"/>
          <w:iCs/>
        </w:rPr>
        <w:t xml:space="preserve"> o ochronie danych osobowych</w:t>
      </w:r>
      <w:r>
        <w:rPr>
          <w:rFonts w:asciiTheme="minorHAnsi" w:hAnsiTheme="minorHAnsi" w:cstheme="minorHAnsi"/>
          <w:iCs/>
        </w:rPr>
        <w:t>.</w:t>
      </w:r>
    </w:p>
    <w:p w14:paraId="39AFF7E7" w14:textId="10C920C7" w:rsidR="00DD4BD4" w:rsidRPr="00056ED2" w:rsidRDefault="00DD4BD4">
      <w:pPr>
        <w:pStyle w:val="Akapitzlist"/>
        <w:widowControl w:val="0"/>
        <w:numPr>
          <w:ilvl w:val="0"/>
          <w:numId w:val="48"/>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rPr>
        <w:t>„</w:t>
      </w:r>
      <w:r w:rsidRPr="00056ED2">
        <w:rPr>
          <w:rFonts w:asciiTheme="minorHAnsi" w:hAnsiTheme="minorHAnsi" w:cstheme="minorHAnsi"/>
          <w:b/>
        </w:rPr>
        <w:t>Ustawa o odpadach</w:t>
      </w:r>
      <w:r w:rsidRPr="00056ED2">
        <w:rPr>
          <w:rFonts w:asciiTheme="minorHAnsi" w:hAnsiTheme="minorHAnsi" w:cstheme="minorHAnsi"/>
        </w:rPr>
        <w:t>” - ustawa z dnia 14 grudnia 2012 r. o odpadach.</w:t>
      </w:r>
    </w:p>
    <w:p w14:paraId="2EC633F5" w14:textId="14DB27EB" w:rsidR="00DD4BD4" w:rsidRPr="00056ED2" w:rsidRDefault="00DD4BD4">
      <w:pPr>
        <w:pStyle w:val="Akapitzlist"/>
        <w:widowControl w:val="0"/>
        <w:numPr>
          <w:ilvl w:val="0"/>
          <w:numId w:val="48"/>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b/>
        </w:rPr>
        <w:t>„Ustawa o gospodarce opakowaniami i odpadami”</w:t>
      </w:r>
      <w:r w:rsidRPr="00056ED2">
        <w:rPr>
          <w:rFonts w:asciiTheme="minorHAnsi" w:hAnsiTheme="minorHAnsi" w:cstheme="minorHAnsi"/>
        </w:rPr>
        <w:t xml:space="preserve"> - ustawa z dnia 13 czerwca 2013 r. o gospodarce opakowaniami i odpadami opakowaniowymi. </w:t>
      </w:r>
    </w:p>
    <w:p w14:paraId="04C40C15" w14:textId="6377BFE3" w:rsidR="00DD4BD4" w:rsidRPr="00056ED2" w:rsidRDefault="00DD4BD4">
      <w:pPr>
        <w:pStyle w:val="Akapitzlist"/>
        <w:widowControl w:val="0"/>
        <w:numPr>
          <w:ilvl w:val="0"/>
          <w:numId w:val="48"/>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b/>
        </w:rPr>
        <w:t>„Prawo autorskie”</w:t>
      </w:r>
      <w:r w:rsidRPr="00056ED2">
        <w:rPr>
          <w:rFonts w:asciiTheme="minorHAnsi" w:hAnsiTheme="minorHAnsi" w:cstheme="minorHAnsi"/>
        </w:rPr>
        <w:t xml:space="preserve"> - ustawa z dnia 4 lutego 1994r. o prawie autorskim i prawach pokrewnych. </w:t>
      </w:r>
    </w:p>
    <w:p w14:paraId="70103F71" w14:textId="38EB5C68" w:rsidR="00DD4BD4" w:rsidRPr="00056ED2" w:rsidRDefault="00DD4BD4">
      <w:pPr>
        <w:pStyle w:val="Akapitzlist"/>
        <w:widowControl w:val="0"/>
        <w:numPr>
          <w:ilvl w:val="0"/>
          <w:numId w:val="48"/>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b/>
        </w:rPr>
        <w:t>„Prawo własności przemysłowej”</w:t>
      </w:r>
      <w:r w:rsidRPr="00056ED2">
        <w:rPr>
          <w:rFonts w:asciiTheme="minorHAnsi" w:hAnsiTheme="minorHAnsi" w:cstheme="minorHAnsi"/>
        </w:rPr>
        <w:t xml:space="preserve"> - ustawa z dnia 30 czerwca 2000r. Prawo własności przemysłowej.</w:t>
      </w:r>
    </w:p>
    <w:p w14:paraId="3A5ECCA2" w14:textId="460C8D6F" w:rsidR="00DD4BD4" w:rsidRPr="00056ED2" w:rsidRDefault="00DD4BD4">
      <w:pPr>
        <w:pStyle w:val="Akapitzlist"/>
        <w:widowControl w:val="0"/>
        <w:numPr>
          <w:ilvl w:val="0"/>
          <w:numId w:val="48"/>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b/>
        </w:rPr>
        <w:t>„Kodeks Karny”</w:t>
      </w:r>
      <w:r w:rsidRPr="00056ED2">
        <w:rPr>
          <w:rFonts w:asciiTheme="minorHAnsi" w:hAnsiTheme="minorHAnsi" w:cstheme="minorHAnsi"/>
        </w:rPr>
        <w:t xml:space="preserve"> lub </w:t>
      </w:r>
      <w:r w:rsidRPr="00056ED2">
        <w:rPr>
          <w:rFonts w:asciiTheme="minorHAnsi" w:hAnsiTheme="minorHAnsi" w:cstheme="minorHAnsi"/>
          <w:b/>
        </w:rPr>
        <w:t>„KK”</w:t>
      </w:r>
      <w:r w:rsidRPr="00056ED2">
        <w:rPr>
          <w:rFonts w:asciiTheme="minorHAnsi" w:hAnsiTheme="minorHAnsi" w:cstheme="minorHAnsi"/>
        </w:rPr>
        <w:t xml:space="preserve"> - ustawa z dnia 6 czerwca 1997 r. - Kodeks karny.</w:t>
      </w:r>
    </w:p>
    <w:p w14:paraId="61DD42FC" w14:textId="0BE4D12C" w:rsidR="00DD4BD4" w:rsidRDefault="00DD4BD4">
      <w:pPr>
        <w:pStyle w:val="Akapitzlist"/>
        <w:widowControl w:val="0"/>
        <w:numPr>
          <w:ilvl w:val="0"/>
          <w:numId w:val="48"/>
        </w:numPr>
        <w:spacing w:before="120" w:after="120" w:line="240" w:lineRule="exact"/>
        <w:ind w:left="851" w:hanging="425"/>
        <w:jc w:val="both"/>
        <w:rPr>
          <w:rFonts w:asciiTheme="minorHAnsi" w:hAnsiTheme="minorHAnsi" w:cstheme="minorHAnsi"/>
        </w:rPr>
      </w:pPr>
      <w:r w:rsidRPr="0016562F">
        <w:rPr>
          <w:rFonts w:asciiTheme="minorHAnsi" w:hAnsiTheme="minorHAnsi" w:cstheme="minorHAnsi"/>
          <w:b/>
        </w:rPr>
        <w:t>„Kodeks cywilny”</w:t>
      </w:r>
      <w:r w:rsidRPr="0016562F">
        <w:rPr>
          <w:rFonts w:asciiTheme="minorHAnsi" w:hAnsiTheme="minorHAnsi" w:cstheme="minorHAnsi"/>
        </w:rPr>
        <w:t xml:space="preserve"> lub „</w:t>
      </w:r>
      <w:r w:rsidRPr="0016562F">
        <w:rPr>
          <w:rFonts w:asciiTheme="minorHAnsi" w:hAnsiTheme="minorHAnsi" w:cstheme="minorHAnsi"/>
          <w:b/>
        </w:rPr>
        <w:t>KC”</w:t>
      </w:r>
      <w:r w:rsidRPr="0016562F">
        <w:rPr>
          <w:rFonts w:asciiTheme="minorHAnsi" w:hAnsiTheme="minorHAnsi" w:cstheme="minorHAnsi"/>
        </w:rPr>
        <w:t xml:space="preserve"> - ustawa z dnia 23 kwietnia 1964 r. - Kodeks cywilny</w:t>
      </w:r>
      <w:r w:rsidRPr="006B0543">
        <w:rPr>
          <w:rFonts w:asciiTheme="minorHAnsi" w:hAnsiTheme="minorHAnsi" w:cstheme="minorHAnsi"/>
        </w:rPr>
        <w:t>.</w:t>
      </w:r>
      <w:r w:rsidRPr="00056ED2" w:rsidDel="0016562F">
        <w:rPr>
          <w:rFonts w:asciiTheme="minorHAnsi" w:hAnsiTheme="minorHAnsi" w:cstheme="minorHAnsi"/>
        </w:rPr>
        <w:t xml:space="preserve"> </w:t>
      </w:r>
    </w:p>
    <w:p w14:paraId="005F991D" w14:textId="4854F0D5" w:rsidR="00DD4BD4" w:rsidRPr="0016562F" w:rsidRDefault="00DD4BD4">
      <w:pPr>
        <w:pStyle w:val="Akapitzlist"/>
        <w:widowControl w:val="0"/>
        <w:numPr>
          <w:ilvl w:val="0"/>
          <w:numId w:val="48"/>
        </w:numPr>
        <w:spacing w:before="120" w:after="120" w:line="240" w:lineRule="exact"/>
        <w:ind w:left="851" w:hanging="425"/>
        <w:jc w:val="both"/>
        <w:rPr>
          <w:rFonts w:asciiTheme="minorHAnsi" w:hAnsiTheme="minorHAnsi" w:cstheme="minorHAnsi"/>
        </w:rPr>
      </w:pPr>
      <w:r w:rsidRPr="0016562F">
        <w:rPr>
          <w:rFonts w:asciiTheme="minorHAnsi" w:hAnsiTheme="minorHAnsi" w:cstheme="minorHAnsi"/>
          <w:b/>
        </w:rPr>
        <w:t>„Ustawa o minimalnym wynagrodzeniu za pracę”</w:t>
      </w:r>
      <w:r w:rsidRPr="0016562F">
        <w:rPr>
          <w:rFonts w:asciiTheme="minorHAnsi" w:hAnsiTheme="minorHAnsi" w:cstheme="minorHAnsi"/>
        </w:rPr>
        <w:t xml:space="preserve"> - ustawa z dnia 10 października 2002 r. o minimalnym wynagrodzeniu za pracę.</w:t>
      </w:r>
    </w:p>
    <w:p w14:paraId="6E819FA9" w14:textId="712C972C" w:rsidR="00DD4BD4" w:rsidRPr="00056ED2" w:rsidRDefault="00DD4BD4">
      <w:pPr>
        <w:pStyle w:val="Akapitzlist"/>
        <w:widowControl w:val="0"/>
        <w:numPr>
          <w:ilvl w:val="0"/>
          <w:numId w:val="48"/>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b/>
        </w:rPr>
        <w:t>„Ustawa o pracowniczych planach kapitałowych”</w:t>
      </w:r>
      <w:r w:rsidRPr="00056ED2">
        <w:rPr>
          <w:rFonts w:asciiTheme="minorHAnsi" w:hAnsiTheme="minorHAnsi" w:cstheme="minorHAnsi"/>
        </w:rPr>
        <w:t xml:space="preserve"> - </w:t>
      </w:r>
      <w:hyperlink r:id="rId14" w:anchor="/document/18781862?cm=DOCUMENT" w:history="1">
        <w:r w:rsidRPr="00056ED2">
          <w:rPr>
            <w:rFonts w:asciiTheme="minorHAnsi" w:hAnsiTheme="minorHAnsi" w:cstheme="minorHAnsi"/>
          </w:rPr>
          <w:t>ustaw</w:t>
        </w:r>
      </w:hyperlink>
      <w:r w:rsidR="003E5B66">
        <w:rPr>
          <w:rFonts w:asciiTheme="minorHAnsi" w:hAnsiTheme="minorHAnsi" w:cstheme="minorHAnsi"/>
        </w:rPr>
        <w:t>a</w:t>
      </w:r>
      <w:r w:rsidRPr="00056ED2">
        <w:rPr>
          <w:rFonts w:asciiTheme="minorHAnsi" w:hAnsiTheme="minorHAnsi" w:cstheme="minorHAnsi"/>
        </w:rPr>
        <w:t xml:space="preserve"> z dnia 4 października 2018 r. o pracowniczych planach kapitałowych. </w:t>
      </w:r>
    </w:p>
    <w:p w14:paraId="7DD70416" w14:textId="03561161" w:rsidR="00DD4BD4" w:rsidRPr="00056ED2" w:rsidRDefault="00DD4BD4">
      <w:pPr>
        <w:pStyle w:val="Akapitzlist"/>
        <w:widowControl w:val="0"/>
        <w:numPr>
          <w:ilvl w:val="0"/>
          <w:numId w:val="48"/>
        </w:numPr>
        <w:spacing w:before="120" w:after="120" w:line="240" w:lineRule="exact"/>
        <w:ind w:left="851" w:hanging="425"/>
        <w:jc w:val="both"/>
        <w:rPr>
          <w:rFonts w:asciiTheme="minorHAnsi" w:hAnsiTheme="minorHAnsi" w:cstheme="minorHAnsi"/>
          <w:iCs/>
        </w:rPr>
      </w:pPr>
      <w:r w:rsidRPr="00056ED2">
        <w:rPr>
          <w:rFonts w:asciiTheme="minorHAnsi" w:hAnsiTheme="minorHAnsi" w:cstheme="minorHAnsi"/>
          <w:b/>
          <w:iCs/>
        </w:rPr>
        <w:t>„Ustawa o przeciwdziałaniu nadmiernym opóźnieniom w transakcjach handlowych”</w:t>
      </w:r>
      <w:r w:rsidRPr="00056ED2">
        <w:rPr>
          <w:rFonts w:asciiTheme="minorHAnsi" w:hAnsiTheme="minorHAnsi" w:cstheme="minorHAnsi"/>
          <w:iCs/>
        </w:rPr>
        <w:t xml:space="preserve"> - ustaw</w:t>
      </w:r>
      <w:r w:rsidR="003E5B66">
        <w:rPr>
          <w:rFonts w:asciiTheme="minorHAnsi" w:hAnsiTheme="minorHAnsi" w:cstheme="minorHAnsi"/>
          <w:iCs/>
        </w:rPr>
        <w:t>a</w:t>
      </w:r>
      <w:r w:rsidRPr="00056ED2">
        <w:rPr>
          <w:rFonts w:asciiTheme="minorHAnsi" w:hAnsiTheme="minorHAnsi" w:cstheme="minorHAnsi"/>
          <w:iCs/>
        </w:rPr>
        <w:t xml:space="preserve"> z dnia 8 marca 2013 r. o przeciwdziałaniu nadmiernym opóźnieniom w transakcjach handlowych.</w:t>
      </w:r>
    </w:p>
    <w:p w14:paraId="3CC4CB96" w14:textId="2502FECB" w:rsidR="00DD4BD4" w:rsidRPr="00056ED2" w:rsidRDefault="00DD4BD4">
      <w:pPr>
        <w:pStyle w:val="Akapitzlist"/>
        <w:widowControl w:val="0"/>
        <w:numPr>
          <w:ilvl w:val="0"/>
          <w:numId w:val="48"/>
        </w:numPr>
        <w:spacing w:before="120" w:after="120" w:line="240" w:lineRule="exact"/>
        <w:ind w:left="851" w:hanging="425"/>
        <w:jc w:val="both"/>
        <w:rPr>
          <w:rFonts w:asciiTheme="minorHAnsi" w:hAnsiTheme="minorHAnsi" w:cstheme="minorHAnsi"/>
          <w:snapToGrid w:val="0"/>
        </w:rPr>
      </w:pPr>
      <w:r w:rsidRPr="00056ED2">
        <w:rPr>
          <w:rFonts w:asciiTheme="minorHAnsi" w:hAnsiTheme="minorHAnsi" w:cstheme="minorHAnsi"/>
          <w:b/>
          <w:iCs/>
        </w:rPr>
        <w:t>„Ustawa Prawo energetyczne”</w:t>
      </w:r>
      <w:r w:rsidRPr="00056ED2">
        <w:rPr>
          <w:rFonts w:asciiTheme="minorHAnsi" w:hAnsiTheme="minorHAnsi" w:cstheme="minorHAnsi"/>
          <w:iCs/>
        </w:rPr>
        <w:t xml:space="preserve"> - </w:t>
      </w:r>
      <w:r w:rsidRPr="00056ED2">
        <w:rPr>
          <w:rFonts w:asciiTheme="minorHAnsi" w:hAnsiTheme="minorHAnsi" w:cstheme="minorHAnsi"/>
          <w:bCs/>
        </w:rPr>
        <w:t>ustawa z dnia 10 kwietnia 1997 r. Prawo energetyczne</w:t>
      </w:r>
      <w:r w:rsidR="00F676C8">
        <w:rPr>
          <w:rFonts w:asciiTheme="minorHAnsi" w:hAnsiTheme="minorHAnsi" w:cstheme="minorHAnsi"/>
          <w:bCs/>
        </w:rPr>
        <w:t>.</w:t>
      </w:r>
    </w:p>
    <w:p w14:paraId="41C9B625" w14:textId="73D2438C" w:rsidR="003930BE" w:rsidRDefault="00DD4BD4">
      <w:pPr>
        <w:pStyle w:val="Nagwek2"/>
        <w:keepNext w:val="0"/>
        <w:widowControl w:val="0"/>
        <w:numPr>
          <w:ilvl w:val="0"/>
          <w:numId w:val="48"/>
        </w:numPr>
        <w:ind w:left="851" w:hanging="425"/>
        <w:rPr>
          <w:rFonts w:asciiTheme="minorHAnsi" w:hAnsiTheme="minorHAnsi" w:cstheme="minorHAnsi"/>
          <w:iCs/>
        </w:rPr>
      </w:pPr>
      <w:r w:rsidRPr="00056ED2">
        <w:rPr>
          <w:rFonts w:asciiTheme="minorHAnsi" w:hAnsiTheme="minorHAnsi" w:cstheme="minorHAnsi"/>
          <w:b/>
          <w:iCs/>
        </w:rPr>
        <w:t xml:space="preserve">„RODO” </w:t>
      </w:r>
      <w:r w:rsidRPr="00056ED2">
        <w:rPr>
          <w:rFonts w:asciiTheme="minorHAnsi" w:hAnsiTheme="minorHAnsi" w:cstheme="minorHAnsi"/>
          <w:iCs/>
        </w:rPr>
        <w:t>- Rozporządzenie Parlamentu Europejskiego i Rady (UE) 2016/679 z dnia 27 kwietnia 2016 r.</w:t>
      </w:r>
      <w:r w:rsidRPr="00056ED2">
        <w:rPr>
          <w:rFonts w:asciiTheme="minorHAnsi" w:hAnsiTheme="minorHAnsi" w:cstheme="minorHAnsi"/>
          <w:b/>
          <w:iCs/>
        </w:rPr>
        <w:t xml:space="preserve"> </w:t>
      </w:r>
      <w:r w:rsidRPr="00056ED2">
        <w:rPr>
          <w:rFonts w:asciiTheme="minorHAnsi" w:hAnsiTheme="minorHAnsi" w:cstheme="minorHAnsi"/>
          <w:iCs/>
        </w:rPr>
        <w:t>w sprawie ochrony osób fizycznych w związku z przetwarzaniem danych osobowych i w sprawie swobodnego przepływu takich danych oraz uchylenia dyrektywy 95/46/WE (ogólne rozporządzenie o ochronie danych</w:t>
      </w:r>
      <w:r>
        <w:rPr>
          <w:rFonts w:asciiTheme="minorHAnsi" w:hAnsiTheme="minorHAnsi" w:cstheme="minorHAnsi"/>
          <w:iCs/>
        </w:rPr>
        <w:t>).</w:t>
      </w:r>
    </w:p>
    <w:p w14:paraId="54A7B04E" w14:textId="44781594" w:rsidR="00D97D83" w:rsidRPr="00917B38" w:rsidRDefault="00D97D83">
      <w:pPr>
        <w:pStyle w:val="Nagwek2"/>
        <w:keepNext w:val="0"/>
        <w:widowControl w:val="0"/>
        <w:numPr>
          <w:ilvl w:val="0"/>
          <w:numId w:val="48"/>
        </w:numPr>
        <w:ind w:left="851" w:hanging="425"/>
        <w:rPr>
          <w:rFonts w:asciiTheme="minorHAnsi" w:hAnsiTheme="minorHAnsi" w:cstheme="minorHAnsi"/>
          <w:iCs/>
        </w:rPr>
      </w:pPr>
      <w:r w:rsidRPr="00917B38">
        <w:rPr>
          <w:rFonts w:asciiTheme="minorHAnsi" w:hAnsiTheme="minorHAnsi" w:cstheme="minorHAnsi"/>
          <w:b/>
          <w:iCs/>
        </w:rPr>
        <w:lastRenderedPageBreak/>
        <w:t>„Rozporządzenie 269/2014”</w:t>
      </w:r>
      <w:r w:rsidRPr="00917B38">
        <w:rPr>
          <w:rFonts w:asciiTheme="minorHAnsi" w:hAnsiTheme="minorHAnsi" w:cstheme="minorHAnsi"/>
          <w:iCs/>
        </w:rPr>
        <w:t xml:space="preserve"> </w:t>
      </w:r>
      <w:r w:rsidR="0029210E">
        <w:rPr>
          <w:rFonts w:asciiTheme="minorHAnsi" w:hAnsiTheme="minorHAnsi" w:cstheme="minorHAnsi"/>
          <w:iCs/>
        </w:rPr>
        <w:t xml:space="preserve">- </w:t>
      </w:r>
      <w:r w:rsidRPr="00917B38">
        <w:rPr>
          <w:rFonts w:asciiTheme="minorHAnsi" w:hAnsiTheme="minorHAnsi" w:cstheme="minorHAnsi"/>
          <w:iCs/>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40238EC8" w14:textId="30C0FA64" w:rsidR="00D97D83" w:rsidRPr="00917B38" w:rsidRDefault="00D97D83">
      <w:pPr>
        <w:pStyle w:val="Nagwek2"/>
        <w:widowControl w:val="0"/>
        <w:numPr>
          <w:ilvl w:val="0"/>
          <w:numId w:val="48"/>
        </w:numPr>
        <w:ind w:left="851" w:hanging="425"/>
        <w:rPr>
          <w:rFonts w:asciiTheme="minorHAnsi" w:hAnsiTheme="minorHAnsi" w:cstheme="minorHAnsi"/>
          <w:iCs/>
        </w:rPr>
      </w:pPr>
      <w:r w:rsidRPr="00917B38">
        <w:rPr>
          <w:rFonts w:asciiTheme="minorHAnsi" w:hAnsiTheme="minorHAnsi" w:cstheme="minorHAnsi"/>
          <w:b/>
          <w:iCs/>
        </w:rPr>
        <w:t xml:space="preserve">„Rozporządzenie 765/2006” </w:t>
      </w:r>
      <w:r w:rsidR="0029210E" w:rsidRPr="0029210E">
        <w:rPr>
          <w:rFonts w:asciiTheme="minorHAnsi" w:hAnsiTheme="minorHAnsi" w:cstheme="minorHAnsi"/>
          <w:iCs/>
        </w:rPr>
        <w:t>-</w:t>
      </w:r>
      <w:r w:rsidR="0029210E">
        <w:rPr>
          <w:rFonts w:asciiTheme="minorHAnsi" w:hAnsiTheme="minorHAnsi" w:cstheme="minorHAnsi"/>
          <w:b/>
          <w:iCs/>
        </w:rPr>
        <w:t xml:space="preserve"> </w:t>
      </w:r>
      <w:r w:rsidRPr="00917B38">
        <w:rPr>
          <w:rFonts w:asciiTheme="minorHAnsi" w:hAnsiTheme="minorHAnsi" w:cstheme="minorHAnsi"/>
          <w:iCs/>
        </w:rPr>
        <w:t>Rozporządzenie Rady (WE) nr 765/2006 z dnia 18 maja 2006 r. dotyczące środków ograniczających w związku z sytuacją na Białorusi i udziałem Białorusi w agresji Rosji wobec Ukrainy (Dz. U. UE. L. z 2006 r. Nr 134, str. 1 z późn. zm.).</w:t>
      </w:r>
    </w:p>
    <w:p w14:paraId="2F295E75" w14:textId="43CE1A5C" w:rsidR="00D97D83" w:rsidRPr="00917B38" w:rsidRDefault="00D97D83">
      <w:pPr>
        <w:pStyle w:val="Nagwek2"/>
        <w:widowControl w:val="0"/>
        <w:numPr>
          <w:ilvl w:val="0"/>
          <w:numId w:val="48"/>
        </w:numPr>
        <w:ind w:left="851" w:hanging="425"/>
        <w:rPr>
          <w:rFonts w:asciiTheme="minorHAnsi" w:hAnsiTheme="minorHAnsi" w:cstheme="minorHAnsi"/>
          <w:iCs/>
        </w:rPr>
      </w:pPr>
      <w:r w:rsidRPr="00917B38">
        <w:rPr>
          <w:rFonts w:asciiTheme="minorHAnsi" w:hAnsiTheme="minorHAnsi" w:cstheme="minorHAnsi"/>
          <w:b/>
          <w:iCs/>
        </w:rPr>
        <w:t>„Rozporządzenie 833/2014”</w:t>
      </w:r>
      <w:r w:rsidRPr="00917B38">
        <w:rPr>
          <w:rFonts w:asciiTheme="minorHAnsi" w:hAnsiTheme="minorHAnsi" w:cstheme="minorHAnsi"/>
          <w:iCs/>
        </w:rPr>
        <w:t xml:space="preserve"> </w:t>
      </w:r>
      <w:r w:rsidR="0029210E">
        <w:rPr>
          <w:rFonts w:asciiTheme="minorHAnsi" w:hAnsiTheme="minorHAnsi" w:cstheme="minorHAnsi"/>
          <w:iCs/>
        </w:rPr>
        <w:t xml:space="preserve">- </w:t>
      </w:r>
      <w:r w:rsidRPr="00917B38">
        <w:rPr>
          <w:rFonts w:asciiTheme="minorHAnsi" w:hAnsiTheme="minorHAnsi" w:cstheme="minorHAnsi"/>
          <w:iCs/>
        </w:rPr>
        <w:t>Rozporządzenie Rady (UE) nr 833/2014 z dnia 31 lipca 2014 r. dotyczące środków ograniczających w związku z działaniami Rosji destabilizującymi sytuację na Ukrainie (Dz. U. UE. L. z 2014 r. Nr 229, str. 1 z późn. zm.).</w:t>
      </w:r>
    </w:p>
    <w:p w14:paraId="64764B04" w14:textId="78196DA4" w:rsidR="003E5B66" w:rsidRPr="003E5B66" w:rsidRDefault="00D97D83">
      <w:pPr>
        <w:pStyle w:val="Nagwek2"/>
        <w:keepNext w:val="0"/>
        <w:widowControl w:val="0"/>
        <w:numPr>
          <w:ilvl w:val="0"/>
          <w:numId w:val="48"/>
        </w:numPr>
        <w:ind w:left="851" w:hanging="425"/>
        <w:rPr>
          <w:rFonts w:asciiTheme="minorHAnsi" w:hAnsiTheme="minorHAnsi" w:cstheme="minorHAnsi"/>
          <w:iCs/>
        </w:rPr>
      </w:pPr>
      <w:r w:rsidRPr="00917B38">
        <w:rPr>
          <w:rFonts w:asciiTheme="minorHAnsi" w:hAnsiTheme="minorHAnsi" w:cstheme="minorHAnsi"/>
          <w:b/>
          <w:iCs/>
        </w:rPr>
        <w:t xml:space="preserve">„Ustawa o przeciwdziałaniu” </w:t>
      </w:r>
      <w:r w:rsidR="0029210E" w:rsidRPr="0029210E">
        <w:rPr>
          <w:rFonts w:asciiTheme="minorHAnsi" w:hAnsiTheme="minorHAnsi" w:cstheme="minorHAnsi"/>
          <w:iCs/>
        </w:rPr>
        <w:t>-</w:t>
      </w:r>
      <w:r w:rsidR="0029210E">
        <w:rPr>
          <w:rFonts w:asciiTheme="minorHAnsi" w:hAnsiTheme="minorHAnsi" w:cstheme="minorHAnsi"/>
          <w:b/>
          <w:iCs/>
        </w:rPr>
        <w:t xml:space="preserve"> </w:t>
      </w:r>
      <w:r w:rsidRPr="00917B38">
        <w:rPr>
          <w:rFonts w:asciiTheme="minorHAnsi" w:hAnsiTheme="minorHAnsi" w:cstheme="minorHAnsi"/>
          <w:iCs/>
        </w:rPr>
        <w:t>ustaw</w:t>
      </w:r>
      <w:r w:rsidR="00937B45">
        <w:rPr>
          <w:rFonts w:asciiTheme="minorHAnsi" w:hAnsiTheme="minorHAnsi" w:cstheme="minorHAnsi"/>
          <w:iCs/>
        </w:rPr>
        <w:t>a</w:t>
      </w:r>
      <w:r w:rsidRPr="00917B38">
        <w:rPr>
          <w:rFonts w:asciiTheme="minorHAnsi" w:hAnsiTheme="minorHAnsi" w:cstheme="minorHAnsi"/>
          <w:iCs/>
        </w:rPr>
        <w:t xml:space="preserve"> z dnia 13 kwietnia 2022 r. o szczególnych rozwiązaniach w zakresie przeciwdziałania wspieraniu agresji na Ukrainę oraz służących ochronie bezpieczeństwa narodowego.</w:t>
      </w:r>
    </w:p>
    <w:p w14:paraId="795E909E" w14:textId="77777777" w:rsidR="00C95AC0" w:rsidRPr="00EB76D2" w:rsidRDefault="00F65861"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Interpretacje</w:t>
      </w:r>
    </w:p>
    <w:p w14:paraId="75E48AB2" w14:textId="77777777" w:rsidR="00EB76D2" w:rsidRDefault="00AC4EA1" w:rsidP="00AF128F">
      <w:pPr>
        <w:pStyle w:val="Nagwek2"/>
        <w:keepNext w:val="0"/>
        <w:widowControl w:val="0"/>
        <w:numPr>
          <w:ilvl w:val="2"/>
          <w:numId w:val="38"/>
        </w:numPr>
        <w:ind w:left="1560"/>
        <w:rPr>
          <w:rFonts w:asciiTheme="minorHAnsi" w:hAnsiTheme="minorHAnsi" w:cstheme="minorHAnsi"/>
        </w:rPr>
      </w:pPr>
      <w:bookmarkStart w:id="15" w:name="_Ref419973410"/>
      <w:r w:rsidRPr="00EB76D2">
        <w:rPr>
          <w:rFonts w:asciiTheme="minorHAnsi" w:hAnsiTheme="minorHAnsi" w:cstheme="minorHAnsi"/>
        </w:rPr>
        <w:t>w</w:t>
      </w:r>
      <w:r w:rsidR="00F65861" w:rsidRPr="00EB76D2">
        <w:rPr>
          <w:rFonts w:asciiTheme="minorHAnsi" w:hAnsiTheme="minorHAnsi" w:cstheme="minorHAnsi"/>
        </w:rPr>
        <w:t xml:space="preserve">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5"/>
    </w:p>
    <w:p w14:paraId="32090BC1" w14:textId="77777777" w:rsidR="00EB76D2" w:rsidRDefault="00F65861" w:rsidP="007048EA">
      <w:pPr>
        <w:pStyle w:val="Nagwek2"/>
        <w:keepNext w:val="0"/>
        <w:widowControl w:val="0"/>
        <w:numPr>
          <w:ilvl w:val="3"/>
          <w:numId w:val="38"/>
        </w:numPr>
        <w:rPr>
          <w:rFonts w:asciiTheme="minorHAnsi" w:hAnsiTheme="minorHAnsi" w:cstheme="minorHAnsi"/>
        </w:rPr>
      </w:pPr>
      <w:r w:rsidRPr="00EB76D2">
        <w:rPr>
          <w:rFonts w:asciiTheme="minorHAnsi" w:hAnsiTheme="minorHAnsi" w:cstheme="minorHAnsi"/>
        </w:rPr>
        <w:t>Umowa,</w:t>
      </w:r>
    </w:p>
    <w:p w14:paraId="6697DDDE" w14:textId="77777777" w:rsidR="00EB76D2" w:rsidRDefault="00BC3CCD" w:rsidP="007048EA">
      <w:pPr>
        <w:pStyle w:val="Nagwek2"/>
        <w:keepNext w:val="0"/>
        <w:widowControl w:val="0"/>
        <w:numPr>
          <w:ilvl w:val="3"/>
          <w:numId w:val="38"/>
        </w:numPr>
        <w:rPr>
          <w:rFonts w:asciiTheme="minorHAnsi" w:hAnsiTheme="minorHAnsi" w:cstheme="minorHAnsi"/>
        </w:rPr>
      </w:pPr>
      <w:r w:rsidRPr="00EB76D2">
        <w:rPr>
          <w:rFonts w:asciiTheme="minorHAnsi" w:hAnsiTheme="minorHAnsi" w:cstheme="minorHAnsi"/>
        </w:rPr>
        <w:t>Opis przedmiotu zamówienia</w:t>
      </w:r>
      <w:r w:rsidR="00F65861" w:rsidRPr="00EB76D2">
        <w:rPr>
          <w:rFonts w:asciiTheme="minorHAnsi" w:hAnsiTheme="minorHAnsi" w:cstheme="minorHAnsi"/>
        </w:rPr>
        <w:t>,</w:t>
      </w:r>
    </w:p>
    <w:p w14:paraId="665DC947" w14:textId="669E6BBB" w:rsidR="00F65861" w:rsidRPr="00EB76D2" w:rsidRDefault="00A87B0F" w:rsidP="007048EA">
      <w:pPr>
        <w:pStyle w:val="Nagwek2"/>
        <w:keepNext w:val="0"/>
        <w:widowControl w:val="0"/>
        <w:numPr>
          <w:ilvl w:val="3"/>
          <w:numId w:val="38"/>
        </w:numPr>
        <w:rPr>
          <w:rFonts w:asciiTheme="minorHAnsi" w:hAnsiTheme="minorHAnsi" w:cstheme="minorHAnsi"/>
        </w:rPr>
      </w:pPr>
      <w:r w:rsidRPr="00EB76D2">
        <w:rPr>
          <w:rFonts w:asciiTheme="minorHAnsi" w:hAnsiTheme="minorHAnsi" w:cstheme="minorHAnsi"/>
        </w:rPr>
        <w:t>i</w:t>
      </w:r>
      <w:r w:rsidR="00C849DB" w:rsidRPr="00EB76D2">
        <w:rPr>
          <w:rFonts w:asciiTheme="minorHAnsi" w:hAnsiTheme="minorHAnsi" w:cstheme="minorHAnsi"/>
        </w:rPr>
        <w:t>nne Z</w:t>
      </w:r>
      <w:r w:rsidR="007E4C6C" w:rsidRPr="00EB76D2">
        <w:rPr>
          <w:rFonts w:asciiTheme="minorHAnsi" w:hAnsiTheme="minorHAnsi" w:cstheme="minorHAnsi"/>
        </w:rPr>
        <w:t>ałączniki do Umowy</w:t>
      </w:r>
      <w:r w:rsidR="00AC4EA1" w:rsidRPr="00EB76D2">
        <w:rPr>
          <w:rFonts w:asciiTheme="minorHAnsi" w:hAnsiTheme="minorHAnsi" w:cstheme="minorHAnsi"/>
        </w:rPr>
        <w:t>;</w:t>
      </w:r>
    </w:p>
    <w:p w14:paraId="36FF9CEF" w14:textId="53E8196B" w:rsidR="00F65861" w:rsidRPr="00EB76D2" w:rsidRDefault="00AC4EA1" w:rsidP="00AF128F">
      <w:pPr>
        <w:pStyle w:val="Nagwek2"/>
        <w:keepNext w:val="0"/>
        <w:widowControl w:val="0"/>
        <w:numPr>
          <w:ilvl w:val="2"/>
          <w:numId w:val="38"/>
        </w:numPr>
        <w:ind w:left="1560"/>
        <w:rPr>
          <w:rFonts w:asciiTheme="minorHAnsi" w:hAnsiTheme="minorHAnsi" w:cstheme="minorHAnsi"/>
        </w:rPr>
      </w:pPr>
      <w:bookmarkStart w:id="16" w:name="_Ref419973416"/>
      <w:r w:rsidRPr="00EB76D2">
        <w:rPr>
          <w:rFonts w:asciiTheme="minorHAnsi" w:hAnsiTheme="minorHAnsi" w:cstheme="minorHAnsi"/>
        </w:rPr>
        <w:t>w</w:t>
      </w:r>
      <w:r w:rsidR="007E4C6C" w:rsidRPr="00EB76D2">
        <w:rPr>
          <w:rFonts w:asciiTheme="minorHAnsi" w:hAnsiTheme="minorHAnsi" w:cstheme="minorHAnsi"/>
        </w:rPr>
        <w:t xml:space="preserve"> przypadku stwierdzenia rozbieżności w postanowieniach dokumentów Umowy, obowiązujące będzie postanowienie, którego przyjęcie będzie zapewniało wykonanie przedmiotu Umowy zgodnie z postanowieniami Umowy</w:t>
      </w:r>
      <w:bookmarkEnd w:id="16"/>
      <w:r w:rsidRPr="00EB76D2">
        <w:rPr>
          <w:rFonts w:asciiTheme="minorHAnsi" w:hAnsiTheme="minorHAnsi" w:cstheme="minorHAnsi"/>
        </w:rPr>
        <w:t>;</w:t>
      </w:r>
    </w:p>
    <w:p w14:paraId="07344522" w14:textId="30D6DB87" w:rsidR="00F6586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z</w:t>
      </w:r>
      <w:r w:rsidR="000D4197" w:rsidRPr="00EB76D2">
        <w:rPr>
          <w:rFonts w:asciiTheme="minorHAnsi" w:hAnsiTheme="minorHAnsi" w:cstheme="minorHAnsi"/>
        </w:rPr>
        <w:t xml:space="preserve">asady, o których mowa w </w:t>
      </w:r>
      <w:r w:rsidR="008470D6" w:rsidRPr="00EB76D2">
        <w:rPr>
          <w:rFonts w:asciiTheme="minorHAnsi" w:hAnsiTheme="minorHAnsi" w:cstheme="minorHAnsi"/>
        </w:rPr>
        <w:t>ust.</w:t>
      </w:r>
      <w:r w:rsidR="00F65861" w:rsidRPr="00EB76D2">
        <w:rPr>
          <w:rFonts w:asciiTheme="minorHAnsi" w:hAnsiTheme="minorHAnsi" w:cstheme="minorHAnsi"/>
        </w:rPr>
        <w:t xml:space="preserve"> </w:t>
      </w:r>
      <w:r w:rsidR="00643C15" w:rsidRPr="00EB76D2">
        <w:rPr>
          <w:rFonts w:asciiTheme="minorHAnsi" w:hAnsiTheme="minorHAnsi" w:cstheme="minorHAnsi"/>
        </w:rPr>
        <w:fldChar w:fldCharType="begin"/>
      </w:r>
      <w:r w:rsidR="00643C15" w:rsidRPr="00EB76D2">
        <w:rPr>
          <w:rFonts w:asciiTheme="minorHAnsi" w:hAnsiTheme="minorHAnsi" w:cstheme="minorHAnsi"/>
        </w:rPr>
        <w:instrText xml:space="preserve"> REF _Ref419973410 \r \h </w:instrText>
      </w:r>
      <w:r w:rsidR="001A3AFD" w:rsidRPr="00EB76D2">
        <w:rPr>
          <w:rFonts w:asciiTheme="minorHAnsi" w:hAnsiTheme="minorHAnsi" w:cstheme="minorHAnsi"/>
        </w:rPr>
        <w:instrText xml:space="preserve"> \* MERGEFORMAT </w:instrText>
      </w:r>
      <w:r w:rsidR="00643C15" w:rsidRPr="00EB76D2">
        <w:rPr>
          <w:rFonts w:asciiTheme="minorHAnsi" w:hAnsiTheme="minorHAnsi" w:cstheme="minorHAnsi"/>
        </w:rPr>
      </w:r>
      <w:r w:rsidR="00643C15" w:rsidRPr="00EB76D2">
        <w:rPr>
          <w:rFonts w:asciiTheme="minorHAnsi" w:hAnsiTheme="minorHAnsi" w:cstheme="minorHAnsi"/>
        </w:rPr>
        <w:fldChar w:fldCharType="separate"/>
      </w:r>
      <w:r w:rsidR="00C27CA4">
        <w:rPr>
          <w:rFonts w:asciiTheme="minorHAnsi" w:hAnsiTheme="minorHAnsi" w:cstheme="minorHAnsi"/>
        </w:rPr>
        <w:t>1.2.1</w:t>
      </w:r>
      <w:r w:rsidR="00643C15" w:rsidRPr="00EB76D2">
        <w:rPr>
          <w:rFonts w:asciiTheme="minorHAnsi" w:hAnsiTheme="minorHAnsi" w:cstheme="minorHAnsi"/>
        </w:rPr>
        <w:fldChar w:fldCharType="end"/>
      </w:r>
      <w:r w:rsidR="00F65861" w:rsidRPr="00EB76D2">
        <w:rPr>
          <w:rFonts w:asciiTheme="minorHAnsi" w:hAnsiTheme="minorHAnsi" w:cstheme="minorHAnsi"/>
        </w:rPr>
        <w:t xml:space="preserve"> i </w:t>
      </w:r>
      <w:r w:rsidR="00643C15" w:rsidRPr="00EB76D2">
        <w:rPr>
          <w:rFonts w:asciiTheme="minorHAnsi" w:hAnsiTheme="minorHAnsi" w:cstheme="minorHAnsi"/>
        </w:rPr>
        <w:fldChar w:fldCharType="begin"/>
      </w:r>
      <w:r w:rsidR="00643C15" w:rsidRPr="00EB76D2">
        <w:rPr>
          <w:rFonts w:asciiTheme="minorHAnsi" w:hAnsiTheme="minorHAnsi" w:cstheme="minorHAnsi"/>
        </w:rPr>
        <w:instrText xml:space="preserve"> REF _Ref419973416 \r \h </w:instrText>
      </w:r>
      <w:r w:rsidR="001A3AFD" w:rsidRPr="00EB76D2">
        <w:rPr>
          <w:rFonts w:asciiTheme="minorHAnsi" w:hAnsiTheme="minorHAnsi" w:cstheme="minorHAnsi"/>
        </w:rPr>
        <w:instrText xml:space="preserve"> \* MERGEFORMAT </w:instrText>
      </w:r>
      <w:r w:rsidR="00643C15" w:rsidRPr="00EB76D2">
        <w:rPr>
          <w:rFonts w:asciiTheme="minorHAnsi" w:hAnsiTheme="minorHAnsi" w:cstheme="minorHAnsi"/>
        </w:rPr>
      </w:r>
      <w:r w:rsidR="00643C15" w:rsidRPr="00EB76D2">
        <w:rPr>
          <w:rFonts w:asciiTheme="minorHAnsi" w:hAnsiTheme="minorHAnsi" w:cstheme="minorHAnsi"/>
        </w:rPr>
        <w:fldChar w:fldCharType="separate"/>
      </w:r>
      <w:r w:rsidR="00C27CA4">
        <w:rPr>
          <w:rFonts w:asciiTheme="minorHAnsi" w:hAnsiTheme="minorHAnsi" w:cstheme="minorHAnsi"/>
        </w:rPr>
        <w:t>1.2.2</w:t>
      </w:r>
      <w:r w:rsidR="00643C15" w:rsidRPr="00EB76D2">
        <w:rPr>
          <w:rFonts w:asciiTheme="minorHAnsi" w:hAnsiTheme="minorHAnsi" w:cstheme="minorHAnsi"/>
        </w:rPr>
        <w:fldChar w:fldCharType="end"/>
      </w:r>
      <w:r w:rsidR="00F65861" w:rsidRPr="00EB76D2">
        <w:rPr>
          <w:rFonts w:asciiTheme="minorHAnsi" w:hAnsiTheme="minorHAnsi" w:cstheme="minorHAnsi"/>
        </w:rPr>
        <w:t xml:space="preserve"> powyżej, stosuje się pod warunkiem, że powyższe przypadki nie są oczywistą omyłką pisarską</w:t>
      </w:r>
      <w:r w:rsidRPr="00EB76D2">
        <w:rPr>
          <w:rFonts w:asciiTheme="minorHAnsi" w:hAnsiTheme="minorHAnsi" w:cstheme="minorHAnsi"/>
        </w:rPr>
        <w:t xml:space="preserve"> lub rachunkową;</w:t>
      </w:r>
    </w:p>
    <w:p w14:paraId="045EA06D" w14:textId="6276208F" w:rsidR="00AC4EA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p>
    <w:p w14:paraId="50614FEF" w14:textId="57443620" w:rsidR="00F65861" w:rsidRPr="00EB76D2" w:rsidRDefault="00F6586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Strony oświadczają, że zapoznały się z dokumentami Umowy i rozumi</w:t>
      </w:r>
      <w:r w:rsidR="00AC4EA1" w:rsidRPr="00EB76D2">
        <w:rPr>
          <w:rFonts w:asciiTheme="minorHAnsi" w:hAnsiTheme="minorHAnsi" w:cstheme="minorHAnsi"/>
        </w:rPr>
        <w:t>eją ich treść;</w:t>
      </w:r>
    </w:p>
    <w:p w14:paraId="40446D8C" w14:textId="7F28A0D4" w:rsidR="00F65861" w:rsidRPr="00EB76D2" w:rsidRDefault="00F6586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w:t>
      </w:r>
      <w:r w:rsidR="00AC4EA1" w:rsidRPr="00EB76D2">
        <w:rPr>
          <w:rFonts w:asciiTheme="minorHAnsi" w:hAnsiTheme="minorHAnsi" w:cstheme="minorHAnsi"/>
        </w:rPr>
        <w:t>ną i dobrą praktyką</w:t>
      </w:r>
      <w:r w:rsidR="0055400B">
        <w:rPr>
          <w:rFonts w:asciiTheme="minorHAnsi" w:hAnsiTheme="minorHAnsi" w:cstheme="minorHAnsi"/>
        </w:rPr>
        <w:t>.</w:t>
      </w:r>
    </w:p>
    <w:p w14:paraId="3BC14E60" w14:textId="46740F32" w:rsidR="00AC4EA1" w:rsidRPr="00EB76D2" w:rsidRDefault="00AC4EA1"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Oświadczenia Wykonawcy </w:t>
      </w:r>
    </w:p>
    <w:p w14:paraId="01E87C51" w14:textId="6D77C395" w:rsidR="00AC4EA1" w:rsidRPr="00EB76D2" w:rsidRDefault="00AC4EA1"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Wykonawca oświadcza i zapewnia, że:</w:t>
      </w:r>
    </w:p>
    <w:p w14:paraId="4EF5CED2" w14:textId="6DC61165" w:rsidR="00AC4EA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 xml:space="preserve">po przeanalizowaniu dokumentacji przetargowej uznaje, iż dokumentacja ta jest przydatna dla realizacji Umowy oraz zgodna z celami wyznaczonymi Umową, w szczególności Wykonawcy jest znany </w:t>
      </w:r>
      <w:r w:rsidR="00BC3CCD" w:rsidRPr="00EB76D2">
        <w:rPr>
          <w:rFonts w:asciiTheme="minorHAnsi" w:hAnsiTheme="minorHAnsi" w:cstheme="minorHAnsi"/>
        </w:rPr>
        <w:t>O</w:t>
      </w:r>
      <w:r w:rsidRPr="00EB76D2">
        <w:rPr>
          <w:rFonts w:asciiTheme="minorHAnsi" w:hAnsiTheme="minorHAnsi" w:cstheme="minorHAnsi"/>
        </w:rPr>
        <w:t>pis przedmiotu zamówienia oraz wymagania techniczne Zamawiającego;</w:t>
      </w:r>
    </w:p>
    <w:p w14:paraId="470C2C40" w14:textId="14C443A8" w:rsidR="00AC4EA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 xml:space="preserve">posiada wszelką wiedzę i doświadczenie, sprzęt i środki niezbędne w ramach ustalonego Wynagrodzenia </w:t>
      </w:r>
      <w:r w:rsidR="0055400B">
        <w:rPr>
          <w:rFonts w:asciiTheme="minorHAnsi" w:hAnsiTheme="minorHAnsi" w:cstheme="minorHAnsi"/>
        </w:rPr>
        <w:t xml:space="preserve">Umownego </w:t>
      </w:r>
      <w:r w:rsidRPr="00EB76D2">
        <w:rPr>
          <w:rFonts w:asciiTheme="minorHAnsi" w:hAnsiTheme="minorHAnsi" w:cstheme="minorHAnsi"/>
        </w:rPr>
        <w:t>do zrealizowania Umowy oraz dysponuje właściwą liczbą odpowiednio wyszkolonego personelu Wykonawcy;</w:t>
      </w:r>
    </w:p>
    <w:p w14:paraId="390A7B8D" w14:textId="54AEE584" w:rsidR="00AC4EA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 xml:space="preserve">przed podpisaniem Umowy zapoznał się z wszelką dokumentacją dotyczącą realizacji </w:t>
      </w:r>
      <w:r w:rsidRPr="00EB76D2">
        <w:rPr>
          <w:rFonts w:asciiTheme="minorHAnsi" w:hAnsiTheme="minorHAnsi" w:cstheme="minorHAnsi"/>
        </w:rPr>
        <w:lastRenderedPageBreak/>
        <w:t>przedmiotu zamówienia dostępną przed zawarciem Umowy i wszelkimi materiałami otrzymanymi od Zamawiającego oraz uzyskał wszystkie informacje konieczne dla realizacji przedmiotu zamówienia</w:t>
      </w:r>
      <w:r w:rsidR="00E56ABE">
        <w:rPr>
          <w:rFonts w:asciiTheme="minorHAnsi" w:hAnsiTheme="minorHAnsi" w:cstheme="minorHAnsi"/>
        </w:rPr>
        <w:t>;</w:t>
      </w:r>
      <w:r w:rsidRPr="00EB76D2">
        <w:rPr>
          <w:rFonts w:asciiTheme="minorHAnsi" w:hAnsiTheme="minorHAnsi" w:cstheme="minorHAnsi"/>
        </w:rPr>
        <w:t xml:space="preserve"> </w:t>
      </w:r>
    </w:p>
    <w:p w14:paraId="6232A411" w14:textId="43B46EDE" w:rsidR="00AC4EA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zapoznał się z Wymaganiami BHP</w:t>
      </w:r>
      <w:r w:rsidR="00E33C3F">
        <w:rPr>
          <w:rFonts w:asciiTheme="minorHAnsi" w:hAnsiTheme="minorHAnsi" w:cstheme="minorHAnsi"/>
        </w:rPr>
        <w:t xml:space="preserve"> oraz Taryfikatorem Kar BHP dla Wykonawców oraz zasadami ich nakładania</w:t>
      </w:r>
      <w:r w:rsidR="00DC7A45">
        <w:rPr>
          <w:rFonts w:asciiTheme="minorHAnsi" w:hAnsiTheme="minorHAnsi" w:cstheme="minorHAnsi"/>
        </w:rPr>
        <w:t xml:space="preserve"> </w:t>
      </w:r>
      <w:r w:rsidRPr="00EB76D2">
        <w:rPr>
          <w:rFonts w:asciiTheme="minorHAnsi" w:hAnsiTheme="minorHAnsi" w:cstheme="minorHAnsi"/>
        </w:rPr>
        <w:t>i zobowiązuje się do przestrzegania tych wymagań oraz zasad, jak i wyraża zgodę na ich stosowanie przy wykonywaniu swoich obowiązków wynikających z</w:t>
      </w:r>
      <w:r w:rsidR="00DC7A45">
        <w:rPr>
          <w:rFonts w:asciiTheme="minorHAnsi" w:hAnsiTheme="minorHAnsi" w:cstheme="minorHAnsi"/>
        </w:rPr>
        <w:t> </w:t>
      </w:r>
      <w:r w:rsidRPr="00EB76D2">
        <w:rPr>
          <w:rFonts w:asciiTheme="minorHAnsi" w:hAnsiTheme="minorHAnsi" w:cstheme="minorHAnsi"/>
        </w:rPr>
        <w:t>Umowy;</w:t>
      </w:r>
    </w:p>
    <w:p w14:paraId="65DA483D" w14:textId="3D33584F" w:rsidR="00AC4EA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starannie skalkulował Wynagrodzenie Umowne i jest ono wystarczające dla realizacji Umowy, w</w:t>
      </w:r>
      <w:r w:rsidR="00DC7A45">
        <w:rPr>
          <w:rFonts w:asciiTheme="minorHAnsi" w:hAnsiTheme="minorHAnsi" w:cstheme="minorHAnsi"/>
        </w:rPr>
        <w:t> </w:t>
      </w:r>
      <w:r w:rsidRPr="00EB76D2">
        <w:rPr>
          <w:rFonts w:asciiTheme="minorHAnsi" w:hAnsiTheme="minorHAnsi" w:cstheme="minorHAnsi"/>
        </w:rPr>
        <w:t>tym pokrycia wszelkich kosztów, łącznie z wypłatą wszelkich odszkodowań lub wynagrodzeń związanych z nabyciem urządzeń i materiałów oraz zapewnieniem sprzętu, usług Podwykonawców, robocizną, podatkami, ubezpieczeniami, wydatkami ogólnymi i wszelkimi innymi niewskazanymi powyżej kosztami, których poniesienie przez Wykonawcę będzie konieczne dla realizacji Umowy;</w:t>
      </w:r>
    </w:p>
    <w:p w14:paraId="02123D4E" w14:textId="3F11BD37" w:rsidR="00AC4EA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skalkulował ryzyka, które mogą wystąpić przy realizacji Umowy i uwzględnił je w oferowanej cenie, w szczególności uwzględniając szacunkowy charakter danych przekazanych przez Zamawiającego;</w:t>
      </w:r>
    </w:p>
    <w:p w14:paraId="4A42B7D7" w14:textId="54A7E693" w:rsidR="00436F16"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podejmie wszystkie czynności konieczne do uzyskania zgodności Prac z obowiązującymi przepisami prawa, właściwymi zezwoleniami Zamawiającego lub Wykonawcy, dokumentacją techniczną i dobrą praktyką</w:t>
      </w:r>
      <w:r w:rsidR="00DB4F26">
        <w:rPr>
          <w:rFonts w:asciiTheme="minorHAnsi" w:hAnsiTheme="minorHAnsi" w:cstheme="minorHAnsi"/>
        </w:rPr>
        <w:t>;</w:t>
      </w:r>
    </w:p>
    <w:p w14:paraId="657C61CD" w14:textId="61E32624" w:rsidR="00DB4F26" w:rsidRPr="00DB4F26" w:rsidRDefault="00436F16"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iCs/>
        </w:rPr>
        <w:t xml:space="preserve">W związku z wykonaniem obowiązku wynikającego z art. 4c Ustawy o przeciwdziałaniu nadmiernym opóźnieniom w transakcjach handlowych </w:t>
      </w:r>
      <w:r w:rsidRPr="00EB76D2">
        <w:rPr>
          <w:rFonts w:asciiTheme="minorHAnsi" w:hAnsiTheme="minorHAnsi" w:cstheme="minorHAnsi"/>
          <w:b/>
          <w:bCs/>
          <w:iCs/>
        </w:rPr>
        <w:t xml:space="preserve">Wykonawca </w:t>
      </w:r>
      <w:r w:rsidRPr="00EB76D2">
        <w:rPr>
          <w:rFonts w:asciiTheme="minorHAnsi" w:hAnsiTheme="minorHAnsi" w:cstheme="minorHAnsi"/>
          <w:iCs/>
        </w:rPr>
        <w:t xml:space="preserve">oświadcza, że na chwilę zawarcia Umowy </w:t>
      </w:r>
      <w:r w:rsidRPr="00EB76D2">
        <w:rPr>
          <w:rFonts w:asciiTheme="minorHAnsi" w:hAnsiTheme="minorHAnsi" w:cstheme="minorHAnsi"/>
          <w:b/>
          <w:iCs/>
          <w:highlight w:val="cyan"/>
        </w:rPr>
        <w:t>posiada/nie posiada</w:t>
      </w:r>
      <w:r w:rsidRPr="00EB76D2">
        <w:rPr>
          <w:rFonts w:asciiTheme="minorHAnsi" w:hAnsiTheme="minorHAnsi" w:cstheme="minorHAnsi"/>
          <w:b/>
          <w:iCs/>
        </w:rPr>
        <w:t xml:space="preserve"> </w:t>
      </w:r>
      <w:r w:rsidRPr="00FF4997">
        <w:rPr>
          <w:rFonts w:asciiTheme="minorHAnsi" w:hAnsiTheme="minorHAnsi"/>
        </w:rPr>
        <w:t>status</w:t>
      </w:r>
      <w:r w:rsidRPr="00EB76D2">
        <w:rPr>
          <w:rFonts w:asciiTheme="minorHAnsi" w:hAnsiTheme="minorHAnsi" w:cstheme="minorHAnsi"/>
          <w:b/>
          <w:iCs/>
        </w:rPr>
        <w:t xml:space="preserve"> </w:t>
      </w:r>
      <w:r w:rsidR="00DC7A45">
        <w:rPr>
          <w:rFonts w:asciiTheme="minorHAnsi" w:hAnsiTheme="minorHAnsi" w:cstheme="minorHAnsi"/>
          <w:b/>
          <w:iCs/>
        </w:rPr>
        <w:t>D</w:t>
      </w:r>
      <w:r w:rsidRPr="00EB76D2">
        <w:rPr>
          <w:rFonts w:asciiTheme="minorHAnsi" w:hAnsiTheme="minorHAnsi" w:cstheme="minorHAnsi"/>
          <w:b/>
          <w:iCs/>
        </w:rPr>
        <w:t>użego</w:t>
      </w:r>
      <w:r w:rsidRPr="00EB76D2">
        <w:rPr>
          <w:rFonts w:asciiTheme="minorHAnsi" w:hAnsiTheme="minorHAnsi" w:cstheme="minorHAnsi"/>
          <w:iCs/>
        </w:rPr>
        <w:t xml:space="preserve"> </w:t>
      </w:r>
      <w:r w:rsidRPr="00FF4997">
        <w:rPr>
          <w:rFonts w:asciiTheme="minorHAnsi" w:hAnsiTheme="minorHAnsi"/>
          <w:b/>
        </w:rPr>
        <w:t>przedsiębiorcy</w:t>
      </w:r>
      <w:r w:rsidRPr="00EB76D2">
        <w:rPr>
          <w:rFonts w:asciiTheme="minorHAnsi" w:hAnsiTheme="minorHAnsi" w:cstheme="minorHAnsi"/>
          <w:iCs/>
        </w:rPr>
        <w:t xml:space="preserve">. W przypadku zmiany status przedsiębiorcy, </w:t>
      </w:r>
      <w:r w:rsidRPr="00EB76D2">
        <w:rPr>
          <w:rFonts w:asciiTheme="minorHAnsi" w:hAnsiTheme="minorHAnsi" w:cstheme="minorHAnsi"/>
          <w:b/>
          <w:bCs/>
          <w:iCs/>
        </w:rPr>
        <w:t xml:space="preserve">Wykonawca </w:t>
      </w:r>
      <w:r w:rsidRPr="00EB76D2">
        <w:rPr>
          <w:rFonts w:asciiTheme="minorHAnsi" w:hAnsiTheme="minorHAnsi" w:cstheme="minorHAnsi"/>
          <w:iCs/>
        </w:rPr>
        <w:t xml:space="preserve">zobowiązuje się w terminie 14 </w:t>
      </w:r>
      <w:r w:rsidR="009C7D29">
        <w:rPr>
          <w:rFonts w:asciiTheme="minorHAnsi" w:hAnsiTheme="minorHAnsi" w:cstheme="minorHAnsi"/>
          <w:iCs/>
        </w:rPr>
        <w:t>D</w:t>
      </w:r>
      <w:r w:rsidRPr="00EB76D2">
        <w:rPr>
          <w:rFonts w:asciiTheme="minorHAnsi" w:hAnsiTheme="minorHAnsi" w:cstheme="minorHAnsi"/>
          <w:iCs/>
        </w:rPr>
        <w:t xml:space="preserve">ni od daty zmiany na pisemne poinformowanie </w:t>
      </w:r>
      <w:r w:rsidRPr="00EB76D2">
        <w:rPr>
          <w:rFonts w:asciiTheme="minorHAnsi" w:hAnsiTheme="minorHAnsi" w:cstheme="minorHAnsi"/>
          <w:b/>
          <w:bCs/>
          <w:iCs/>
        </w:rPr>
        <w:t xml:space="preserve">Zamawiającego </w:t>
      </w:r>
      <w:r w:rsidRPr="00EB76D2">
        <w:rPr>
          <w:rFonts w:asciiTheme="minorHAnsi" w:hAnsiTheme="minorHAnsi" w:cstheme="minorHAnsi"/>
          <w:iCs/>
        </w:rPr>
        <w:t>o tym fakcie w formie oświadczenia, co nie stanowi zmiany Umowy i nie wymaga zawarcia aneksu</w:t>
      </w:r>
      <w:r w:rsidR="00DB4F26">
        <w:rPr>
          <w:rFonts w:asciiTheme="minorHAnsi" w:hAnsiTheme="minorHAnsi" w:cstheme="minorHAnsi"/>
          <w:iCs/>
        </w:rPr>
        <w:t>;</w:t>
      </w:r>
    </w:p>
    <w:p w14:paraId="182815E7" w14:textId="283D264F" w:rsidR="00C34E3E" w:rsidRPr="00917B38" w:rsidRDefault="00C34E3E" w:rsidP="00C34E3E">
      <w:pPr>
        <w:pStyle w:val="Nagwek2"/>
        <w:numPr>
          <w:ilvl w:val="2"/>
          <w:numId w:val="3"/>
        </w:numPr>
        <w:spacing w:line="240" w:lineRule="exact"/>
        <w:ind w:left="1560"/>
        <w:rPr>
          <w:rFonts w:asciiTheme="minorHAnsi" w:hAnsiTheme="minorHAnsi" w:cstheme="minorHAnsi"/>
          <w:iCs/>
        </w:rPr>
      </w:pPr>
      <w:r w:rsidRPr="00917B38">
        <w:rPr>
          <w:rFonts w:asciiTheme="minorHAnsi" w:hAnsiTheme="minorHAnsi" w:cstheme="minorHAnsi"/>
          <w:iCs/>
        </w:rPr>
        <w:t>w</w:t>
      </w:r>
      <w:r w:rsidR="00AC67E7">
        <w:rPr>
          <w:rFonts w:asciiTheme="minorHAnsi" w:hAnsiTheme="minorHAnsi" w:cstheme="minorHAnsi"/>
          <w:iCs/>
        </w:rPr>
        <w:t xml:space="preserve"> całym okresie realizacji U</w:t>
      </w:r>
      <w:r w:rsidRPr="00917B38">
        <w:rPr>
          <w:rFonts w:asciiTheme="minorHAnsi" w:hAnsiTheme="minorHAnsi" w:cstheme="minorHAnsi"/>
          <w:iCs/>
        </w:rPr>
        <w:t xml:space="preserve">mowy nie będzie Podmiotem Objętym Sankcjami, </w:t>
      </w:r>
    </w:p>
    <w:p w14:paraId="54DD0D84" w14:textId="769ADB9F" w:rsidR="00C34E3E" w:rsidRPr="00917B38" w:rsidRDefault="009C7D29" w:rsidP="00C34E3E">
      <w:pPr>
        <w:pStyle w:val="Nagwek2"/>
        <w:numPr>
          <w:ilvl w:val="2"/>
          <w:numId w:val="3"/>
        </w:numPr>
        <w:spacing w:line="240" w:lineRule="exact"/>
        <w:ind w:left="1560"/>
        <w:rPr>
          <w:rFonts w:asciiTheme="minorHAnsi" w:hAnsiTheme="minorHAnsi" w:cstheme="minorHAnsi"/>
          <w:iCs/>
        </w:rPr>
      </w:pPr>
      <w:r>
        <w:rPr>
          <w:rFonts w:asciiTheme="minorHAnsi" w:hAnsiTheme="minorHAnsi" w:cstheme="minorHAnsi"/>
          <w:iCs/>
        </w:rPr>
        <w:t>w ramach wykonywania U</w:t>
      </w:r>
      <w:r w:rsidR="00C34E3E" w:rsidRPr="00917B38">
        <w:rPr>
          <w:rFonts w:asciiTheme="minorHAnsi" w:hAnsiTheme="minorHAnsi" w:cstheme="minorHAnsi"/>
          <w:iCs/>
        </w:rPr>
        <w:t>mowy a</w:t>
      </w:r>
      <w:r>
        <w:rPr>
          <w:rFonts w:asciiTheme="minorHAnsi" w:hAnsiTheme="minorHAnsi" w:cstheme="minorHAnsi"/>
          <w:iCs/>
        </w:rPr>
        <w:t>ni Wykonawca, ani żaden z jego P</w:t>
      </w:r>
      <w:r w:rsidR="00C34E3E" w:rsidRPr="00917B38">
        <w:rPr>
          <w:rFonts w:asciiTheme="minorHAnsi" w:hAnsiTheme="minorHAnsi" w:cstheme="minorHAnsi"/>
          <w:iCs/>
        </w:rPr>
        <w:t xml:space="preserve">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w:t>
      </w:r>
      <w:r>
        <w:rPr>
          <w:rFonts w:asciiTheme="minorHAnsi" w:hAnsiTheme="minorHAnsi" w:cstheme="minorHAnsi"/>
          <w:iCs/>
        </w:rPr>
        <w:t>sankcji przez Wykonawcę i jego P</w:t>
      </w:r>
      <w:r w:rsidR="00C34E3E" w:rsidRPr="00917B38">
        <w:rPr>
          <w:rFonts w:asciiTheme="minorHAnsi" w:hAnsiTheme="minorHAnsi" w:cstheme="minorHAnsi"/>
          <w:iCs/>
        </w:rPr>
        <w:t>odwykonawców,</w:t>
      </w:r>
    </w:p>
    <w:p w14:paraId="3F5C6F8C" w14:textId="230FE78B" w:rsidR="00C34E3E" w:rsidRPr="00917B38" w:rsidRDefault="00C34E3E" w:rsidP="00C34E3E">
      <w:pPr>
        <w:pStyle w:val="Nagwek2"/>
        <w:numPr>
          <w:ilvl w:val="2"/>
          <w:numId w:val="3"/>
        </w:numPr>
        <w:spacing w:line="240" w:lineRule="exact"/>
        <w:ind w:left="1560"/>
        <w:rPr>
          <w:rFonts w:asciiTheme="minorHAnsi" w:hAnsiTheme="minorHAnsi" w:cstheme="minorHAnsi"/>
          <w:iCs/>
        </w:rPr>
      </w:pPr>
      <w:r w:rsidRPr="00917B38">
        <w:rPr>
          <w:rFonts w:asciiTheme="minorHAnsi" w:hAnsiTheme="minorHAnsi" w:cstheme="minorHAnsi"/>
          <w:iCs/>
        </w:rPr>
        <w:t>zawiadomi Zamawiającego, o każdej zmianie stanu rzeczy</w:t>
      </w:r>
      <w:r w:rsidR="005A5E47">
        <w:rPr>
          <w:rFonts w:asciiTheme="minorHAnsi" w:hAnsiTheme="minorHAnsi" w:cstheme="minorHAnsi"/>
          <w:iCs/>
        </w:rPr>
        <w:t>,</w:t>
      </w:r>
      <w:r w:rsidRPr="00917B38">
        <w:rPr>
          <w:rFonts w:asciiTheme="minorHAnsi" w:hAnsiTheme="minorHAnsi" w:cstheme="minorHAnsi"/>
          <w:iCs/>
        </w:rPr>
        <w:t xml:space="preserve"> co do którego Wykonawca złożył oświadczenie, o którym mowa w </w:t>
      </w:r>
      <w:r w:rsidR="009C5183">
        <w:rPr>
          <w:rFonts w:asciiTheme="minorHAnsi" w:hAnsiTheme="minorHAnsi" w:cstheme="minorHAnsi"/>
          <w:iCs/>
        </w:rPr>
        <w:t>ust.</w:t>
      </w:r>
      <w:r w:rsidRPr="00917B38">
        <w:rPr>
          <w:rFonts w:asciiTheme="minorHAnsi" w:hAnsiTheme="minorHAnsi" w:cstheme="minorHAnsi"/>
          <w:iCs/>
        </w:rPr>
        <w:t xml:space="preserve"> </w:t>
      </w:r>
      <w:r w:rsidRPr="00C34E3E">
        <w:rPr>
          <w:rFonts w:asciiTheme="minorHAnsi" w:hAnsiTheme="minorHAnsi" w:cstheme="minorHAnsi"/>
          <w:iCs/>
        </w:rPr>
        <w:t>1.3.9 lub 1.3.10 niniejszego</w:t>
      </w:r>
      <w:r w:rsidRPr="00917B38">
        <w:rPr>
          <w:rFonts w:asciiTheme="minorHAnsi" w:hAnsiTheme="minorHAnsi" w:cstheme="minorHAnsi"/>
          <w:iCs/>
        </w:rPr>
        <w:t xml:space="preserve"> paragrafu, a w szczególności, że zawiadomi Zam</w:t>
      </w:r>
      <w:r w:rsidR="009C7D29">
        <w:rPr>
          <w:rFonts w:asciiTheme="minorHAnsi" w:hAnsiTheme="minorHAnsi" w:cstheme="minorHAnsi"/>
          <w:iCs/>
        </w:rPr>
        <w:t>awiającego, jeżeli on lub jego P</w:t>
      </w:r>
      <w:r w:rsidRPr="00917B38">
        <w:rPr>
          <w:rFonts w:asciiTheme="minorHAnsi" w:hAnsiTheme="minorHAnsi" w:cstheme="minorHAnsi"/>
          <w:iCs/>
        </w:rPr>
        <w:t>odwykonawca stanie się Podmiotem Objętym Sankcjami lub innymi sankcjami jakie mogą zostać w przyszłości wprowadzone przez właściwe organy z powodu konfliktu zbrojnego w Ukrainie.</w:t>
      </w:r>
    </w:p>
    <w:p w14:paraId="42BA0B35" w14:textId="5DDB3A1C" w:rsidR="00C34E3E" w:rsidRDefault="00C34E3E" w:rsidP="002F5B5F">
      <w:pPr>
        <w:pStyle w:val="Nagwek2"/>
        <w:numPr>
          <w:ilvl w:val="0"/>
          <w:numId w:val="0"/>
        </w:numPr>
        <w:spacing w:line="240" w:lineRule="exact"/>
        <w:ind w:left="1560"/>
        <w:rPr>
          <w:rFonts w:asciiTheme="minorHAnsi" w:hAnsiTheme="minorHAnsi" w:cstheme="minorHAnsi"/>
          <w:iCs/>
        </w:rPr>
      </w:pPr>
      <w:r w:rsidRPr="00917B38">
        <w:rPr>
          <w:rFonts w:asciiTheme="minorHAnsi" w:hAnsiTheme="minorHAnsi" w:cstheme="minorHAnsi"/>
          <w:iCs/>
        </w:rPr>
        <w:t>Zawiadomienie, o którym mowa w niniejszym pkt, nastąpi w formie pisemnej oraz za pośrednictwem poczty elektroniczne</w:t>
      </w:r>
      <w:r w:rsidR="009C7D29">
        <w:rPr>
          <w:rFonts w:asciiTheme="minorHAnsi" w:hAnsiTheme="minorHAnsi" w:cstheme="minorHAnsi"/>
          <w:iCs/>
        </w:rPr>
        <w:t>j, w terminie 3 (trzech) Dni R</w:t>
      </w:r>
      <w:r w:rsidRPr="00917B38">
        <w:rPr>
          <w:rFonts w:asciiTheme="minorHAnsi" w:hAnsiTheme="minorHAnsi" w:cstheme="minorHAnsi"/>
          <w:iCs/>
        </w:rPr>
        <w:t>oboczych od dnia, w którym Wykonawca dowiedział się lub, przy dołożeniu najwyższej staranności, powinien dowiedzieć się o zaistnieniu podstaw do dokonania zawiadomienia.</w:t>
      </w:r>
    </w:p>
    <w:p w14:paraId="6AD9BF6B" w14:textId="787F640D" w:rsidR="00436F16" w:rsidRPr="00EB76D2" w:rsidRDefault="00436F16" w:rsidP="00E929F5">
      <w:pPr>
        <w:pStyle w:val="Nagwek2"/>
        <w:numPr>
          <w:ilvl w:val="0"/>
          <w:numId w:val="0"/>
        </w:numPr>
        <w:spacing w:line="240" w:lineRule="exact"/>
        <w:ind w:left="1276"/>
        <w:rPr>
          <w:rFonts w:asciiTheme="minorHAnsi" w:hAnsiTheme="minorHAnsi" w:cstheme="minorHAnsi"/>
        </w:rPr>
      </w:pPr>
    </w:p>
    <w:p w14:paraId="23A01F0F" w14:textId="53B274B2" w:rsidR="00E56ABE" w:rsidRDefault="00290AA8" w:rsidP="00BB0CEE">
      <w:pPr>
        <w:pStyle w:val="Nagwek2"/>
        <w:keepNext w:val="0"/>
        <w:widowControl w:val="0"/>
        <w:ind w:left="851"/>
        <w:rPr>
          <w:rFonts w:asciiTheme="minorHAnsi" w:hAnsiTheme="minorHAnsi" w:cstheme="minorHAnsi"/>
          <w:iCs/>
        </w:rPr>
      </w:pPr>
      <w:bookmarkStart w:id="17" w:name="_Ref8733883"/>
      <w:r w:rsidRPr="00E33D67">
        <w:rPr>
          <w:rFonts w:asciiTheme="minorHAnsi" w:hAnsiTheme="minorHAnsi" w:cstheme="minorHAnsi"/>
          <w:iCs/>
        </w:rPr>
        <w:t>W sytuacji, gdy Zamawiający uzna, że zachodzi jedna z okoliczn</w:t>
      </w:r>
      <w:r>
        <w:rPr>
          <w:rFonts w:asciiTheme="minorHAnsi" w:hAnsiTheme="minorHAnsi" w:cstheme="minorHAnsi"/>
          <w:iCs/>
        </w:rPr>
        <w:t xml:space="preserve">ości, o których mowa w </w:t>
      </w:r>
      <w:r w:rsidR="009C5183">
        <w:rPr>
          <w:rFonts w:asciiTheme="minorHAnsi" w:hAnsiTheme="minorHAnsi" w:cstheme="minorHAnsi"/>
          <w:iCs/>
        </w:rPr>
        <w:t>ust.</w:t>
      </w:r>
      <w:r>
        <w:rPr>
          <w:rFonts w:asciiTheme="minorHAnsi" w:hAnsiTheme="minorHAnsi" w:cstheme="minorHAnsi"/>
          <w:iCs/>
        </w:rPr>
        <w:t xml:space="preserve"> 1.3.9</w:t>
      </w:r>
      <w:r w:rsidR="00B64245">
        <w:rPr>
          <w:rFonts w:asciiTheme="minorHAnsi" w:hAnsiTheme="minorHAnsi" w:cstheme="minorHAnsi"/>
          <w:iCs/>
        </w:rPr>
        <w:t>-</w:t>
      </w:r>
      <w:r w:rsidR="00B64245">
        <w:rPr>
          <w:rFonts w:asciiTheme="minorHAnsi" w:hAnsiTheme="minorHAnsi" w:cstheme="minorHAnsi"/>
          <w:iCs/>
        </w:rPr>
        <w:lastRenderedPageBreak/>
        <w:t>1.3.1</w:t>
      </w:r>
      <w:r w:rsidR="00A016EB">
        <w:rPr>
          <w:rFonts w:asciiTheme="minorHAnsi" w:hAnsiTheme="minorHAnsi" w:cstheme="minorHAnsi"/>
          <w:iCs/>
        </w:rPr>
        <w:t>1</w:t>
      </w:r>
      <w:r w:rsidRPr="00E33D67">
        <w:rPr>
          <w:rFonts w:asciiTheme="minorHAnsi" w:hAnsiTheme="minorHAnsi" w:cstheme="minorHAnsi"/>
          <w:iCs/>
        </w:rPr>
        <w:t>:</w:t>
      </w:r>
    </w:p>
    <w:p w14:paraId="7194222E" w14:textId="7B1607EF" w:rsidR="00290AA8" w:rsidRDefault="00290AA8" w:rsidP="00E929F5">
      <w:pPr>
        <w:pStyle w:val="Nagwek2"/>
        <w:keepNext w:val="0"/>
        <w:widowControl w:val="0"/>
        <w:numPr>
          <w:ilvl w:val="2"/>
          <w:numId w:val="3"/>
        </w:numPr>
        <w:ind w:left="1560"/>
        <w:rPr>
          <w:rFonts w:asciiTheme="minorHAnsi" w:hAnsiTheme="minorHAnsi" w:cstheme="minorHAnsi"/>
          <w:iCs/>
        </w:rPr>
      </w:pPr>
      <w:r w:rsidRPr="00E33D67">
        <w:rPr>
          <w:rFonts w:asciiTheme="minorHAnsi" w:hAnsiTheme="minorHAnsi" w:cstheme="minorHAnsi"/>
          <w:iCs/>
        </w:rPr>
        <w:t xml:space="preserve">wykonanie Umowy może zostać zawieszone przez Zamawiającego na czas wyjaśnienia wystąpienia przedmiotowej okoliczności, nie dłuższy niż 30 </w:t>
      </w:r>
      <w:r w:rsidR="003E5B66">
        <w:rPr>
          <w:rFonts w:asciiTheme="minorHAnsi" w:hAnsiTheme="minorHAnsi" w:cstheme="minorHAnsi"/>
          <w:iCs/>
        </w:rPr>
        <w:t>D</w:t>
      </w:r>
      <w:r w:rsidRPr="00E33D67">
        <w:rPr>
          <w:rFonts w:asciiTheme="minorHAnsi" w:hAnsiTheme="minorHAnsi" w:cstheme="minorHAnsi"/>
          <w:iCs/>
        </w:rPr>
        <w:t>ni;</w:t>
      </w:r>
    </w:p>
    <w:p w14:paraId="48559F4C" w14:textId="0AD75CE6" w:rsidR="00C34E3E" w:rsidRPr="00C7474A" w:rsidRDefault="00290AA8" w:rsidP="00C34E3E">
      <w:pPr>
        <w:pStyle w:val="Nagwek2"/>
        <w:keepNext w:val="0"/>
        <w:widowControl w:val="0"/>
        <w:numPr>
          <w:ilvl w:val="2"/>
          <w:numId w:val="3"/>
        </w:numPr>
        <w:ind w:left="1560"/>
        <w:rPr>
          <w:rFonts w:ascii="Calibri" w:eastAsia="Calibri" w:hAnsi="Calibri"/>
          <w:lang w:eastAsia="en-US"/>
        </w:rPr>
      </w:pPr>
      <w:r w:rsidRPr="00E33D67">
        <w:rPr>
          <w:rFonts w:asciiTheme="minorHAnsi" w:hAnsiTheme="minorHAnsi" w:cstheme="minorHAnsi"/>
          <w:iCs/>
        </w:rPr>
        <w:t xml:space="preserve">Zamawiający może odstąpić od </w:t>
      </w:r>
      <w:r w:rsidR="003E5B66">
        <w:rPr>
          <w:rFonts w:asciiTheme="minorHAnsi" w:hAnsiTheme="minorHAnsi" w:cstheme="minorHAnsi"/>
          <w:iCs/>
        </w:rPr>
        <w:t>U</w:t>
      </w:r>
      <w:r w:rsidRPr="00E33D67">
        <w:rPr>
          <w:rFonts w:asciiTheme="minorHAnsi" w:hAnsiTheme="minorHAnsi" w:cstheme="minorHAnsi"/>
          <w:iCs/>
        </w:rPr>
        <w:t>mowy lub jej części</w:t>
      </w:r>
      <w:r w:rsidR="00C34E3E" w:rsidRPr="00C34E3E">
        <w:rPr>
          <w:rFonts w:ascii="Calibri" w:eastAsia="Calibri" w:hAnsi="Calibri"/>
          <w:lang w:eastAsia="en-US"/>
        </w:rPr>
        <w:t xml:space="preserve"> </w:t>
      </w:r>
      <w:r w:rsidR="00C34E3E" w:rsidRPr="00C7474A">
        <w:rPr>
          <w:rFonts w:ascii="Calibri" w:eastAsia="Calibri" w:hAnsi="Calibri"/>
          <w:lang w:eastAsia="en-US"/>
        </w:rPr>
        <w:t>w każdym z następujących przepadków, tj. gdy:</w:t>
      </w:r>
    </w:p>
    <w:p w14:paraId="6AB25612" w14:textId="5FB6ABEF" w:rsidR="00C34E3E" w:rsidRPr="006D70F4" w:rsidRDefault="00C34E3E">
      <w:pPr>
        <w:pStyle w:val="Akapitzlist"/>
        <w:numPr>
          <w:ilvl w:val="1"/>
          <w:numId w:val="51"/>
        </w:numPr>
        <w:spacing w:after="160"/>
        <w:jc w:val="both"/>
        <w:rPr>
          <w:rFonts w:ascii="Calibri" w:eastAsia="Calibri" w:hAnsi="Calibri"/>
          <w:lang w:eastAsia="en-US"/>
        </w:rPr>
      </w:pPr>
      <w:r w:rsidRPr="00C7474A">
        <w:rPr>
          <w:rFonts w:ascii="Calibri" w:eastAsia="Calibri" w:hAnsi="Calibri"/>
          <w:lang w:eastAsia="en-US"/>
        </w:rPr>
        <w:t xml:space="preserve">oświadczenia Wykonawcy zawarte w </w:t>
      </w:r>
      <w:r w:rsidR="009C5183">
        <w:rPr>
          <w:rFonts w:asciiTheme="minorHAnsi" w:hAnsiTheme="minorHAnsi" w:cstheme="minorHAnsi"/>
          <w:iCs/>
        </w:rPr>
        <w:t>ust.</w:t>
      </w:r>
      <w:r w:rsidRPr="00C7474A">
        <w:rPr>
          <w:rFonts w:ascii="Calibri" w:eastAsia="Calibri" w:hAnsi="Calibri"/>
          <w:lang w:eastAsia="en-US"/>
        </w:rPr>
        <w:t xml:space="preserve"> 1.3.9 lub 1.3.10 niniejszego p</w:t>
      </w:r>
      <w:r w:rsidR="009C7D29">
        <w:rPr>
          <w:rFonts w:ascii="Calibri" w:eastAsia="Calibri" w:hAnsi="Calibri"/>
          <w:lang w:eastAsia="en-US"/>
        </w:rPr>
        <w:t>aragrafu lub oświadczenia jego P</w:t>
      </w:r>
      <w:r w:rsidRPr="00C7474A">
        <w:rPr>
          <w:rFonts w:ascii="Calibri" w:eastAsia="Calibri" w:hAnsi="Calibri"/>
          <w:lang w:eastAsia="en-US"/>
        </w:rPr>
        <w:t>odwykonawcy, okażą się nieprawdziwe,</w:t>
      </w:r>
    </w:p>
    <w:p w14:paraId="569CDF82" w14:textId="4B5963B9" w:rsidR="00C34E3E" w:rsidRPr="006D70F4" w:rsidRDefault="00C34E3E">
      <w:pPr>
        <w:pStyle w:val="Akapitzlist"/>
        <w:numPr>
          <w:ilvl w:val="1"/>
          <w:numId w:val="51"/>
        </w:numPr>
        <w:spacing w:after="160"/>
        <w:jc w:val="both"/>
        <w:rPr>
          <w:rFonts w:ascii="Calibri" w:eastAsia="Calibri" w:hAnsi="Calibri"/>
          <w:lang w:eastAsia="en-US"/>
        </w:rPr>
      </w:pPr>
      <w:r w:rsidRPr="006D70F4">
        <w:rPr>
          <w:rFonts w:ascii="Calibri" w:eastAsia="Calibri" w:hAnsi="Calibri"/>
          <w:lang w:eastAsia="en-US"/>
        </w:rPr>
        <w:t xml:space="preserve">Wykonawca naruszy zobowiązanie wynikające z </w:t>
      </w:r>
      <w:r w:rsidR="009C5183">
        <w:rPr>
          <w:rFonts w:asciiTheme="minorHAnsi" w:hAnsiTheme="minorHAnsi" w:cstheme="minorHAnsi"/>
          <w:iCs/>
        </w:rPr>
        <w:t>ust.</w:t>
      </w:r>
      <w:r w:rsidRPr="006D70F4">
        <w:rPr>
          <w:rFonts w:ascii="Calibri" w:eastAsia="Calibri" w:hAnsi="Calibri"/>
          <w:lang w:eastAsia="en-US"/>
        </w:rPr>
        <w:t xml:space="preserve"> 1.3.10 niniejszego paragrafu, lub</w:t>
      </w:r>
    </w:p>
    <w:p w14:paraId="5B375870" w14:textId="5DC03608" w:rsidR="00C34E3E" w:rsidRPr="006D70F4" w:rsidRDefault="00C34E3E">
      <w:pPr>
        <w:pStyle w:val="Akapitzlist"/>
        <w:numPr>
          <w:ilvl w:val="1"/>
          <w:numId w:val="51"/>
        </w:numPr>
        <w:spacing w:after="160"/>
        <w:jc w:val="both"/>
        <w:rPr>
          <w:rFonts w:ascii="Calibri" w:eastAsia="Calibri" w:hAnsi="Calibri"/>
          <w:lang w:eastAsia="en-US"/>
        </w:rPr>
      </w:pPr>
      <w:r w:rsidRPr="006D70F4">
        <w:rPr>
          <w:rFonts w:ascii="Calibri" w:eastAsia="Calibri" w:hAnsi="Calibri"/>
          <w:lang w:eastAsia="en-US"/>
        </w:rPr>
        <w:t xml:space="preserve">Wykonawca nie złoży Zamawiającemu zawiadomienia, o którym mowa w </w:t>
      </w:r>
      <w:r w:rsidR="009C5183">
        <w:rPr>
          <w:rFonts w:asciiTheme="minorHAnsi" w:hAnsiTheme="minorHAnsi" w:cstheme="minorHAnsi"/>
          <w:iCs/>
        </w:rPr>
        <w:t>ust.</w:t>
      </w:r>
      <w:r w:rsidRPr="006D70F4">
        <w:rPr>
          <w:rFonts w:ascii="Calibri" w:eastAsia="Calibri" w:hAnsi="Calibri"/>
          <w:lang w:eastAsia="en-US"/>
        </w:rPr>
        <w:t xml:space="preserve"> 1.3.11 niniejszego paragrafu i to pomimo ponownego wezwania Wykonawcy do złożenia takiego oświadczenia i wyznaczenia na to dodatkowego term</w:t>
      </w:r>
      <w:r w:rsidR="009C7D29">
        <w:rPr>
          <w:rFonts w:ascii="Calibri" w:eastAsia="Calibri" w:hAnsi="Calibri"/>
          <w:lang w:eastAsia="en-US"/>
        </w:rPr>
        <w:t>inu nie krótszego niż 3 (trzy) Dni R</w:t>
      </w:r>
      <w:r w:rsidRPr="006D70F4">
        <w:rPr>
          <w:rFonts w:ascii="Calibri" w:eastAsia="Calibri" w:hAnsi="Calibri"/>
          <w:lang w:eastAsia="en-US"/>
        </w:rPr>
        <w:t>obocze.:</w:t>
      </w:r>
    </w:p>
    <w:p w14:paraId="7548B533" w14:textId="3A174864" w:rsidR="00C34E3E" w:rsidRPr="00C7474A" w:rsidRDefault="00C34E3E" w:rsidP="00C34E3E">
      <w:pPr>
        <w:pStyle w:val="Akapitzlist"/>
        <w:spacing w:after="160"/>
        <w:ind w:left="1440"/>
        <w:jc w:val="both"/>
        <w:rPr>
          <w:rFonts w:ascii="Calibri" w:eastAsia="Calibri" w:hAnsi="Calibri"/>
          <w:lang w:eastAsia="en-US"/>
        </w:rPr>
      </w:pPr>
      <w:r w:rsidRPr="006D70F4">
        <w:rPr>
          <w:rFonts w:ascii="Calibri" w:eastAsia="Calibri" w:hAnsi="Calibri"/>
          <w:lang w:eastAsia="en-US"/>
        </w:rPr>
        <w:t>- Zamawiający może złożyć</w:t>
      </w:r>
      <w:r w:rsidR="009C7D29">
        <w:rPr>
          <w:rFonts w:ascii="Calibri" w:eastAsia="Calibri" w:hAnsi="Calibri"/>
          <w:lang w:eastAsia="en-US"/>
        </w:rPr>
        <w:t xml:space="preserve"> oświadczenie o odstąpieniu od U</w:t>
      </w:r>
      <w:r w:rsidRPr="006D70F4">
        <w:rPr>
          <w:rFonts w:ascii="Calibri" w:eastAsia="Calibri" w:hAnsi="Calibri"/>
          <w:lang w:eastAsia="en-US"/>
        </w:rPr>
        <w:t xml:space="preserve">mowy na tej podstawie w terminie </w:t>
      </w:r>
      <w:r w:rsidR="004472E6">
        <w:rPr>
          <w:rFonts w:ascii="Calibri" w:eastAsia="Calibri" w:hAnsi="Calibri"/>
          <w:lang w:eastAsia="en-US"/>
        </w:rPr>
        <w:t>3</w:t>
      </w:r>
      <w:r w:rsidRPr="006D70F4">
        <w:rPr>
          <w:rFonts w:ascii="Calibri" w:eastAsia="Calibri" w:hAnsi="Calibri"/>
          <w:lang w:eastAsia="en-US"/>
        </w:rPr>
        <w:t xml:space="preserve"> miesięcy od powzięcia wiadomości o okoliczności stanowiącej podstawę odstąpienia, nie później jednak niż do dnia zakończenia obowią</w:t>
      </w:r>
      <w:r w:rsidR="00AC67E7">
        <w:rPr>
          <w:rFonts w:ascii="Calibri" w:eastAsia="Calibri" w:hAnsi="Calibri"/>
          <w:lang w:eastAsia="en-US"/>
        </w:rPr>
        <w:t>zywania U</w:t>
      </w:r>
      <w:r w:rsidRPr="006D70F4">
        <w:rPr>
          <w:rFonts w:ascii="Calibri" w:eastAsia="Calibri" w:hAnsi="Calibri"/>
          <w:lang w:eastAsia="en-US"/>
        </w:rPr>
        <w:t>mowy</w:t>
      </w:r>
      <w:r w:rsidR="004472E6">
        <w:rPr>
          <w:rFonts w:ascii="Calibri" w:eastAsia="Calibri" w:hAnsi="Calibri"/>
          <w:lang w:eastAsia="en-US"/>
        </w:rPr>
        <w:t>.</w:t>
      </w:r>
      <w:r w:rsidRPr="006D70F4">
        <w:rPr>
          <w:rFonts w:ascii="Calibri" w:eastAsia="Calibri" w:hAnsi="Calibri"/>
          <w:lang w:eastAsia="en-US"/>
        </w:rPr>
        <w:t xml:space="preserve"> </w:t>
      </w:r>
    </w:p>
    <w:p w14:paraId="015C50AE" w14:textId="645FDEE7" w:rsidR="00C34E3E" w:rsidRPr="006D70F4" w:rsidRDefault="00C34E3E" w:rsidP="00C34E3E">
      <w:pPr>
        <w:pStyle w:val="Nagwek2"/>
        <w:keepNext w:val="0"/>
        <w:widowControl w:val="0"/>
        <w:numPr>
          <w:ilvl w:val="2"/>
          <w:numId w:val="3"/>
        </w:numPr>
        <w:ind w:left="1560"/>
        <w:rPr>
          <w:rFonts w:ascii="Calibri" w:eastAsia="Calibri" w:hAnsi="Calibri"/>
          <w:lang w:eastAsia="en-US"/>
        </w:rPr>
      </w:pPr>
      <w:r w:rsidRPr="006D70F4">
        <w:rPr>
          <w:rFonts w:ascii="Calibri" w:eastAsia="Calibri" w:hAnsi="Calibri"/>
          <w:lang w:eastAsia="en-US"/>
        </w:rPr>
        <w:t>Złożenie przez Zamawiającego</w:t>
      </w:r>
      <w:r w:rsidR="00AC67E7">
        <w:rPr>
          <w:rFonts w:ascii="Calibri" w:eastAsia="Calibri" w:hAnsi="Calibri"/>
          <w:lang w:eastAsia="en-US"/>
        </w:rPr>
        <w:t xml:space="preserve"> oświadczenia o odstąpieniu od U</w:t>
      </w:r>
      <w:r w:rsidRPr="006D70F4">
        <w:rPr>
          <w:rFonts w:ascii="Calibri" w:eastAsia="Calibri" w:hAnsi="Calibri"/>
          <w:lang w:eastAsia="en-US"/>
        </w:rPr>
        <w:t>mowy, na podstawie postanowień niniejszego paragrafu, stanowi odstąpienie z przyczyn leżących po stronie Wykonawcy.</w:t>
      </w:r>
    </w:p>
    <w:p w14:paraId="4D8FCD18" w14:textId="5C478CCA" w:rsidR="00C34E3E" w:rsidRPr="000E3106" w:rsidRDefault="00C34E3E" w:rsidP="00C34E3E">
      <w:pPr>
        <w:pStyle w:val="Nagwek2"/>
        <w:keepNext w:val="0"/>
        <w:widowControl w:val="0"/>
        <w:numPr>
          <w:ilvl w:val="2"/>
          <w:numId w:val="3"/>
        </w:numPr>
        <w:ind w:left="1560"/>
        <w:rPr>
          <w:rFonts w:ascii="Calibri" w:eastAsia="Calibri" w:hAnsi="Calibri"/>
          <w:lang w:eastAsia="en-US"/>
        </w:rPr>
      </w:pPr>
      <w:r w:rsidRPr="006D70F4">
        <w:rPr>
          <w:rFonts w:ascii="Calibri" w:eastAsia="Calibri" w:hAnsi="Calibri"/>
          <w:lang w:eastAsia="en-US"/>
        </w:rPr>
        <w:t xml:space="preserve">W przypadku odstąpienia od </w:t>
      </w:r>
      <w:r w:rsidR="009C7D29">
        <w:rPr>
          <w:rFonts w:ascii="Calibri" w:eastAsia="Calibri" w:hAnsi="Calibri"/>
          <w:lang w:eastAsia="en-US"/>
        </w:rPr>
        <w:t>U</w:t>
      </w:r>
      <w:r w:rsidRPr="006D70F4">
        <w:rPr>
          <w:rFonts w:ascii="Calibri" w:eastAsia="Calibri" w:hAnsi="Calibri"/>
          <w:lang w:eastAsia="en-US"/>
        </w:rPr>
        <w:t>mowy na podstawie postanowień niniejszego paragrafu zasto</w:t>
      </w:r>
      <w:r w:rsidR="009C7D29">
        <w:rPr>
          <w:rFonts w:ascii="Calibri" w:eastAsia="Calibri" w:hAnsi="Calibri"/>
          <w:lang w:eastAsia="en-US"/>
        </w:rPr>
        <w:t>sowanie znajdują postanowienia U</w:t>
      </w:r>
      <w:r w:rsidRPr="006D70F4">
        <w:rPr>
          <w:rFonts w:ascii="Calibri" w:eastAsia="Calibri" w:hAnsi="Calibri"/>
          <w:lang w:eastAsia="en-US"/>
        </w:rPr>
        <w:t>mowy dotyczące skutków odstąpienia od umowy i</w:t>
      </w:r>
      <w:r w:rsidRPr="000E3106">
        <w:rPr>
          <w:rFonts w:ascii="Calibri" w:eastAsia="Calibri" w:hAnsi="Calibri"/>
          <w:lang w:eastAsia="en-US"/>
        </w:rPr>
        <w:t xml:space="preserve"> postępowania po odstąpieniu od </w:t>
      </w:r>
      <w:r w:rsidR="009C7D29">
        <w:rPr>
          <w:rFonts w:ascii="Calibri" w:eastAsia="Calibri" w:hAnsi="Calibri"/>
          <w:lang w:eastAsia="en-US"/>
        </w:rPr>
        <w:t>U</w:t>
      </w:r>
      <w:r w:rsidRPr="000E3106">
        <w:rPr>
          <w:rFonts w:ascii="Calibri" w:eastAsia="Calibri" w:hAnsi="Calibri"/>
          <w:lang w:eastAsia="en-US"/>
        </w:rPr>
        <w:t>mowy.</w:t>
      </w:r>
    </w:p>
    <w:p w14:paraId="019200E8" w14:textId="4FC136B0" w:rsidR="00290AA8" w:rsidRPr="00E929F5" w:rsidRDefault="009C7D29" w:rsidP="00C34E3E">
      <w:pPr>
        <w:pStyle w:val="Nagwek2"/>
        <w:keepNext w:val="0"/>
        <w:widowControl w:val="0"/>
        <w:numPr>
          <w:ilvl w:val="2"/>
          <w:numId w:val="3"/>
        </w:numPr>
        <w:ind w:left="1560"/>
      </w:pPr>
      <w:r>
        <w:rPr>
          <w:rFonts w:ascii="Calibri" w:eastAsia="Calibri" w:hAnsi="Calibri"/>
          <w:lang w:eastAsia="en-US"/>
        </w:rPr>
        <w:t>W celu uniknięcia wątpliwości S</w:t>
      </w:r>
      <w:r w:rsidR="00C34E3E" w:rsidRPr="000E3106">
        <w:rPr>
          <w:rFonts w:ascii="Calibri" w:eastAsia="Calibri" w:hAnsi="Calibri"/>
          <w:lang w:eastAsia="en-US"/>
        </w:rPr>
        <w:t xml:space="preserve">trony potwierdzają, że naruszenie zobowiązań, o których mowa w </w:t>
      </w:r>
      <w:r w:rsidR="009C5183">
        <w:rPr>
          <w:rFonts w:asciiTheme="minorHAnsi" w:hAnsiTheme="minorHAnsi" w:cstheme="minorHAnsi"/>
          <w:iCs/>
        </w:rPr>
        <w:t>ust.</w:t>
      </w:r>
      <w:r w:rsidR="00C34E3E" w:rsidRPr="000E3106">
        <w:rPr>
          <w:rFonts w:ascii="Calibri" w:eastAsia="Calibri" w:hAnsi="Calibri"/>
          <w:lang w:eastAsia="en-US"/>
        </w:rPr>
        <w:t xml:space="preserve"> 1.3.9 – 1.3.12 oraz w ust. 1.4 niniejszego paragrafu ma charakter odpowiedzialności gwarancyjnej, Wykonawca odpowiada względem Zamawiającego za z</w:t>
      </w:r>
      <w:r>
        <w:rPr>
          <w:rFonts w:ascii="Calibri" w:eastAsia="Calibri" w:hAnsi="Calibri"/>
          <w:lang w:eastAsia="en-US"/>
        </w:rPr>
        <w:t>achowania własne oraz Podwykonawców, a odstąpienie od U</w:t>
      </w:r>
      <w:r w:rsidR="00C34E3E" w:rsidRPr="000E3106">
        <w:rPr>
          <w:rFonts w:ascii="Calibri" w:eastAsia="Calibri" w:hAnsi="Calibri"/>
          <w:lang w:eastAsia="en-US"/>
        </w:rPr>
        <w:t xml:space="preserve">mowy na podstawie niniejszego paragrafu nie wyłącza prawa do dochodzenia od Wykonawcy zapłaty kar umownych, jak również nie ma wpływu na zobowiązania Wykonawcy wynikające z rękojmi za wady i gwarancji jakości, a także nie ma wpływu na dalsze obowiązywanie tej części zapisów </w:t>
      </w:r>
      <w:r>
        <w:rPr>
          <w:rFonts w:ascii="Calibri" w:eastAsia="Calibri" w:hAnsi="Calibri"/>
          <w:lang w:eastAsia="en-US"/>
        </w:rPr>
        <w:t>U</w:t>
      </w:r>
      <w:r w:rsidR="00C34E3E" w:rsidRPr="000E3106">
        <w:rPr>
          <w:rFonts w:ascii="Calibri" w:eastAsia="Calibri" w:hAnsi="Calibri"/>
          <w:lang w:eastAsia="en-US"/>
        </w:rPr>
        <w:t xml:space="preserve">mowy, które z uwagi na swój </w:t>
      </w:r>
      <w:r>
        <w:rPr>
          <w:rFonts w:ascii="Calibri" w:eastAsia="Calibri" w:hAnsi="Calibri"/>
          <w:lang w:eastAsia="en-US"/>
        </w:rPr>
        <w:t>cel obowiązują dłużej niż sama U</w:t>
      </w:r>
      <w:r w:rsidR="00C34E3E" w:rsidRPr="000E3106">
        <w:rPr>
          <w:rFonts w:ascii="Calibri" w:eastAsia="Calibri" w:hAnsi="Calibri"/>
          <w:lang w:eastAsia="en-US"/>
        </w:rPr>
        <w:t>mowa (w szczególności dotyczy przestrzegania klauzuli poufności, poufności danych osobowych, nabytych majątkowych praw autorskich, uprawnień licencyjnych).</w:t>
      </w:r>
    </w:p>
    <w:p w14:paraId="667DFCC3" w14:textId="5FF3B629" w:rsidR="00EB76D2" w:rsidRDefault="00AC4EA1"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Zdolność finansowa Wykonawcy</w:t>
      </w:r>
      <w:bookmarkEnd w:id="17"/>
      <w:r w:rsidR="00EB76D2">
        <w:rPr>
          <w:rFonts w:asciiTheme="minorHAnsi" w:hAnsiTheme="minorHAnsi" w:cstheme="minorHAnsi"/>
        </w:rPr>
        <w:t xml:space="preserve">. </w:t>
      </w:r>
      <w:r w:rsidRPr="00EB76D2">
        <w:rPr>
          <w:rFonts w:asciiTheme="minorHAnsi" w:hAnsiTheme="minorHAnsi" w:cstheme="minorHAnsi"/>
        </w:rPr>
        <w:t xml:space="preserve">W razie wystąpienia którejkolwiek z wymienionych okoliczności: </w:t>
      </w:r>
    </w:p>
    <w:p w14:paraId="781561E1" w14:textId="77777777" w:rsidR="00EB76D2" w:rsidRDefault="00AC4EA1" w:rsidP="00AF128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zagrożenia Wykonawcy niewypłacalnością lub powzięcia przez uprawniony organ Wykonawcy uchwały w przedmiocie złożenia wniosku o ogłoszenie upadłości Wykonawcy lub otwarcia likwidacji lub rozwiązania Wykonawcy;</w:t>
      </w:r>
    </w:p>
    <w:p w14:paraId="0219CF3C" w14:textId="77777777" w:rsidR="00EB76D2" w:rsidRDefault="00AC4EA1" w:rsidP="00AF128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wszczęcia postępowania restrukturyzacyjnego lub innego podobnego postępowania we właściwej jurysdykcji;</w:t>
      </w:r>
    </w:p>
    <w:p w14:paraId="4A2ACB49" w14:textId="77777777" w:rsidR="00EB76D2" w:rsidRDefault="00AC4EA1" w:rsidP="00AF128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podjęcia jakichkolwiek z następujących czynności: zawieszenie płatności lub moratorium w odniesieniu do zobowiązań pieniężnych, wyznaczenie zarządcy przymusowego, administratora, likwidatora lub innej podobnej osoby;</w:t>
      </w:r>
    </w:p>
    <w:p w14:paraId="243927F5" w14:textId="61574531" w:rsidR="00EB76D2" w:rsidRDefault="00AC4EA1" w:rsidP="00AF128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w sytuacji gdy z jakichkolwiek powodów zobowiązanie Wykonawcy wygaśnie, stanie się nieważne lub nieskuteczne lub niemożliwe do wykonania albo wykonanie przez Wykonawcę zobowiązań </w:t>
      </w:r>
      <w:r w:rsidR="00DC7A45">
        <w:rPr>
          <w:rFonts w:asciiTheme="minorHAnsi" w:hAnsiTheme="minorHAnsi" w:cstheme="minorHAnsi"/>
        </w:rPr>
        <w:t>u</w:t>
      </w:r>
      <w:r w:rsidRPr="00EB76D2">
        <w:rPr>
          <w:rFonts w:asciiTheme="minorHAnsi" w:hAnsiTheme="minorHAnsi" w:cstheme="minorHAnsi"/>
        </w:rPr>
        <w:t>mownych naruszałoby lub stałoby się sprzeczne z prawem;</w:t>
      </w:r>
    </w:p>
    <w:p w14:paraId="1D042245" w14:textId="551C1E81" w:rsidR="00EB76D2" w:rsidRPr="00EB76D2" w:rsidRDefault="00AC4EA1" w:rsidP="00AF128F">
      <w:pPr>
        <w:pStyle w:val="Nagwek2"/>
        <w:keepNext w:val="0"/>
        <w:widowControl w:val="0"/>
        <w:numPr>
          <w:ilvl w:val="0"/>
          <w:numId w:val="0"/>
        </w:numPr>
        <w:ind w:left="1560"/>
        <w:rPr>
          <w:rFonts w:asciiTheme="minorHAnsi" w:hAnsiTheme="minorHAnsi" w:cstheme="minorHAnsi"/>
        </w:rPr>
      </w:pPr>
      <w:r w:rsidRPr="00EB76D2">
        <w:rPr>
          <w:rFonts w:asciiTheme="minorHAnsi" w:hAnsiTheme="minorHAnsi" w:cstheme="minorHAnsi"/>
        </w:rPr>
        <w:t xml:space="preserve">Wykonawca zobowiązany jest niezwłocznie powiadomić o tym Zamawiającego, nie później niż w dniu: wystąpienia u Wykonawcy stanu zagrożenia niewypłacalnością lub powzięcia przez uprawniony organ Wykonawcy uchwały w przedmiocie planowanych: złożenia wniosku o </w:t>
      </w:r>
      <w:r w:rsidRPr="00EB76D2">
        <w:rPr>
          <w:rFonts w:asciiTheme="minorHAnsi" w:hAnsiTheme="minorHAnsi" w:cstheme="minorHAnsi"/>
        </w:rPr>
        <w:lastRenderedPageBreak/>
        <w:t>ogłoszenie upadłości, otwarcia likwidacji lub złożenia wniosku w sprawie wszczęcia postępowania restrukturyzacyjnego, lub innego podobnego postępowania we właściwej jurysdykcji, lub zaistnienia inne</w:t>
      </w:r>
      <w:r w:rsidR="00EB76D2">
        <w:rPr>
          <w:rFonts w:asciiTheme="minorHAnsi" w:hAnsiTheme="minorHAnsi" w:cstheme="minorHAnsi"/>
        </w:rPr>
        <w:t xml:space="preserve">j z wyżej wymienionych sytuacji </w:t>
      </w:r>
      <w:r w:rsidRPr="00EB76D2">
        <w:rPr>
          <w:rFonts w:asciiTheme="minorHAnsi" w:hAnsiTheme="minorHAnsi" w:cstheme="minorHAnsi"/>
        </w:rPr>
        <w:t>– jednakże każdorazowo przed terminem złożenia wniosku o ogłoszenie upadłości, otwarcie likwidacji lub wniosku o wszczęcie postępowania restrukturyzacyjnego, lub innego podobnego postępowania we właśc</w:t>
      </w:r>
      <w:r w:rsidR="00EB76D2" w:rsidRPr="00EB76D2">
        <w:rPr>
          <w:rFonts w:asciiTheme="minorHAnsi" w:hAnsiTheme="minorHAnsi" w:cstheme="minorHAnsi"/>
        </w:rPr>
        <w:t>iwej jurysdykcji.</w:t>
      </w:r>
    </w:p>
    <w:p w14:paraId="3AFE9695" w14:textId="77777777" w:rsidR="00EB76D2" w:rsidRDefault="00436F16" w:rsidP="003C2972">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Oświadczenia Zamawiającego. </w:t>
      </w:r>
    </w:p>
    <w:p w14:paraId="262881E0" w14:textId="3E314707" w:rsidR="00436F16" w:rsidRDefault="00436F16" w:rsidP="00AF128F">
      <w:pPr>
        <w:pStyle w:val="Nagwek2"/>
        <w:keepNext w:val="0"/>
        <w:widowControl w:val="0"/>
        <w:numPr>
          <w:ilvl w:val="2"/>
          <w:numId w:val="3"/>
        </w:numPr>
        <w:ind w:left="1560"/>
        <w:rPr>
          <w:rFonts w:asciiTheme="minorHAnsi" w:hAnsiTheme="minorHAnsi" w:cstheme="minorHAnsi"/>
          <w:iCs/>
        </w:rPr>
      </w:pPr>
      <w:r w:rsidRPr="00EB76D2">
        <w:rPr>
          <w:rFonts w:asciiTheme="minorHAnsi" w:hAnsiTheme="minorHAnsi" w:cstheme="minorHAnsi"/>
          <w:iCs/>
        </w:rPr>
        <w:t xml:space="preserve">W związku z wykonaniem obowiązku wynikającego z art. 4c Ustawy o przeciwdziałaniu nadmiernym opóźnieniom w transakcjach handlowych </w:t>
      </w:r>
      <w:r w:rsidRPr="00EB76D2">
        <w:rPr>
          <w:rFonts w:asciiTheme="minorHAnsi" w:hAnsiTheme="minorHAnsi" w:cstheme="minorHAnsi"/>
          <w:b/>
          <w:bCs/>
          <w:iCs/>
        </w:rPr>
        <w:t xml:space="preserve">Zamawiający </w:t>
      </w:r>
      <w:r w:rsidRPr="00EB76D2">
        <w:rPr>
          <w:rFonts w:asciiTheme="minorHAnsi" w:hAnsiTheme="minorHAnsi" w:cstheme="minorHAnsi"/>
          <w:iCs/>
        </w:rPr>
        <w:t xml:space="preserve">oświadcza, że na chwilę zawarcia Umowy </w:t>
      </w:r>
      <w:r w:rsidR="00DC7A45" w:rsidRPr="00461741">
        <w:rPr>
          <w:rFonts w:asciiTheme="minorHAnsi" w:hAnsiTheme="minorHAnsi" w:cstheme="minorHAnsi"/>
          <w:b/>
          <w:iCs/>
        </w:rPr>
        <w:t>posiada</w:t>
      </w:r>
      <w:r w:rsidR="00DC7A45" w:rsidRPr="00EB76D2">
        <w:rPr>
          <w:rFonts w:asciiTheme="minorHAnsi" w:hAnsiTheme="minorHAnsi" w:cstheme="minorHAnsi"/>
          <w:b/>
          <w:iCs/>
        </w:rPr>
        <w:t xml:space="preserve"> </w:t>
      </w:r>
      <w:r w:rsidR="00DC7A45" w:rsidRPr="0001113F">
        <w:rPr>
          <w:rFonts w:asciiTheme="minorHAnsi" w:hAnsiTheme="minorHAnsi" w:cstheme="minorHAnsi"/>
          <w:iCs/>
        </w:rPr>
        <w:t>st</w:t>
      </w:r>
      <w:r w:rsidR="00C64A2F">
        <w:rPr>
          <w:rFonts w:asciiTheme="minorHAnsi" w:hAnsiTheme="minorHAnsi" w:cstheme="minorHAnsi"/>
          <w:iCs/>
        </w:rPr>
        <w:t>a</w:t>
      </w:r>
      <w:r w:rsidR="00DC7A45" w:rsidRPr="0001113F">
        <w:rPr>
          <w:rFonts w:asciiTheme="minorHAnsi" w:hAnsiTheme="minorHAnsi" w:cstheme="minorHAnsi"/>
          <w:iCs/>
        </w:rPr>
        <w:t xml:space="preserve">tus </w:t>
      </w:r>
      <w:r w:rsidR="00DC7A45" w:rsidRPr="0001113F">
        <w:rPr>
          <w:rFonts w:asciiTheme="minorHAnsi" w:hAnsiTheme="minorHAnsi" w:cstheme="minorHAnsi"/>
          <w:b/>
          <w:iCs/>
        </w:rPr>
        <w:t>D</w:t>
      </w:r>
      <w:r w:rsidRPr="0001113F">
        <w:rPr>
          <w:rFonts w:asciiTheme="minorHAnsi" w:hAnsiTheme="minorHAnsi" w:cstheme="minorHAnsi"/>
          <w:b/>
          <w:iCs/>
        </w:rPr>
        <w:t>użego</w:t>
      </w:r>
      <w:r w:rsidRPr="00FF4997">
        <w:rPr>
          <w:rFonts w:asciiTheme="minorHAnsi" w:hAnsiTheme="minorHAnsi"/>
          <w:b/>
        </w:rPr>
        <w:t xml:space="preserve"> przedsiębiorcy</w:t>
      </w:r>
      <w:r w:rsidRPr="00EB76D2">
        <w:rPr>
          <w:rFonts w:asciiTheme="minorHAnsi" w:hAnsiTheme="minorHAnsi" w:cstheme="minorHAnsi"/>
          <w:iCs/>
        </w:rPr>
        <w:t>. W przypadku zmiany status</w:t>
      </w:r>
      <w:r w:rsidR="00511AA7">
        <w:rPr>
          <w:rFonts w:asciiTheme="minorHAnsi" w:hAnsiTheme="minorHAnsi" w:cstheme="minorHAnsi"/>
          <w:iCs/>
        </w:rPr>
        <w:t>u</w:t>
      </w:r>
      <w:r w:rsidRPr="00EB76D2">
        <w:rPr>
          <w:rFonts w:asciiTheme="minorHAnsi" w:hAnsiTheme="minorHAnsi" w:cstheme="minorHAnsi"/>
          <w:iCs/>
        </w:rPr>
        <w:t xml:space="preserve"> przedsiębiorcy, </w:t>
      </w:r>
      <w:r w:rsidRPr="00EB76D2">
        <w:rPr>
          <w:rFonts w:asciiTheme="minorHAnsi" w:hAnsiTheme="minorHAnsi" w:cstheme="minorHAnsi"/>
          <w:b/>
          <w:bCs/>
          <w:iCs/>
        </w:rPr>
        <w:t xml:space="preserve">Zamawiający </w:t>
      </w:r>
      <w:r w:rsidRPr="00EB76D2">
        <w:rPr>
          <w:rFonts w:asciiTheme="minorHAnsi" w:hAnsiTheme="minorHAnsi" w:cstheme="minorHAnsi"/>
          <w:iCs/>
        </w:rPr>
        <w:t xml:space="preserve">zobowiązuje się w terminie 14 </w:t>
      </w:r>
      <w:r w:rsidR="009C7D29">
        <w:rPr>
          <w:rFonts w:asciiTheme="minorHAnsi" w:hAnsiTheme="minorHAnsi" w:cstheme="minorHAnsi"/>
          <w:iCs/>
        </w:rPr>
        <w:t>D</w:t>
      </w:r>
      <w:r w:rsidRPr="00EB76D2">
        <w:rPr>
          <w:rFonts w:asciiTheme="minorHAnsi" w:hAnsiTheme="minorHAnsi" w:cstheme="minorHAnsi"/>
          <w:iCs/>
        </w:rPr>
        <w:t xml:space="preserve">ni od daty zmiany na pisemne poinformowanie </w:t>
      </w:r>
      <w:r w:rsidRPr="00EB76D2">
        <w:rPr>
          <w:rFonts w:asciiTheme="minorHAnsi" w:hAnsiTheme="minorHAnsi" w:cstheme="minorHAnsi"/>
          <w:b/>
          <w:bCs/>
          <w:iCs/>
        </w:rPr>
        <w:t xml:space="preserve">Wykonawcy </w:t>
      </w:r>
      <w:r w:rsidRPr="00EB76D2">
        <w:rPr>
          <w:rFonts w:asciiTheme="minorHAnsi" w:hAnsiTheme="minorHAnsi" w:cstheme="minorHAnsi"/>
          <w:iCs/>
        </w:rPr>
        <w:t>o tym fakcie w formie oświadczenia, co nie stanowi zmiany Umowy i nie wymaga zawarcia aneksu.</w:t>
      </w:r>
    </w:p>
    <w:p w14:paraId="4ACE4A2C" w14:textId="77777777" w:rsidR="0027194F" w:rsidRPr="00EB76D2" w:rsidRDefault="00F65861" w:rsidP="007415C9">
      <w:pPr>
        <w:pStyle w:val="Nagwek1"/>
        <w:keepNext w:val="0"/>
        <w:widowControl w:val="0"/>
        <w:rPr>
          <w:rFonts w:asciiTheme="minorHAnsi" w:hAnsiTheme="minorHAnsi" w:cstheme="minorHAnsi"/>
          <w:b w:val="0"/>
          <w:color w:val="0070C0"/>
          <w:sz w:val="20"/>
          <w:szCs w:val="20"/>
        </w:rPr>
      </w:pPr>
      <w:bookmarkStart w:id="18" w:name="_Ref419975172"/>
      <w:bookmarkStart w:id="19" w:name="_Toc437005841"/>
      <w:bookmarkStart w:id="20" w:name="_Toc494375629"/>
      <w:bookmarkStart w:id="21" w:name="_Toc530062235"/>
      <w:bookmarkStart w:id="22" w:name="_Toc8914428"/>
      <w:bookmarkStart w:id="23" w:name="_Toc13562402"/>
      <w:bookmarkStart w:id="24" w:name="_Toc215576884"/>
      <w:r w:rsidRPr="00EB76D2">
        <w:rPr>
          <w:rFonts w:asciiTheme="minorHAnsi" w:hAnsiTheme="minorHAnsi" w:cstheme="minorHAnsi"/>
          <w:b w:val="0"/>
          <w:color w:val="0070C0"/>
          <w:sz w:val="20"/>
          <w:szCs w:val="20"/>
        </w:rPr>
        <w:t>PRZEDMIOT UMOWY</w:t>
      </w:r>
      <w:bookmarkEnd w:id="0"/>
      <w:bookmarkEnd w:id="18"/>
      <w:bookmarkEnd w:id="19"/>
      <w:bookmarkEnd w:id="20"/>
      <w:bookmarkEnd w:id="21"/>
      <w:bookmarkEnd w:id="22"/>
      <w:bookmarkEnd w:id="23"/>
      <w:bookmarkEnd w:id="24"/>
    </w:p>
    <w:p w14:paraId="67004AE8" w14:textId="3BE07871" w:rsidR="00F65861" w:rsidRPr="00EB76D2" w:rsidRDefault="00F65861" w:rsidP="00BB0CEE">
      <w:pPr>
        <w:pStyle w:val="Nagwek2"/>
        <w:keepNext w:val="0"/>
        <w:widowControl w:val="0"/>
        <w:ind w:left="851"/>
        <w:rPr>
          <w:rFonts w:asciiTheme="minorHAnsi" w:hAnsiTheme="minorHAnsi" w:cstheme="minorHAnsi"/>
          <w:i/>
        </w:rPr>
      </w:pPr>
      <w:r w:rsidRPr="00EB76D2">
        <w:rPr>
          <w:rFonts w:asciiTheme="minorHAnsi" w:hAnsiTheme="minorHAnsi" w:cstheme="minorHAnsi"/>
        </w:rPr>
        <w:t>Przedmiotem Umowy jest</w:t>
      </w:r>
      <w:r w:rsidR="00667BB5" w:rsidRPr="00EB76D2">
        <w:rPr>
          <w:rFonts w:asciiTheme="minorHAnsi" w:hAnsiTheme="minorHAnsi" w:cstheme="minorHAnsi"/>
        </w:rPr>
        <w:t xml:space="preserve"> należyte</w:t>
      </w:r>
      <w:r w:rsidRPr="00EB76D2">
        <w:rPr>
          <w:rFonts w:asciiTheme="minorHAnsi" w:hAnsiTheme="minorHAnsi" w:cstheme="minorHAnsi"/>
        </w:rPr>
        <w:t xml:space="preserve"> wykonanie</w:t>
      </w:r>
      <w:r w:rsidR="00ED6680" w:rsidRPr="00ED6680">
        <w:rPr>
          <w:rFonts w:asciiTheme="minorHAnsi" w:hAnsiTheme="minorHAnsi" w:cstheme="minorHAnsi"/>
        </w:rPr>
        <w:t xml:space="preserve"> remontu regulacji turbiny typu 13CK250 w trakcie remontu średniego turbiny bloku nr 3 w PGE GiEK S.A. Oddział Elektrownia Turów</w:t>
      </w:r>
      <w:r w:rsidR="00C44D42" w:rsidRPr="00EB76D2">
        <w:rPr>
          <w:rFonts w:asciiTheme="minorHAnsi" w:hAnsiTheme="minorHAnsi" w:cstheme="minorHAnsi"/>
        </w:rPr>
        <w:t xml:space="preserve"> </w:t>
      </w:r>
      <w:r w:rsidRPr="00EB76D2">
        <w:rPr>
          <w:rFonts w:asciiTheme="minorHAnsi" w:hAnsiTheme="minorHAnsi" w:cstheme="minorHAnsi"/>
        </w:rPr>
        <w:t>oraz należyte wykonanie przez Wykonawcę zobowiązań wynikających z gwarancji jakości oraz rękojmi dotyczących Prac</w:t>
      </w:r>
      <w:r w:rsidR="007F3B51" w:rsidRPr="00EB76D2">
        <w:rPr>
          <w:rFonts w:asciiTheme="minorHAnsi" w:hAnsiTheme="minorHAnsi" w:cstheme="minorHAnsi"/>
        </w:rPr>
        <w:t xml:space="preserve"> </w:t>
      </w:r>
      <w:r w:rsidRPr="00EB76D2">
        <w:rPr>
          <w:rFonts w:asciiTheme="minorHAnsi" w:hAnsiTheme="minorHAnsi" w:cstheme="minorHAnsi"/>
        </w:rPr>
        <w:t>w Okresie Gwarancji i Rękojmi</w:t>
      </w:r>
      <w:r w:rsidR="00ED6680">
        <w:rPr>
          <w:rFonts w:asciiTheme="minorHAnsi" w:hAnsiTheme="minorHAnsi" w:cstheme="minorHAnsi"/>
        </w:rPr>
        <w:t xml:space="preserve"> </w:t>
      </w:r>
      <w:r w:rsidRPr="00B20019">
        <w:rPr>
          <w:rFonts w:asciiTheme="minorHAnsi" w:hAnsiTheme="minorHAnsi" w:cstheme="minorHAnsi"/>
        </w:rPr>
        <w:t>jak również udzielenie Zamawiającemu Praw Własności Intelektualnej</w:t>
      </w:r>
      <w:r w:rsidRPr="00EB76D2">
        <w:rPr>
          <w:rFonts w:asciiTheme="minorHAnsi" w:hAnsiTheme="minorHAnsi" w:cstheme="minorHAnsi"/>
          <w:i/>
        </w:rPr>
        <w:t>.</w:t>
      </w:r>
    </w:p>
    <w:p w14:paraId="114686B8" w14:textId="34D51357" w:rsidR="007E4C6C" w:rsidRPr="002C1545" w:rsidRDefault="007E4C6C" w:rsidP="00BB0CEE">
      <w:pPr>
        <w:pStyle w:val="Nagwek2"/>
        <w:keepNext w:val="0"/>
        <w:widowControl w:val="0"/>
        <w:ind w:left="851"/>
        <w:rPr>
          <w:rFonts w:asciiTheme="minorHAnsi" w:hAnsiTheme="minorHAnsi" w:cstheme="minorHAnsi"/>
        </w:rPr>
      </w:pPr>
      <w:bookmarkStart w:id="25" w:name="_Ref274035109"/>
      <w:r w:rsidRPr="002C1545">
        <w:rPr>
          <w:rFonts w:asciiTheme="minorHAnsi" w:hAnsiTheme="minorHAnsi" w:cstheme="minorHAnsi"/>
        </w:rPr>
        <w:t>Szczegółowy zakres Prac</w:t>
      </w:r>
      <w:r w:rsidR="00BE2112" w:rsidRPr="002C1545">
        <w:rPr>
          <w:rFonts w:asciiTheme="minorHAnsi" w:hAnsiTheme="minorHAnsi" w:cstheme="minorHAnsi"/>
        </w:rPr>
        <w:t xml:space="preserve"> </w:t>
      </w:r>
      <w:r w:rsidRPr="002C1545">
        <w:rPr>
          <w:rFonts w:asciiTheme="minorHAnsi" w:hAnsiTheme="minorHAnsi" w:cstheme="minorHAnsi"/>
        </w:rPr>
        <w:t>został określony</w:t>
      </w:r>
      <w:r w:rsidR="00C44D42" w:rsidRPr="002C1545">
        <w:rPr>
          <w:rFonts w:asciiTheme="minorHAnsi" w:hAnsiTheme="minorHAnsi" w:cstheme="minorHAnsi"/>
        </w:rPr>
        <w:t xml:space="preserve"> </w:t>
      </w:r>
      <w:r w:rsidRPr="002C1545">
        <w:rPr>
          <w:rFonts w:asciiTheme="minorHAnsi" w:hAnsiTheme="minorHAnsi" w:cstheme="minorHAnsi"/>
        </w:rPr>
        <w:t>w Załączniku nr</w:t>
      </w:r>
      <w:r w:rsidR="00FE7472" w:rsidRPr="002C1545">
        <w:rPr>
          <w:rFonts w:asciiTheme="minorHAnsi" w:hAnsiTheme="minorHAnsi" w:cstheme="minorHAnsi"/>
        </w:rPr>
        <w:t> 1</w:t>
      </w:r>
      <w:r w:rsidR="00C44D42" w:rsidRPr="002C1545">
        <w:rPr>
          <w:rFonts w:asciiTheme="minorHAnsi" w:hAnsiTheme="minorHAnsi" w:cstheme="minorHAnsi"/>
        </w:rPr>
        <w:t xml:space="preserve"> (</w:t>
      </w:r>
      <w:r w:rsidR="00BC3CCD" w:rsidRPr="002C1545">
        <w:rPr>
          <w:rFonts w:asciiTheme="minorHAnsi" w:hAnsiTheme="minorHAnsi" w:cstheme="minorHAnsi"/>
        </w:rPr>
        <w:t>Opis przedmiotu zamówienia</w:t>
      </w:r>
      <w:r w:rsidR="00C44D42" w:rsidRPr="002C1545">
        <w:rPr>
          <w:rFonts w:asciiTheme="minorHAnsi" w:hAnsiTheme="minorHAnsi" w:cstheme="minorHAnsi"/>
        </w:rPr>
        <w:t xml:space="preserve">) do </w:t>
      </w:r>
      <w:r w:rsidRPr="002C1545">
        <w:rPr>
          <w:rFonts w:asciiTheme="minorHAnsi" w:hAnsiTheme="minorHAnsi" w:cstheme="minorHAnsi"/>
        </w:rPr>
        <w:t>Umowy</w:t>
      </w:r>
      <w:r w:rsidR="00F7769C" w:rsidRPr="002C1545">
        <w:rPr>
          <w:rFonts w:asciiTheme="minorHAnsi" w:hAnsiTheme="minorHAnsi" w:cstheme="minorHAnsi"/>
        </w:rPr>
        <w:t>.</w:t>
      </w:r>
    </w:p>
    <w:p w14:paraId="1F34E302" w14:textId="02570794" w:rsidR="00412CEB" w:rsidRDefault="00412CEB" w:rsidP="00BB0CEE">
      <w:pPr>
        <w:pStyle w:val="Nagwek2"/>
        <w:keepNext w:val="0"/>
        <w:widowControl w:val="0"/>
        <w:ind w:left="851"/>
        <w:rPr>
          <w:rFonts w:asciiTheme="minorHAnsi" w:hAnsiTheme="minorHAnsi" w:cstheme="minorHAnsi"/>
        </w:rPr>
      </w:pPr>
      <w:bookmarkStart w:id="26" w:name="_Ref497837069"/>
      <w:r w:rsidRPr="00412CEB">
        <w:rPr>
          <w:rFonts w:asciiTheme="minorHAnsi" w:hAnsiTheme="minorHAnsi" w:cstheme="minorHAnsi"/>
        </w:rPr>
        <w:t>Prawo opcji Zamawiającego.</w:t>
      </w:r>
    </w:p>
    <w:p w14:paraId="49033C67" w14:textId="77777777" w:rsidR="00412CEB" w:rsidRDefault="00412CEB" w:rsidP="00412CEB">
      <w:pPr>
        <w:pStyle w:val="Nagwek2"/>
        <w:keepNext w:val="0"/>
        <w:widowControl w:val="0"/>
        <w:numPr>
          <w:ilvl w:val="2"/>
          <w:numId w:val="3"/>
        </w:numPr>
        <w:rPr>
          <w:rFonts w:asciiTheme="minorHAnsi" w:hAnsiTheme="minorHAnsi" w:cstheme="minorHAnsi"/>
        </w:rPr>
      </w:pPr>
      <w:r w:rsidRPr="00412CEB">
        <w:rPr>
          <w:rFonts w:asciiTheme="minorHAnsi" w:hAnsiTheme="minorHAnsi" w:cstheme="minorHAnsi"/>
        </w:rPr>
        <w:t xml:space="preserve">Zamawiający ma prawo do złożenia zamówienia na zakres opcjonalny obejmujący realizację </w:t>
      </w:r>
      <w:r>
        <w:rPr>
          <w:rFonts w:asciiTheme="minorHAnsi" w:hAnsiTheme="minorHAnsi" w:cstheme="minorHAnsi"/>
        </w:rPr>
        <w:t>następujących prac:</w:t>
      </w:r>
    </w:p>
    <w:p w14:paraId="35E7B959" w14:textId="0E696EA1" w:rsidR="00412CEB" w:rsidRDefault="00412CEB" w:rsidP="00412CEB">
      <w:pPr>
        <w:pStyle w:val="Nagwek2"/>
        <w:keepNext w:val="0"/>
        <w:widowControl w:val="0"/>
        <w:numPr>
          <w:ilvl w:val="3"/>
          <w:numId w:val="3"/>
        </w:numPr>
        <w:rPr>
          <w:rFonts w:asciiTheme="minorHAnsi" w:hAnsiTheme="minorHAnsi" w:cstheme="minorHAnsi"/>
        </w:rPr>
      </w:pPr>
      <w:r w:rsidRPr="00412CEB">
        <w:rPr>
          <w:rFonts w:asciiTheme="minorHAnsi" w:hAnsiTheme="minorHAnsi" w:cstheme="minorHAnsi"/>
        </w:rPr>
        <w:t xml:space="preserve">Wykonanie odwróconego </w:t>
      </w:r>
      <w:proofErr w:type="spellStart"/>
      <w:r w:rsidRPr="00412CEB">
        <w:rPr>
          <w:rFonts w:asciiTheme="minorHAnsi" w:hAnsiTheme="minorHAnsi" w:cstheme="minorHAnsi"/>
        </w:rPr>
        <w:t>inżynieringu</w:t>
      </w:r>
      <w:proofErr w:type="spellEnd"/>
      <w:r w:rsidRPr="00412CEB">
        <w:rPr>
          <w:rFonts w:asciiTheme="minorHAnsi" w:hAnsiTheme="minorHAnsi" w:cstheme="minorHAnsi"/>
        </w:rPr>
        <w:t xml:space="preserve"> części zamiennych zakwalifikowanych do wymiany po przeglądzie i dostawa</w:t>
      </w:r>
      <w:r w:rsidR="00CB1097">
        <w:rPr>
          <w:rFonts w:asciiTheme="minorHAnsi" w:hAnsiTheme="minorHAnsi" w:cstheme="minorHAnsi"/>
        </w:rPr>
        <w:t xml:space="preserve"> (pkt. 2.5.9. Załacznika nr 1 – OPZ),</w:t>
      </w:r>
    </w:p>
    <w:p w14:paraId="7CF6ABB3" w14:textId="7D165FC9" w:rsidR="00E538B0" w:rsidRPr="00793F15" w:rsidRDefault="00E538B0" w:rsidP="00793F15">
      <w:pPr>
        <w:pStyle w:val="Nagwek2"/>
        <w:keepNext w:val="0"/>
        <w:widowControl w:val="0"/>
        <w:numPr>
          <w:ilvl w:val="3"/>
          <w:numId w:val="3"/>
        </w:numPr>
        <w:rPr>
          <w:rFonts w:asciiTheme="minorHAnsi" w:hAnsiTheme="minorHAnsi" w:cstheme="minorHAnsi"/>
        </w:rPr>
      </w:pPr>
      <w:r w:rsidRPr="00793F15">
        <w:rPr>
          <w:rFonts w:asciiTheme="minorHAnsi" w:hAnsiTheme="minorHAnsi" w:cstheme="minorHAnsi"/>
        </w:rPr>
        <w:t xml:space="preserve">Wykonanie odwróconego inżynieringu pozostałych części zamiennych, </w:t>
      </w:r>
      <w:r w:rsidR="00C209B9">
        <w:rPr>
          <w:rFonts w:asciiTheme="minorHAnsi" w:hAnsiTheme="minorHAnsi" w:cstheme="minorHAnsi"/>
        </w:rPr>
        <w:t xml:space="preserve">dostawa, </w:t>
      </w:r>
      <w:r w:rsidRPr="00793F15">
        <w:rPr>
          <w:rFonts w:asciiTheme="minorHAnsi" w:hAnsiTheme="minorHAnsi" w:cstheme="minorHAnsi"/>
        </w:rPr>
        <w:t xml:space="preserve">wymiana </w:t>
      </w:r>
      <w:r>
        <w:rPr>
          <w:rFonts w:asciiTheme="minorHAnsi" w:hAnsiTheme="minorHAnsi" w:cstheme="minorHAnsi"/>
        </w:rPr>
        <w:t>(pkt. 2.6.9. Załacznika nr 1 – OPZ),</w:t>
      </w:r>
    </w:p>
    <w:p w14:paraId="035ECA3D" w14:textId="659D5003" w:rsidR="00E538B0" w:rsidRDefault="00E538B0" w:rsidP="00E538B0">
      <w:pPr>
        <w:pStyle w:val="Nagwek2"/>
        <w:keepNext w:val="0"/>
        <w:widowControl w:val="0"/>
        <w:numPr>
          <w:ilvl w:val="3"/>
          <w:numId w:val="3"/>
        </w:numPr>
        <w:rPr>
          <w:rFonts w:asciiTheme="minorHAnsi" w:hAnsiTheme="minorHAnsi" w:cstheme="minorHAnsi"/>
        </w:rPr>
      </w:pPr>
      <w:r w:rsidRPr="00412CEB">
        <w:rPr>
          <w:rFonts w:asciiTheme="minorHAnsi" w:hAnsiTheme="minorHAnsi" w:cstheme="minorHAnsi"/>
        </w:rPr>
        <w:t>Przegląd serwomotorów zaworów odcinających SP</w:t>
      </w:r>
      <w:r>
        <w:rPr>
          <w:rFonts w:asciiTheme="minorHAnsi" w:hAnsiTheme="minorHAnsi" w:cstheme="minorHAnsi"/>
        </w:rPr>
        <w:t xml:space="preserve"> (pkt. 2.</w:t>
      </w:r>
      <w:r w:rsidR="009B3D05">
        <w:rPr>
          <w:rFonts w:asciiTheme="minorHAnsi" w:hAnsiTheme="minorHAnsi" w:cstheme="minorHAnsi"/>
        </w:rPr>
        <w:t>7</w:t>
      </w:r>
      <w:r>
        <w:rPr>
          <w:rFonts w:asciiTheme="minorHAnsi" w:hAnsiTheme="minorHAnsi" w:cstheme="minorHAnsi"/>
        </w:rPr>
        <w:t xml:space="preserve"> </w:t>
      </w:r>
      <w:proofErr w:type="spellStart"/>
      <w:r>
        <w:rPr>
          <w:rFonts w:asciiTheme="minorHAnsi" w:hAnsiTheme="minorHAnsi" w:cstheme="minorHAnsi"/>
        </w:rPr>
        <w:t>Załacznika</w:t>
      </w:r>
      <w:proofErr w:type="spellEnd"/>
      <w:r>
        <w:rPr>
          <w:rFonts w:asciiTheme="minorHAnsi" w:hAnsiTheme="minorHAnsi" w:cstheme="minorHAnsi"/>
        </w:rPr>
        <w:t xml:space="preserve"> nr 1 – OPZ),</w:t>
      </w:r>
    </w:p>
    <w:p w14:paraId="1E25DF0D" w14:textId="6B532AD9" w:rsidR="00E538B0" w:rsidRPr="00793F15" w:rsidRDefault="00E538B0" w:rsidP="00793F15">
      <w:pPr>
        <w:pStyle w:val="Nagwek2"/>
        <w:keepNext w:val="0"/>
        <w:widowControl w:val="0"/>
        <w:numPr>
          <w:ilvl w:val="3"/>
          <w:numId w:val="3"/>
        </w:numPr>
        <w:rPr>
          <w:rFonts w:asciiTheme="minorHAnsi" w:hAnsiTheme="minorHAnsi" w:cstheme="minorHAnsi"/>
        </w:rPr>
      </w:pPr>
      <w:r w:rsidRPr="00412CEB">
        <w:rPr>
          <w:rFonts w:asciiTheme="minorHAnsi" w:hAnsiTheme="minorHAnsi" w:cstheme="minorHAnsi"/>
        </w:rPr>
        <w:t xml:space="preserve">Przegląd zaworów odcinających WP </w:t>
      </w:r>
      <w:r>
        <w:rPr>
          <w:rFonts w:asciiTheme="minorHAnsi" w:hAnsiTheme="minorHAnsi" w:cstheme="minorHAnsi"/>
        </w:rPr>
        <w:t>(pkt. 2.</w:t>
      </w:r>
      <w:r w:rsidR="009B3D05">
        <w:rPr>
          <w:rFonts w:asciiTheme="minorHAnsi" w:hAnsiTheme="minorHAnsi" w:cstheme="minorHAnsi"/>
        </w:rPr>
        <w:t>9</w:t>
      </w:r>
      <w:r>
        <w:rPr>
          <w:rFonts w:asciiTheme="minorHAnsi" w:hAnsiTheme="minorHAnsi" w:cstheme="minorHAnsi"/>
        </w:rPr>
        <w:t>. Załacznika nr 1 – OPZ),</w:t>
      </w:r>
    </w:p>
    <w:p w14:paraId="1898D129" w14:textId="2F697AD7" w:rsidR="00E538B0" w:rsidRDefault="00E538B0" w:rsidP="00E538B0">
      <w:pPr>
        <w:pStyle w:val="Nagwek2"/>
        <w:keepNext w:val="0"/>
        <w:widowControl w:val="0"/>
        <w:numPr>
          <w:ilvl w:val="3"/>
          <w:numId w:val="3"/>
        </w:numPr>
        <w:rPr>
          <w:rFonts w:asciiTheme="minorHAnsi" w:hAnsiTheme="minorHAnsi" w:cstheme="minorHAnsi"/>
        </w:rPr>
      </w:pPr>
      <w:r w:rsidRPr="00412CEB">
        <w:rPr>
          <w:rFonts w:asciiTheme="minorHAnsi" w:hAnsiTheme="minorHAnsi" w:cstheme="minorHAnsi"/>
        </w:rPr>
        <w:t>Przegląd zaworów odcinających SP</w:t>
      </w:r>
      <w:r>
        <w:rPr>
          <w:rFonts w:asciiTheme="minorHAnsi" w:hAnsiTheme="minorHAnsi" w:cstheme="minorHAnsi"/>
        </w:rPr>
        <w:t xml:space="preserve"> (pkt. 2.</w:t>
      </w:r>
      <w:r w:rsidR="009B3D05">
        <w:rPr>
          <w:rFonts w:asciiTheme="minorHAnsi" w:hAnsiTheme="minorHAnsi" w:cstheme="minorHAnsi"/>
        </w:rPr>
        <w:t>10</w:t>
      </w:r>
      <w:r>
        <w:rPr>
          <w:rFonts w:asciiTheme="minorHAnsi" w:hAnsiTheme="minorHAnsi" w:cstheme="minorHAnsi"/>
        </w:rPr>
        <w:t xml:space="preserve"> Załacznika nr 1 – OPZ),</w:t>
      </w:r>
    </w:p>
    <w:p w14:paraId="6E1A399C" w14:textId="3970F96A" w:rsidR="00E538B0" w:rsidRDefault="00E538B0" w:rsidP="00E538B0">
      <w:pPr>
        <w:pStyle w:val="Nagwek2"/>
        <w:keepNext w:val="0"/>
        <w:widowControl w:val="0"/>
        <w:numPr>
          <w:ilvl w:val="3"/>
          <w:numId w:val="3"/>
        </w:numPr>
        <w:rPr>
          <w:rFonts w:asciiTheme="minorHAnsi" w:hAnsiTheme="minorHAnsi" w:cstheme="minorHAnsi"/>
        </w:rPr>
      </w:pPr>
      <w:r w:rsidRPr="00412CEB">
        <w:rPr>
          <w:rFonts w:asciiTheme="minorHAnsi" w:hAnsiTheme="minorHAnsi" w:cstheme="minorHAnsi"/>
        </w:rPr>
        <w:t>Wykonanie odwróconego inżynieringu części zamiennych zakwalifikowanych do wymiany po przeglądzie i dostawa</w:t>
      </w:r>
      <w:r>
        <w:rPr>
          <w:rFonts w:asciiTheme="minorHAnsi" w:hAnsiTheme="minorHAnsi" w:cstheme="minorHAnsi"/>
        </w:rPr>
        <w:t xml:space="preserve"> (pkt. 2.</w:t>
      </w:r>
      <w:r w:rsidR="009B3D05">
        <w:rPr>
          <w:rFonts w:asciiTheme="minorHAnsi" w:hAnsiTheme="minorHAnsi" w:cstheme="minorHAnsi"/>
        </w:rPr>
        <w:t>10</w:t>
      </w:r>
      <w:r>
        <w:rPr>
          <w:rFonts w:asciiTheme="minorHAnsi" w:hAnsiTheme="minorHAnsi" w:cstheme="minorHAnsi"/>
        </w:rPr>
        <w:t>.</w:t>
      </w:r>
      <w:r w:rsidR="00C209B9">
        <w:rPr>
          <w:rFonts w:asciiTheme="minorHAnsi" w:hAnsiTheme="minorHAnsi" w:cstheme="minorHAnsi"/>
        </w:rPr>
        <w:t>8</w:t>
      </w:r>
      <w:r>
        <w:rPr>
          <w:rFonts w:asciiTheme="minorHAnsi" w:hAnsiTheme="minorHAnsi" w:cstheme="minorHAnsi"/>
        </w:rPr>
        <w:t>. Załacznika nr 1 – OPZ),</w:t>
      </w:r>
    </w:p>
    <w:p w14:paraId="0BFE1C30" w14:textId="2D6C1457" w:rsidR="007F2A9C" w:rsidRDefault="007F2A9C" w:rsidP="007F2A9C">
      <w:pPr>
        <w:pStyle w:val="Nagwek2"/>
        <w:keepNext w:val="0"/>
        <w:widowControl w:val="0"/>
        <w:numPr>
          <w:ilvl w:val="3"/>
          <w:numId w:val="3"/>
        </w:numPr>
        <w:rPr>
          <w:rFonts w:asciiTheme="minorHAnsi" w:hAnsiTheme="minorHAnsi" w:cstheme="minorHAnsi"/>
        </w:rPr>
      </w:pPr>
      <w:r w:rsidRPr="00412CEB">
        <w:rPr>
          <w:rFonts w:asciiTheme="minorHAnsi" w:hAnsiTheme="minorHAnsi" w:cstheme="minorHAnsi"/>
        </w:rPr>
        <w:t>Wykonanie odwróconego inżynieringu części zamiennych zakwalifikowanych do wymiany po przeglądzie i dostawa</w:t>
      </w:r>
      <w:r>
        <w:rPr>
          <w:rFonts w:asciiTheme="minorHAnsi" w:hAnsiTheme="minorHAnsi" w:cstheme="minorHAnsi"/>
        </w:rPr>
        <w:t xml:space="preserve"> (pkt. 2.1</w:t>
      </w:r>
      <w:r w:rsidR="009B3D05">
        <w:rPr>
          <w:rFonts w:asciiTheme="minorHAnsi" w:hAnsiTheme="minorHAnsi" w:cstheme="minorHAnsi"/>
        </w:rPr>
        <w:t>1</w:t>
      </w:r>
      <w:r>
        <w:rPr>
          <w:rFonts w:asciiTheme="minorHAnsi" w:hAnsiTheme="minorHAnsi" w:cstheme="minorHAnsi"/>
        </w:rPr>
        <w:t>.9. Załacznika nr 1 – OPZ),</w:t>
      </w:r>
    </w:p>
    <w:p w14:paraId="4D8A80E8" w14:textId="42FF1B2C" w:rsidR="00412CEB" w:rsidRDefault="00412CEB" w:rsidP="00412CEB">
      <w:pPr>
        <w:pStyle w:val="Nagwek2"/>
        <w:keepNext w:val="0"/>
        <w:widowControl w:val="0"/>
        <w:numPr>
          <w:ilvl w:val="3"/>
          <w:numId w:val="3"/>
        </w:numPr>
        <w:rPr>
          <w:rFonts w:asciiTheme="minorHAnsi" w:hAnsiTheme="minorHAnsi" w:cstheme="minorHAnsi"/>
        </w:rPr>
      </w:pPr>
      <w:r w:rsidRPr="00412CEB">
        <w:rPr>
          <w:rFonts w:asciiTheme="minorHAnsi" w:hAnsiTheme="minorHAnsi" w:cstheme="minorHAnsi"/>
        </w:rPr>
        <w:t>Obróbka mobilna komór zaworowych zaworów WP odcinających i regulacyjnych, dostawa dyfuzorów nadmiarowych</w:t>
      </w:r>
      <w:r w:rsidR="00CB1097">
        <w:rPr>
          <w:rFonts w:asciiTheme="minorHAnsi" w:hAnsiTheme="minorHAnsi" w:cstheme="minorHAnsi"/>
        </w:rPr>
        <w:t xml:space="preserve"> (pkt. 2.1</w:t>
      </w:r>
      <w:r w:rsidR="009B3D05">
        <w:rPr>
          <w:rFonts w:asciiTheme="minorHAnsi" w:hAnsiTheme="minorHAnsi" w:cstheme="minorHAnsi"/>
        </w:rPr>
        <w:t>1</w:t>
      </w:r>
      <w:r w:rsidR="00CB1097">
        <w:rPr>
          <w:rFonts w:asciiTheme="minorHAnsi" w:hAnsiTheme="minorHAnsi" w:cstheme="minorHAnsi"/>
        </w:rPr>
        <w:t>.10. Załacznika nr 1 – OPZ),</w:t>
      </w:r>
    </w:p>
    <w:p w14:paraId="32DAFB4E" w14:textId="60445A19" w:rsidR="00412CEB" w:rsidRDefault="00412CEB" w:rsidP="00CB1097">
      <w:pPr>
        <w:pStyle w:val="Nagwek2"/>
        <w:keepNext w:val="0"/>
        <w:widowControl w:val="0"/>
        <w:numPr>
          <w:ilvl w:val="0"/>
          <w:numId w:val="0"/>
        </w:numPr>
        <w:ind w:left="1276"/>
        <w:rPr>
          <w:rFonts w:asciiTheme="minorHAnsi" w:hAnsiTheme="minorHAnsi" w:cstheme="minorHAnsi"/>
        </w:rPr>
      </w:pPr>
      <w:r w:rsidRPr="00412CEB">
        <w:rPr>
          <w:rFonts w:asciiTheme="minorHAnsi" w:hAnsiTheme="minorHAnsi" w:cstheme="minorHAnsi"/>
        </w:rPr>
        <w:t>a Wykonawca jest zobowiązany do realizacji Prac w zakresie każdorazowo wskazanym przez Zamawiającego zgodnie z ust. 2.3. W przypadku podjęcia przez Zamawiającego decyzji o skorzystaniu z prawa opcji, Prace będące jej przedmiotem zostaną zrealizowane zgodnie z warunkami (w tym ceną) określonymi w Umowie.</w:t>
      </w:r>
    </w:p>
    <w:p w14:paraId="515267EB" w14:textId="272F741A" w:rsidR="002F315F" w:rsidRDefault="002F315F" w:rsidP="002F315F">
      <w:pPr>
        <w:pStyle w:val="Nagwek2"/>
        <w:keepNext w:val="0"/>
        <w:widowControl w:val="0"/>
        <w:numPr>
          <w:ilvl w:val="2"/>
          <w:numId w:val="3"/>
        </w:numPr>
        <w:rPr>
          <w:rFonts w:asciiTheme="minorHAnsi" w:hAnsiTheme="minorHAnsi" w:cstheme="minorHAnsi"/>
        </w:rPr>
      </w:pPr>
      <w:r w:rsidRPr="002F315F">
        <w:rPr>
          <w:rFonts w:asciiTheme="minorHAnsi" w:hAnsiTheme="minorHAnsi" w:cstheme="minorHAnsi"/>
        </w:rPr>
        <w:t xml:space="preserve">Wykonawca niniejszym nieodwołalnie i bezwarunkowo składa Zamawiającemu ofertę wykonania zleconych w ramach Opcji prac wyszczególnionych w pkt </w:t>
      </w:r>
      <w:r>
        <w:rPr>
          <w:rFonts w:asciiTheme="minorHAnsi" w:hAnsiTheme="minorHAnsi" w:cstheme="minorHAnsi"/>
        </w:rPr>
        <w:t>2.3.1 powyżej</w:t>
      </w:r>
      <w:r w:rsidRPr="002F315F">
        <w:rPr>
          <w:rFonts w:asciiTheme="minorHAnsi" w:hAnsiTheme="minorHAnsi" w:cstheme="minorHAnsi"/>
        </w:rPr>
        <w:t xml:space="preserve"> za Cenę Opcji.</w:t>
      </w:r>
    </w:p>
    <w:p w14:paraId="48C4472C" w14:textId="61AFC086" w:rsidR="00FA6A0C" w:rsidRDefault="00FA6A0C" w:rsidP="00FA6A0C">
      <w:pPr>
        <w:pStyle w:val="Nagwek2"/>
        <w:keepNext w:val="0"/>
        <w:widowControl w:val="0"/>
        <w:numPr>
          <w:ilvl w:val="2"/>
          <w:numId w:val="3"/>
        </w:numPr>
        <w:rPr>
          <w:rFonts w:asciiTheme="minorHAnsi" w:hAnsiTheme="minorHAnsi" w:cstheme="minorHAnsi"/>
        </w:rPr>
      </w:pPr>
      <w:r w:rsidRPr="00FA6A0C">
        <w:rPr>
          <w:rFonts w:asciiTheme="minorHAnsi" w:hAnsiTheme="minorHAnsi" w:cstheme="minorHAnsi"/>
        </w:rPr>
        <w:t>Zamawiający ma prawo do skorzystania z opcji w sytuacji</w:t>
      </w:r>
      <w:r w:rsidRPr="00FA6A0C">
        <w:t xml:space="preserve"> </w:t>
      </w:r>
      <w:r w:rsidRPr="00FA6A0C">
        <w:rPr>
          <w:rFonts w:asciiTheme="minorHAnsi" w:hAnsiTheme="minorHAnsi" w:cstheme="minorHAnsi"/>
        </w:rPr>
        <w:t>wystąpienia co najmniej jednej z następujących okoliczności:</w:t>
      </w:r>
      <w:r>
        <w:rPr>
          <w:rFonts w:asciiTheme="minorHAnsi" w:hAnsiTheme="minorHAnsi" w:cstheme="minorHAnsi"/>
        </w:rPr>
        <w:t xml:space="preserve"> </w:t>
      </w:r>
      <w:r w:rsidR="00C949C7">
        <w:rPr>
          <w:rFonts w:asciiTheme="minorHAnsi" w:hAnsiTheme="minorHAnsi" w:cstheme="minorHAnsi"/>
        </w:rPr>
        <w:t xml:space="preserve">potrzeb Zamawiającego, </w:t>
      </w:r>
      <w:r w:rsidR="009B3D05">
        <w:rPr>
          <w:rFonts w:asciiTheme="minorHAnsi" w:hAnsiTheme="minorHAnsi" w:cstheme="minorHAnsi"/>
        </w:rPr>
        <w:t xml:space="preserve">ujawnienia wad, uszkodzeń, zużycia części </w:t>
      </w:r>
      <w:r w:rsidR="009B3D05">
        <w:rPr>
          <w:rFonts w:asciiTheme="minorHAnsi" w:hAnsiTheme="minorHAnsi" w:cstheme="minorHAnsi"/>
        </w:rPr>
        <w:lastRenderedPageBreak/>
        <w:t>wymagających wymiany, których istnienie nie było możliwe do stwierdzenia przed rozpoczęciem prac</w:t>
      </w:r>
      <w:r>
        <w:rPr>
          <w:rFonts w:asciiTheme="minorHAnsi" w:hAnsiTheme="minorHAnsi" w:cstheme="minorHAnsi"/>
        </w:rPr>
        <w:t>,</w:t>
      </w:r>
      <w:r w:rsidRPr="00FA6A0C">
        <w:t xml:space="preserve"> </w:t>
      </w:r>
      <w:r w:rsidRPr="00FA6A0C">
        <w:rPr>
          <w:rFonts w:asciiTheme="minorHAnsi" w:hAnsiTheme="minorHAnsi" w:cstheme="minorHAnsi"/>
        </w:rPr>
        <w:t>poprzez pisemne oświadczenie woli</w:t>
      </w:r>
      <w:r w:rsidR="005F3F08">
        <w:rPr>
          <w:rFonts w:asciiTheme="minorHAnsi" w:hAnsiTheme="minorHAnsi" w:cstheme="minorHAnsi"/>
        </w:rPr>
        <w:t xml:space="preserve"> </w:t>
      </w:r>
      <w:r w:rsidR="001B5AE7">
        <w:rPr>
          <w:rFonts w:asciiTheme="minorHAnsi" w:hAnsiTheme="minorHAnsi" w:cstheme="minorHAnsi"/>
        </w:rPr>
        <w:t>P</w:t>
      </w:r>
      <w:r w:rsidR="005F3F08">
        <w:rPr>
          <w:rFonts w:asciiTheme="minorHAnsi" w:hAnsiTheme="minorHAnsi" w:cstheme="minorHAnsi"/>
        </w:rPr>
        <w:t>rzedstawiciela Zamawiającego wskazanego w ust. 5.6.</w:t>
      </w:r>
      <w:r w:rsidR="001B5AE7">
        <w:rPr>
          <w:rFonts w:asciiTheme="minorHAnsi" w:hAnsiTheme="minorHAnsi" w:cstheme="minorHAnsi"/>
        </w:rPr>
        <w:t>1</w:t>
      </w:r>
      <w:r w:rsidRPr="00FA6A0C">
        <w:rPr>
          <w:rFonts w:asciiTheme="minorHAnsi" w:hAnsiTheme="minorHAnsi" w:cstheme="minorHAnsi"/>
        </w:rPr>
        <w:t xml:space="preserve"> wskazujące zakres Prac wysłane do Wykonawcy na adres jego siedziby w dowolnym terminie poprzedzającym datę wystawienia Protokołu Odbioru Końcowego.</w:t>
      </w:r>
    </w:p>
    <w:p w14:paraId="4BF78A35" w14:textId="2EA01D01" w:rsidR="00FA6A0C" w:rsidRPr="00FA6A0C" w:rsidRDefault="00FA6A0C" w:rsidP="00FA6A0C">
      <w:pPr>
        <w:pStyle w:val="Nagwek2"/>
        <w:keepNext w:val="0"/>
        <w:widowControl w:val="0"/>
        <w:numPr>
          <w:ilvl w:val="2"/>
          <w:numId w:val="3"/>
        </w:numPr>
        <w:rPr>
          <w:rFonts w:asciiTheme="minorHAnsi" w:hAnsiTheme="minorHAnsi" w:cstheme="minorHAnsi"/>
        </w:rPr>
      </w:pPr>
      <w:r w:rsidRPr="00FA6A0C">
        <w:rPr>
          <w:rFonts w:asciiTheme="minorHAnsi" w:hAnsiTheme="minorHAnsi" w:cstheme="minorHAnsi"/>
        </w:rPr>
        <w:t>Wykonawca potwierdza i gwarantuje realizację opcjonalnego zakresu Prac w przypadku otrzymania od Zamawiającego pisemnego oświadczenia woli, o którym mowa w ust. 2.3.3. powyżej. W przypadku naruszenia powyższego zobowiązania Wykonawca zapłaci Zamawiającemu, na jego pierwsze żądanie, karę umowną w wysokości 10% (dziesięciu procent) wynagrodzenia netto Prac zleconych w ramach Opcji. Wykonawca wyraża zgodę na potrącenie przez Zamawiającego kwoty należnej mu z tytułu ww. kary umownej z płatności przewidzianych na rzecz Wykonawcy niezależnie od ich źródła i pochodzenia, w szczególności jednak z należności przewidzianych w ramach niniejszej Umowy.</w:t>
      </w:r>
    </w:p>
    <w:p w14:paraId="0EAF629C" w14:textId="5849ABB2" w:rsidR="007010D5" w:rsidRPr="00B20019" w:rsidRDefault="00F65861" w:rsidP="00B20019">
      <w:pPr>
        <w:pStyle w:val="Nagwek2"/>
        <w:keepNext w:val="0"/>
        <w:widowControl w:val="0"/>
        <w:ind w:left="851"/>
        <w:rPr>
          <w:rFonts w:asciiTheme="minorHAnsi" w:hAnsiTheme="minorHAnsi" w:cstheme="minorHAnsi"/>
        </w:rPr>
      </w:pPr>
      <w:r w:rsidRPr="00EB76D2">
        <w:rPr>
          <w:rFonts w:asciiTheme="minorHAnsi" w:hAnsiTheme="minorHAnsi" w:cstheme="minorHAnsi"/>
        </w:rPr>
        <w:t>Miejsce realizacji Prac:</w:t>
      </w:r>
      <w:bookmarkEnd w:id="25"/>
      <w:bookmarkEnd w:id="26"/>
      <w:r w:rsidR="00C213B9">
        <w:rPr>
          <w:rFonts w:asciiTheme="minorHAnsi" w:hAnsiTheme="minorHAnsi" w:cstheme="minorHAnsi"/>
        </w:rPr>
        <w:t xml:space="preserve"> </w:t>
      </w:r>
      <w:r w:rsidR="00F676C8" w:rsidRPr="00751815">
        <w:rPr>
          <w:rFonts w:asciiTheme="minorHAnsi" w:hAnsiTheme="minorHAnsi" w:cstheme="minorHAnsi"/>
        </w:rPr>
        <w:t>PGE Górnictwo i Energetyka Konwencjonalna S.A. Oddział Elektrownia Turów, ul. Młodych Energetyków 12, 59-916 Bogatynia</w:t>
      </w:r>
      <w:r w:rsidR="00B20019">
        <w:rPr>
          <w:rFonts w:asciiTheme="minorHAnsi" w:hAnsiTheme="minorHAnsi" w:cstheme="minorHAnsi"/>
        </w:rPr>
        <w:t>.</w:t>
      </w:r>
    </w:p>
    <w:p w14:paraId="27C3E647" w14:textId="77777777" w:rsidR="00EB76D2" w:rsidRDefault="004E207D"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Zakres Prac w zależności od potrzeb jak i możliwości techniczno-organizacyjnych Zamawiającego może ulec zmianie na zasadach określonych w Umowie. </w:t>
      </w:r>
    </w:p>
    <w:p w14:paraId="415806E0" w14:textId="1B2453B7" w:rsidR="00EB76D2" w:rsidRDefault="004E207D"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Przedmiot wykonanych Prac musi spełniać funkcje, do których był przeznaczony, i musi być zgodny z Umową, a w szczególności z Opisem </w:t>
      </w:r>
      <w:r w:rsidR="00DC7A45">
        <w:rPr>
          <w:rFonts w:asciiTheme="minorHAnsi" w:hAnsiTheme="minorHAnsi" w:cstheme="minorHAnsi"/>
        </w:rPr>
        <w:t>p</w:t>
      </w:r>
      <w:r w:rsidRPr="00EB76D2">
        <w:rPr>
          <w:rFonts w:asciiTheme="minorHAnsi" w:hAnsiTheme="minorHAnsi" w:cstheme="minorHAnsi"/>
        </w:rPr>
        <w:t xml:space="preserve">rzedmiotu </w:t>
      </w:r>
      <w:r w:rsidR="00DC7A45">
        <w:rPr>
          <w:rFonts w:asciiTheme="minorHAnsi" w:hAnsiTheme="minorHAnsi" w:cstheme="minorHAnsi"/>
        </w:rPr>
        <w:t>z</w:t>
      </w:r>
      <w:r w:rsidRPr="00EB76D2">
        <w:rPr>
          <w:rFonts w:asciiTheme="minorHAnsi" w:hAnsiTheme="minorHAnsi" w:cstheme="minorHAnsi"/>
        </w:rPr>
        <w:t>amówienia</w:t>
      </w:r>
      <w:r w:rsidR="00510F5D" w:rsidRPr="00EB76D2">
        <w:rPr>
          <w:rFonts w:asciiTheme="minorHAnsi" w:hAnsiTheme="minorHAnsi" w:cstheme="minorHAnsi"/>
        </w:rPr>
        <w:t xml:space="preserve"> </w:t>
      </w:r>
      <w:r w:rsidRPr="00EB76D2">
        <w:rPr>
          <w:rFonts w:asciiTheme="minorHAnsi" w:hAnsiTheme="minorHAnsi" w:cstheme="minorHAnsi"/>
        </w:rPr>
        <w:t xml:space="preserve">i obowiązującymi przepisami prawa. </w:t>
      </w:r>
    </w:p>
    <w:p w14:paraId="3A003EAD" w14:textId="43E37CB3" w:rsidR="00EB76D2" w:rsidRDefault="004E207D"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Zakres Prac obejmuje również wszelkie niezbędne Prace, nawet jeżeli nie były wymienione wyraźnie w Umowie lub jej Załącznikach, tak aby spełnić wymagania Opisu </w:t>
      </w:r>
      <w:r w:rsidR="00DC7A45">
        <w:rPr>
          <w:rFonts w:asciiTheme="minorHAnsi" w:hAnsiTheme="minorHAnsi" w:cstheme="minorHAnsi"/>
        </w:rPr>
        <w:t>p</w:t>
      </w:r>
      <w:r w:rsidRPr="00EB76D2">
        <w:rPr>
          <w:rFonts w:asciiTheme="minorHAnsi" w:hAnsiTheme="minorHAnsi" w:cstheme="minorHAnsi"/>
        </w:rPr>
        <w:t xml:space="preserve">rzedmiotu </w:t>
      </w:r>
      <w:r w:rsidR="00DC7A45">
        <w:rPr>
          <w:rFonts w:asciiTheme="minorHAnsi" w:hAnsiTheme="minorHAnsi" w:cstheme="minorHAnsi"/>
        </w:rPr>
        <w:t>z</w:t>
      </w:r>
      <w:r w:rsidRPr="00EB76D2">
        <w:rPr>
          <w:rFonts w:asciiTheme="minorHAnsi" w:hAnsiTheme="minorHAnsi" w:cstheme="minorHAnsi"/>
        </w:rPr>
        <w:t>amówienia do Umowy</w:t>
      </w:r>
      <w:r w:rsidR="00667F37">
        <w:rPr>
          <w:rFonts w:asciiTheme="minorHAnsi" w:hAnsiTheme="minorHAnsi" w:cstheme="minorHAnsi"/>
        </w:rPr>
        <w:t>,</w:t>
      </w:r>
      <w:r w:rsidR="00DC7A45">
        <w:rPr>
          <w:rFonts w:asciiTheme="minorHAnsi" w:hAnsiTheme="minorHAnsi" w:cstheme="minorHAnsi"/>
        </w:rPr>
        <w:t xml:space="preserve"> </w:t>
      </w:r>
      <w:r w:rsidRPr="00EB76D2">
        <w:rPr>
          <w:rFonts w:asciiTheme="minorHAnsi" w:hAnsiTheme="minorHAnsi" w:cstheme="minorHAnsi"/>
        </w:rPr>
        <w:t>w tym Prace, które są niezbędne dla stabilności, kompletności oraz bezpieczeństwa i odpowiedniego wykonania Prac. Postanowienie niniejszego ustępu Umowy ma zastosowanie w szczególności do Prac projektowych lub innych Prac, których konieczność wykonania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norm, przepisów, jak również wiedzy technicznej i doświadczenia. Wykonawca zobowiązany jest również do uzyskania wszelkich niezbędnych pozwoleń administracyjnych i innych dokumentów niezbędnych do wykonania Prac. W związku z powyższym takie zadania traktowane będą jako objęte Pracami oraz zostaną wykonane przez Wykonawcę w ramach Wynagrodzenia Umownego.</w:t>
      </w:r>
    </w:p>
    <w:p w14:paraId="67CEAE52" w14:textId="3FD411E4" w:rsidR="00EB76D2" w:rsidRDefault="004E207D"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Prace będą spełniały wymagania mających zastosowanie w Polsce przepisów prawa, norm technicznych i norm ochrony środowiska obowiązujących w dniu podpisania Protokołu Odbioru</w:t>
      </w:r>
      <w:r w:rsidR="003C25F8">
        <w:rPr>
          <w:rFonts w:asciiTheme="minorHAnsi" w:hAnsiTheme="minorHAnsi" w:cstheme="minorHAnsi"/>
        </w:rPr>
        <w:t xml:space="preserve"> Końcowego</w:t>
      </w:r>
      <w:r w:rsidRPr="00EB76D2">
        <w:rPr>
          <w:rFonts w:asciiTheme="minorHAnsi" w:hAnsiTheme="minorHAnsi" w:cstheme="minorHAnsi"/>
        </w:rPr>
        <w:t>.</w:t>
      </w:r>
    </w:p>
    <w:p w14:paraId="62EE76D6" w14:textId="4DB7E8C3" w:rsidR="007415C9" w:rsidRDefault="007415C9" w:rsidP="00BB0CEE">
      <w:pPr>
        <w:pStyle w:val="Nagwek2"/>
        <w:keepNext w:val="0"/>
        <w:widowControl w:val="0"/>
        <w:ind w:left="851"/>
        <w:rPr>
          <w:rFonts w:asciiTheme="minorHAnsi" w:hAnsiTheme="minorHAnsi" w:cstheme="minorHAnsi"/>
        </w:rPr>
      </w:pPr>
      <w:r>
        <w:rPr>
          <w:rFonts w:asciiTheme="minorHAnsi" w:hAnsiTheme="minorHAnsi" w:cstheme="minorHAnsi"/>
        </w:rPr>
        <w:t>Wykonanie zastępcze.</w:t>
      </w:r>
    </w:p>
    <w:p w14:paraId="5CC519AA" w14:textId="51305C31" w:rsidR="004E207D" w:rsidRPr="00EB76D2" w:rsidRDefault="004E207D" w:rsidP="00461741">
      <w:pPr>
        <w:pStyle w:val="Nagwek2"/>
        <w:keepNext w:val="0"/>
        <w:widowControl w:val="0"/>
        <w:numPr>
          <w:ilvl w:val="0"/>
          <w:numId w:val="0"/>
        </w:numPr>
        <w:ind w:left="851"/>
        <w:rPr>
          <w:rFonts w:asciiTheme="minorHAnsi" w:hAnsiTheme="minorHAnsi" w:cstheme="minorHAnsi"/>
        </w:rPr>
      </w:pPr>
      <w:r w:rsidRPr="00EB76D2">
        <w:rPr>
          <w:rFonts w:asciiTheme="minorHAnsi" w:hAnsiTheme="minorHAnsi" w:cstheme="minorHAnsi"/>
        </w:rPr>
        <w:t>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w:t>
      </w:r>
      <w:r w:rsidR="00510F5D" w:rsidRPr="00EB76D2">
        <w:rPr>
          <w:rFonts w:asciiTheme="minorHAnsi" w:hAnsiTheme="minorHAnsi" w:cstheme="minorHAnsi"/>
        </w:rPr>
        <w:t>.</w:t>
      </w:r>
      <w:r w:rsidRPr="00EB76D2">
        <w:rPr>
          <w:rFonts w:asciiTheme="minorHAnsi" w:hAnsiTheme="minorHAnsi" w:cstheme="minorHAnsi"/>
        </w:rPr>
        <w:t xml:space="preserve">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t>
      </w:r>
      <w:r w:rsidRPr="00EB76D2">
        <w:rPr>
          <w:rFonts w:asciiTheme="minorHAnsi" w:hAnsiTheme="minorHAnsi" w:cstheme="minorHAnsi"/>
        </w:rPr>
        <w:lastRenderedPageBreak/>
        <w:t xml:space="preserve">wykonawstwa zastępczego może nastąpić w drodze potrącenia takiego wynagrodzenia w zakresie prawnie dopuszczalnym z bieżących płatności należnych Wykonawcy. </w:t>
      </w:r>
    </w:p>
    <w:p w14:paraId="36A30E64" w14:textId="277398DF" w:rsidR="0027194F" w:rsidRPr="00EB76D2" w:rsidRDefault="00F65861" w:rsidP="007415C9">
      <w:pPr>
        <w:pStyle w:val="Nagwek1"/>
        <w:keepNext w:val="0"/>
        <w:widowControl w:val="0"/>
        <w:rPr>
          <w:rFonts w:asciiTheme="minorHAnsi" w:hAnsiTheme="minorHAnsi" w:cstheme="minorHAnsi"/>
          <w:b w:val="0"/>
          <w:color w:val="0070C0"/>
          <w:sz w:val="20"/>
          <w:szCs w:val="20"/>
        </w:rPr>
      </w:pPr>
      <w:bookmarkStart w:id="27" w:name="_Ref274227662"/>
      <w:bookmarkStart w:id="28" w:name="_Toc437005842"/>
      <w:bookmarkStart w:id="29" w:name="_Toc494375630"/>
      <w:bookmarkStart w:id="30" w:name="_Toc530062236"/>
      <w:bookmarkStart w:id="31" w:name="_Toc8914429"/>
      <w:bookmarkStart w:id="32" w:name="_Toc13562403"/>
      <w:bookmarkStart w:id="33" w:name="_Toc215576885"/>
      <w:r w:rsidRPr="00EB76D2">
        <w:rPr>
          <w:rFonts w:asciiTheme="minorHAnsi" w:hAnsiTheme="minorHAnsi" w:cstheme="minorHAnsi"/>
          <w:b w:val="0"/>
          <w:color w:val="0070C0"/>
          <w:sz w:val="20"/>
          <w:szCs w:val="20"/>
        </w:rPr>
        <w:t>OKRES REALIZACJI UMOWY</w:t>
      </w:r>
      <w:bookmarkEnd w:id="27"/>
      <w:bookmarkEnd w:id="28"/>
      <w:bookmarkEnd w:id="29"/>
      <w:bookmarkEnd w:id="30"/>
      <w:bookmarkEnd w:id="31"/>
      <w:bookmarkEnd w:id="32"/>
      <w:bookmarkEnd w:id="33"/>
    </w:p>
    <w:p w14:paraId="286BE6C6" w14:textId="002256A4" w:rsidR="00F65861" w:rsidRPr="00EB76D2" w:rsidRDefault="00F65861"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Data rozpoczęcia </w:t>
      </w:r>
      <w:r w:rsidR="00EA748B" w:rsidRPr="00EB76D2">
        <w:rPr>
          <w:rFonts w:asciiTheme="minorHAnsi" w:hAnsiTheme="minorHAnsi" w:cstheme="minorHAnsi"/>
        </w:rPr>
        <w:t xml:space="preserve">realizacji </w:t>
      </w:r>
      <w:r w:rsidR="00C22BC1">
        <w:rPr>
          <w:rFonts w:asciiTheme="minorHAnsi" w:hAnsiTheme="minorHAnsi" w:cstheme="minorHAnsi"/>
        </w:rPr>
        <w:t>p</w:t>
      </w:r>
      <w:r w:rsidR="00EA748B" w:rsidRPr="00EB76D2">
        <w:rPr>
          <w:rFonts w:asciiTheme="minorHAnsi" w:hAnsiTheme="minorHAnsi" w:cstheme="minorHAnsi"/>
        </w:rPr>
        <w:t>rzedmiotu Umowy</w:t>
      </w:r>
      <w:r w:rsidRPr="00EB76D2">
        <w:rPr>
          <w:rFonts w:asciiTheme="minorHAnsi" w:hAnsiTheme="minorHAnsi" w:cstheme="minorHAnsi"/>
        </w:rPr>
        <w:t>:</w:t>
      </w:r>
      <w:r w:rsidRPr="00EB76D2">
        <w:rPr>
          <w:rFonts w:asciiTheme="minorHAnsi" w:hAnsiTheme="minorHAnsi" w:cstheme="minorHAnsi"/>
        </w:rPr>
        <w:tab/>
      </w:r>
      <w:r w:rsidR="004E207D" w:rsidRPr="00B20019">
        <w:rPr>
          <w:rFonts w:asciiTheme="minorHAnsi" w:hAnsiTheme="minorHAnsi" w:cstheme="minorHAnsi"/>
          <w:i/>
        </w:rPr>
        <w:t>Data Wejścia w Życie</w:t>
      </w:r>
    </w:p>
    <w:p w14:paraId="4E81089B" w14:textId="6EF68884" w:rsidR="00F65861" w:rsidRPr="00EB76D2" w:rsidRDefault="00F65861" w:rsidP="00BB0CEE">
      <w:pPr>
        <w:pStyle w:val="Nagwek2"/>
        <w:keepNext w:val="0"/>
        <w:widowControl w:val="0"/>
        <w:ind w:left="851"/>
        <w:rPr>
          <w:rFonts w:asciiTheme="minorHAnsi" w:hAnsiTheme="minorHAnsi" w:cstheme="minorHAnsi"/>
        </w:rPr>
      </w:pPr>
      <w:bookmarkStart w:id="34" w:name="_Ref493243356"/>
      <w:bookmarkStart w:id="35" w:name="_Ref494374123"/>
      <w:r w:rsidRPr="00EB76D2">
        <w:rPr>
          <w:rFonts w:asciiTheme="minorHAnsi" w:hAnsiTheme="minorHAnsi" w:cstheme="minorHAnsi"/>
        </w:rPr>
        <w:t xml:space="preserve">Data </w:t>
      </w:r>
      <w:r w:rsidR="00934A15" w:rsidRPr="00EB76D2">
        <w:rPr>
          <w:rFonts w:asciiTheme="minorHAnsi" w:hAnsiTheme="minorHAnsi" w:cstheme="minorHAnsi"/>
        </w:rPr>
        <w:t>Zakończenia</w:t>
      </w:r>
      <w:r w:rsidRPr="00EB76D2">
        <w:rPr>
          <w:rFonts w:asciiTheme="minorHAnsi" w:hAnsiTheme="minorHAnsi" w:cstheme="minorHAnsi"/>
        </w:rPr>
        <w:t xml:space="preserve"> </w:t>
      </w:r>
      <w:r w:rsidR="00E12927" w:rsidRPr="00EB76D2">
        <w:rPr>
          <w:rFonts w:asciiTheme="minorHAnsi" w:hAnsiTheme="minorHAnsi" w:cstheme="minorHAnsi"/>
        </w:rPr>
        <w:t xml:space="preserve">realizacji </w:t>
      </w:r>
      <w:r w:rsidR="00C22BC1">
        <w:rPr>
          <w:rFonts w:asciiTheme="minorHAnsi" w:hAnsiTheme="minorHAnsi" w:cstheme="minorHAnsi"/>
        </w:rPr>
        <w:t>p</w:t>
      </w:r>
      <w:r w:rsidR="00E12927" w:rsidRPr="00EB76D2">
        <w:rPr>
          <w:rFonts w:asciiTheme="minorHAnsi" w:hAnsiTheme="minorHAnsi" w:cstheme="minorHAnsi"/>
        </w:rPr>
        <w:t>rzedmiotu Umowy</w:t>
      </w:r>
      <w:r w:rsidRPr="00EB76D2">
        <w:rPr>
          <w:rFonts w:asciiTheme="minorHAnsi" w:hAnsiTheme="minorHAnsi" w:cstheme="minorHAnsi"/>
        </w:rPr>
        <w:t>:</w:t>
      </w:r>
      <w:r w:rsidRPr="00EB76D2">
        <w:rPr>
          <w:rFonts w:asciiTheme="minorHAnsi" w:hAnsiTheme="minorHAnsi" w:cstheme="minorHAnsi"/>
        </w:rPr>
        <w:tab/>
      </w:r>
      <w:bookmarkEnd w:id="34"/>
      <w:bookmarkEnd w:id="35"/>
      <w:r w:rsidR="00793F15">
        <w:rPr>
          <w:rFonts w:asciiTheme="minorHAnsi" w:hAnsiTheme="minorHAnsi" w:cstheme="minorHAnsi"/>
        </w:rPr>
        <w:t>01</w:t>
      </w:r>
      <w:r w:rsidR="00FA6A0C" w:rsidRPr="00FA6A0C">
        <w:rPr>
          <w:rFonts w:asciiTheme="minorHAnsi" w:hAnsiTheme="minorHAnsi" w:cstheme="minorHAnsi"/>
        </w:rPr>
        <w:t>.06.2026 r</w:t>
      </w:r>
      <w:r w:rsidR="004E207D" w:rsidRPr="00FA6A0C">
        <w:rPr>
          <w:rFonts w:asciiTheme="minorHAnsi" w:hAnsiTheme="minorHAnsi" w:cstheme="minorHAnsi"/>
          <w:i/>
        </w:rPr>
        <w:t>.</w:t>
      </w:r>
      <w:r w:rsidR="00C949C7">
        <w:rPr>
          <w:rFonts w:asciiTheme="minorHAnsi" w:hAnsiTheme="minorHAnsi" w:cstheme="minorHAnsi"/>
          <w:i/>
        </w:rPr>
        <w:t xml:space="preserve">, </w:t>
      </w:r>
      <w:r w:rsidR="00C949C7" w:rsidRPr="00B20019">
        <w:rPr>
          <w:rFonts w:asciiTheme="minorHAnsi" w:hAnsiTheme="minorHAnsi" w:cstheme="minorHAnsi"/>
        </w:rPr>
        <w:t>z zastrzeżeniem postanowień ust.</w:t>
      </w:r>
      <w:r w:rsidR="000D2F7A">
        <w:rPr>
          <w:rFonts w:asciiTheme="minorHAnsi" w:hAnsiTheme="minorHAnsi" w:cstheme="minorHAnsi"/>
        </w:rPr>
        <w:t> </w:t>
      </w:r>
      <w:r w:rsidR="00C949C7" w:rsidRPr="00B20019">
        <w:rPr>
          <w:rFonts w:asciiTheme="minorHAnsi" w:hAnsiTheme="minorHAnsi" w:cstheme="minorHAnsi"/>
        </w:rPr>
        <w:t>3</w:t>
      </w:r>
      <w:r w:rsidR="00793F15">
        <w:rPr>
          <w:rFonts w:asciiTheme="minorHAnsi" w:hAnsiTheme="minorHAnsi" w:cstheme="minorHAnsi"/>
        </w:rPr>
        <w:t>.4</w:t>
      </w:r>
      <w:r w:rsidR="00BC3D3B">
        <w:rPr>
          <w:rFonts w:asciiTheme="minorHAnsi" w:hAnsiTheme="minorHAnsi" w:cstheme="minorHAnsi"/>
        </w:rPr>
        <w:t xml:space="preserve">. </w:t>
      </w:r>
    </w:p>
    <w:p w14:paraId="3100B04F" w14:textId="47CFF58A" w:rsidR="00E12804" w:rsidRPr="00B20019" w:rsidRDefault="00E12804" w:rsidP="00B20019">
      <w:pPr>
        <w:pStyle w:val="Nagwek2"/>
        <w:keepNext w:val="0"/>
        <w:widowControl w:val="0"/>
        <w:spacing w:after="0"/>
        <w:ind w:left="851"/>
        <w:rPr>
          <w:rFonts w:asciiTheme="minorHAnsi" w:hAnsiTheme="minorHAnsi" w:cstheme="minorHAnsi"/>
        </w:rPr>
      </w:pPr>
      <w:r w:rsidRPr="00B20019">
        <w:rPr>
          <w:rFonts w:asciiTheme="minorHAnsi" w:hAnsiTheme="minorHAnsi" w:cstheme="minorHAnsi"/>
        </w:rPr>
        <w:t>Realiza</w:t>
      </w:r>
      <w:r>
        <w:rPr>
          <w:rFonts w:asciiTheme="minorHAnsi" w:hAnsiTheme="minorHAnsi" w:cstheme="minorHAnsi"/>
        </w:rPr>
        <w:t>c</w:t>
      </w:r>
      <w:r w:rsidRPr="00B20019">
        <w:rPr>
          <w:rFonts w:asciiTheme="minorHAnsi" w:hAnsiTheme="minorHAnsi" w:cstheme="minorHAnsi"/>
        </w:rPr>
        <w:t>ja przed</w:t>
      </w:r>
      <w:r>
        <w:rPr>
          <w:rFonts w:asciiTheme="minorHAnsi" w:hAnsiTheme="minorHAnsi" w:cstheme="minorHAnsi"/>
        </w:rPr>
        <w:t>m</w:t>
      </w:r>
      <w:r w:rsidRPr="00B20019">
        <w:rPr>
          <w:rFonts w:asciiTheme="minorHAnsi" w:hAnsiTheme="minorHAnsi" w:cstheme="minorHAnsi"/>
        </w:rPr>
        <w:t>iotu U</w:t>
      </w:r>
      <w:r>
        <w:rPr>
          <w:rFonts w:asciiTheme="minorHAnsi" w:hAnsiTheme="minorHAnsi" w:cstheme="minorHAnsi"/>
        </w:rPr>
        <w:t>m</w:t>
      </w:r>
      <w:r w:rsidRPr="00B20019">
        <w:rPr>
          <w:rFonts w:asciiTheme="minorHAnsi" w:hAnsiTheme="minorHAnsi" w:cstheme="minorHAnsi"/>
        </w:rPr>
        <w:t>ow</w:t>
      </w:r>
      <w:r>
        <w:rPr>
          <w:rFonts w:asciiTheme="minorHAnsi" w:hAnsiTheme="minorHAnsi" w:cstheme="minorHAnsi"/>
        </w:rPr>
        <w:t>y</w:t>
      </w:r>
      <w:r w:rsidRPr="00B20019">
        <w:rPr>
          <w:rFonts w:asciiTheme="minorHAnsi" w:hAnsiTheme="minorHAnsi" w:cstheme="minorHAnsi"/>
        </w:rPr>
        <w:t xml:space="preserve"> od</w:t>
      </w:r>
      <w:r>
        <w:rPr>
          <w:rFonts w:asciiTheme="minorHAnsi" w:hAnsiTheme="minorHAnsi" w:cstheme="minorHAnsi"/>
        </w:rPr>
        <w:t>by</w:t>
      </w:r>
      <w:r w:rsidRPr="00B20019">
        <w:rPr>
          <w:rFonts w:asciiTheme="minorHAnsi" w:hAnsiTheme="minorHAnsi" w:cstheme="minorHAnsi"/>
        </w:rPr>
        <w:t xml:space="preserve">wać się </w:t>
      </w:r>
      <w:r>
        <w:rPr>
          <w:rFonts w:asciiTheme="minorHAnsi" w:hAnsiTheme="minorHAnsi" w:cstheme="minorHAnsi"/>
        </w:rPr>
        <w:t>b</w:t>
      </w:r>
      <w:r w:rsidRPr="00B20019">
        <w:rPr>
          <w:rFonts w:asciiTheme="minorHAnsi" w:hAnsiTheme="minorHAnsi" w:cstheme="minorHAnsi"/>
        </w:rPr>
        <w:t>ędzie zgod</w:t>
      </w:r>
      <w:r>
        <w:rPr>
          <w:rFonts w:asciiTheme="minorHAnsi" w:hAnsiTheme="minorHAnsi" w:cstheme="minorHAnsi"/>
        </w:rPr>
        <w:t>n</w:t>
      </w:r>
      <w:r w:rsidRPr="00B20019">
        <w:rPr>
          <w:rFonts w:asciiTheme="minorHAnsi" w:hAnsiTheme="minorHAnsi" w:cstheme="minorHAnsi"/>
        </w:rPr>
        <w:t>ie z o</w:t>
      </w:r>
      <w:r>
        <w:rPr>
          <w:rFonts w:asciiTheme="minorHAnsi" w:hAnsiTheme="minorHAnsi" w:cstheme="minorHAnsi"/>
        </w:rPr>
        <w:t>b</w:t>
      </w:r>
      <w:r w:rsidRPr="00B20019">
        <w:rPr>
          <w:rFonts w:asciiTheme="minorHAnsi" w:hAnsiTheme="minorHAnsi" w:cstheme="minorHAnsi"/>
        </w:rPr>
        <w:t>owiązują</w:t>
      </w:r>
      <w:r>
        <w:rPr>
          <w:rFonts w:asciiTheme="minorHAnsi" w:hAnsiTheme="minorHAnsi" w:cstheme="minorHAnsi"/>
        </w:rPr>
        <w:t>cym</w:t>
      </w:r>
      <w:r w:rsidRPr="00B20019">
        <w:rPr>
          <w:rFonts w:asciiTheme="minorHAnsi" w:hAnsiTheme="minorHAnsi" w:cstheme="minorHAnsi"/>
        </w:rPr>
        <w:t xml:space="preserve"> w PGE GiEK S.A. Oddział</w:t>
      </w:r>
    </w:p>
    <w:p w14:paraId="32DFF9FA" w14:textId="459B318E" w:rsidR="00E12804" w:rsidRDefault="00E12804" w:rsidP="005F3F08">
      <w:pPr>
        <w:pStyle w:val="Nagwek2"/>
        <w:keepNext w:val="0"/>
        <w:widowControl w:val="0"/>
        <w:numPr>
          <w:ilvl w:val="0"/>
          <w:numId w:val="0"/>
        </w:numPr>
        <w:spacing w:before="0"/>
        <w:ind w:left="851"/>
        <w:rPr>
          <w:rFonts w:ascii="Calibri-Identity-H" w:hAnsi="Calibri-Identity-H" w:cs="Calibri-Identity-H"/>
          <w:lang w:eastAsia="en-US"/>
        </w:rPr>
      </w:pPr>
      <w:r w:rsidRPr="00B20019">
        <w:rPr>
          <w:rFonts w:asciiTheme="minorHAnsi" w:hAnsiTheme="minorHAnsi" w:cstheme="minorHAnsi"/>
        </w:rPr>
        <w:t>Elektrow</w:t>
      </w:r>
      <w:r>
        <w:rPr>
          <w:rFonts w:asciiTheme="minorHAnsi" w:hAnsiTheme="minorHAnsi" w:cstheme="minorHAnsi"/>
        </w:rPr>
        <w:t>n</w:t>
      </w:r>
      <w:r w:rsidRPr="00B20019">
        <w:rPr>
          <w:rFonts w:asciiTheme="minorHAnsi" w:hAnsiTheme="minorHAnsi" w:cstheme="minorHAnsi"/>
        </w:rPr>
        <w:t>ia Turów „Har</w:t>
      </w:r>
      <w:r>
        <w:rPr>
          <w:rFonts w:asciiTheme="minorHAnsi" w:hAnsiTheme="minorHAnsi" w:cstheme="minorHAnsi"/>
        </w:rPr>
        <w:t>m</w:t>
      </w:r>
      <w:r w:rsidRPr="00B20019">
        <w:rPr>
          <w:rFonts w:asciiTheme="minorHAnsi" w:hAnsiTheme="minorHAnsi" w:cstheme="minorHAnsi"/>
        </w:rPr>
        <w:t>o</w:t>
      </w:r>
      <w:r>
        <w:rPr>
          <w:rFonts w:asciiTheme="minorHAnsi" w:hAnsiTheme="minorHAnsi" w:cstheme="minorHAnsi"/>
        </w:rPr>
        <w:t>n</w:t>
      </w:r>
      <w:r w:rsidRPr="00B20019">
        <w:rPr>
          <w:rFonts w:asciiTheme="minorHAnsi" w:hAnsiTheme="minorHAnsi" w:cstheme="minorHAnsi"/>
        </w:rPr>
        <w:t>ogra</w:t>
      </w:r>
      <w:r>
        <w:rPr>
          <w:rFonts w:asciiTheme="minorHAnsi" w:hAnsiTheme="minorHAnsi" w:cstheme="minorHAnsi"/>
        </w:rPr>
        <w:t>m</w:t>
      </w:r>
      <w:r w:rsidRPr="00B20019">
        <w:rPr>
          <w:rFonts w:asciiTheme="minorHAnsi" w:hAnsiTheme="minorHAnsi" w:cstheme="minorHAnsi"/>
        </w:rPr>
        <w:t>e</w:t>
      </w:r>
      <w:r>
        <w:rPr>
          <w:rFonts w:asciiTheme="minorHAnsi" w:hAnsiTheme="minorHAnsi" w:cstheme="minorHAnsi"/>
        </w:rPr>
        <w:t>m</w:t>
      </w:r>
      <w:r w:rsidRPr="00B20019">
        <w:rPr>
          <w:rFonts w:asciiTheme="minorHAnsi" w:hAnsiTheme="minorHAnsi" w:cstheme="minorHAnsi"/>
        </w:rPr>
        <w:t xml:space="preserve"> re</w:t>
      </w:r>
      <w:r>
        <w:rPr>
          <w:rFonts w:asciiTheme="minorHAnsi" w:hAnsiTheme="minorHAnsi" w:cstheme="minorHAnsi"/>
        </w:rPr>
        <w:t>m</w:t>
      </w:r>
      <w:r w:rsidRPr="00B20019">
        <w:rPr>
          <w:rFonts w:asciiTheme="minorHAnsi" w:hAnsiTheme="minorHAnsi" w:cstheme="minorHAnsi"/>
        </w:rPr>
        <w:t>o</w:t>
      </w:r>
      <w:r>
        <w:rPr>
          <w:rFonts w:asciiTheme="minorHAnsi" w:hAnsiTheme="minorHAnsi" w:cstheme="minorHAnsi"/>
        </w:rPr>
        <w:t>n</w:t>
      </w:r>
      <w:r w:rsidRPr="00B20019">
        <w:rPr>
          <w:rFonts w:asciiTheme="minorHAnsi" w:hAnsiTheme="minorHAnsi" w:cstheme="minorHAnsi"/>
        </w:rPr>
        <w:t xml:space="preserve">tów </w:t>
      </w:r>
      <w:r>
        <w:rPr>
          <w:rFonts w:asciiTheme="minorHAnsi" w:hAnsiTheme="minorHAnsi" w:cstheme="minorHAnsi"/>
        </w:rPr>
        <w:t>b</w:t>
      </w:r>
      <w:r w:rsidRPr="00B20019">
        <w:rPr>
          <w:rFonts w:asciiTheme="minorHAnsi" w:hAnsiTheme="minorHAnsi" w:cstheme="minorHAnsi"/>
        </w:rPr>
        <w:t>loków w 202</w:t>
      </w:r>
      <w:r>
        <w:rPr>
          <w:rFonts w:asciiTheme="minorHAnsi" w:hAnsiTheme="minorHAnsi" w:cstheme="minorHAnsi"/>
        </w:rPr>
        <w:t>6</w:t>
      </w:r>
      <w:r w:rsidRPr="00B20019">
        <w:rPr>
          <w:rFonts w:asciiTheme="minorHAnsi" w:hAnsiTheme="minorHAnsi" w:cstheme="minorHAnsi"/>
        </w:rPr>
        <w:t xml:space="preserve"> r.” oraz „Opera</w:t>
      </w:r>
      <w:r>
        <w:rPr>
          <w:rFonts w:asciiTheme="minorHAnsi" w:hAnsiTheme="minorHAnsi" w:cstheme="minorHAnsi"/>
        </w:rPr>
        <w:t xml:space="preserve">cyjnym </w:t>
      </w:r>
      <w:r w:rsidRPr="00E12804">
        <w:rPr>
          <w:rFonts w:ascii="Calibri" w:hAnsi="Calibri" w:cs="Calibri"/>
          <w:lang w:eastAsia="en-US"/>
        </w:rPr>
        <w:t xml:space="preserve">harmonogramem remontu bloku nr </w:t>
      </w:r>
      <w:r>
        <w:rPr>
          <w:rFonts w:ascii="Calibri" w:hAnsi="Calibri" w:cs="Calibri"/>
          <w:lang w:eastAsia="en-US"/>
        </w:rPr>
        <w:t>3</w:t>
      </w:r>
      <w:r w:rsidRPr="00E12804">
        <w:rPr>
          <w:rFonts w:ascii="Calibri-Identity-H" w:hAnsi="Calibri-Identity-H" w:cs="Calibri-Identity-H"/>
          <w:lang w:eastAsia="en-US"/>
        </w:rPr>
        <w:t>”.</w:t>
      </w:r>
      <w:r w:rsidR="001D5C84" w:rsidRPr="001D5C84">
        <w:rPr>
          <w:rFonts w:ascii="Segoe UI" w:hAnsi="Segoe UI" w:cs="Segoe UI"/>
          <w:color w:val="040404"/>
          <w:sz w:val="18"/>
          <w:szCs w:val="18"/>
        </w:rPr>
        <w:t xml:space="preserve"> </w:t>
      </w:r>
      <w:r w:rsidR="00E53658" w:rsidRPr="00E53658">
        <w:rPr>
          <w:rFonts w:ascii="Segoe UI" w:hAnsi="Segoe UI" w:cs="Segoe UI"/>
          <w:color w:val="040404"/>
          <w:sz w:val="18"/>
          <w:szCs w:val="18"/>
        </w:rPr>
        <w:t xml:space="preserve">Wszystkie prace remontowe na obiekcie zostaną zrealizowane w czasie postoju bloku nr 3 (zgodnie z aktualnie obowiązującym „Harmonogramem remontów bloków w 2026 r.” postój remontowy bloku nr 3 zaplanowano w terminie od </w:t>
      </w:r>
      <w:r w:rsidR="00DD1074">
        <w:rPr>
          <w:rFonts w:ascii="Segoe UI" w:hAnsi="Segoe UI" w:cs="Segoe UI"/>
          <w:color w:val="040404"/>
          <w:sz w:val="18"/>
          <w:szCs w:val="18"/>
        </w:rPr>
        <w:t>28.03.</w:t>
      </w:r>
      <w:r w:rsidR="00E53658" w:rsidRPr="00E53658">
        <w:rPr>
          <w:rFonts w:ascii="Segoe UI" w:hAnsi="Segoe UI" w:cs="Segoe UI"/>
          <w:color w:val="040404"/>
          <w:sz w:val="18"/>
          <w:szCs w:val="18"/>
        </w:rPr>
        <w:t xml:space="preserve">2026 r. do </w:t>
      </w:r>
      <w:r w:rsidR="00DD1074">
        <w:rPr>
          <w:rFonts w:ascii="Segoe UI" w:hAnsi="Segoe UI" w:cs="Segoe UI"/>
          <w:color w:val="040404"/>
          <w:sz w:val="18"/>
          <w:szCs w:val="18"/>
        </w:rPr>
        <w:t>01.06.</w:t>
      </w:r>
      <w:r w:rsidR="00E53658" w:rsidRPr="00E53658">
        <w:rPr>
          <w:rFonts w:ascii="Segoe UI" w:hAnsi="Segoe UI" w:cs="Segoe UI"/>
          <w:color w:val="040404"/>
          <w:sz w:val="18"/>
          <w:szCs w:val="18"/>
        </w:rPr>
        <w:t>2026 r.)</w:t>
      </w:r>
      <w:r w:rsidR="00F25A25">
        <w:rPr>
          <w:rFonts w:ascii="Segoe UI" w:hAnsi="Segoe UI" w:cs="Segoe UI"/>
          <w:color w:val="040404"/>
          <w:sz w:val="18"/>
          <w:szCs w:val="18"/>
        </w:rPr>
        <w:t xml:space="preserve"> </w:t>
      </w:r>
      <w:r w:rsidR="00E53658" w:rsidRPr="00E53658">
        <w:rPr>
          <w:rFonts w:ascii="Segoe UI" w:hAnsi="Segoe UI" w:cs="Segoe UI"/>
          <w:color w:val="040404"/>
          <w:sz w:val="18"/>
          <w:szCs w:val="18"/>
        </w:rPr>
        <w:t>i zostaną zakończone na 21 Dni przed planowaną synchronizacją bloku po postoju remontowym</w:t>
      </w:r>
      <w:r w:rsidR="002966E7">
        <w:rPr>
          <w:rFonts w:ascii="Segoe UI" w:hAnsi="Segoe UI" w:cs="Segoe UI"/>
          <w:color w:val="040404"/>
          <w:sz w:val="18"/>
          <w:szCs w:val="18"/>
        </w:rPr>
        <w:t xml:space="preserve"> (Data Zakończenia Prac na obiekcie). </w:t>
      </w:r>
    </w:p>
    <w:p w14:paraId="25B829C7" w14:textId="527505FD" w:rsidR="00570419" w:rsidRPr="00570419" w:rsidRDefault="00570419" w:rsidP="00B20019">
      <w:pPr>
        <w:pStyle w:val="Nagwek2"/>
        <w:keepNext w:val="0"/>
        <w:widowControl w:val="0"/>
        <w:spacing w:after="0"/>
        <w:ind w:left="851"/>
        <w:rPr>
          <w:rFonts w:asciiTheme="minorHAnsi" w:hAnsiTheme="minorHAnsi" w:cstheme="minorHAnsi"/>
        </w:rPr>
      </w:pPr>
      <w:r w:rsidRPr="00570419">
        <w:rPr>
          <w:rFonts w:asciiTheme="minorHAnsi" w:hAnsiTheme="minorHAnsi" w:cstheme="minorHAnsi"/>
        </w:rPr>
        <w:t xml:space="preserve">Z uwagi na konieczność wykonywania Prac w trakcie postoju bloku nr </w:t>
      </w:r>
      <w:r>
        <w:rPr>
          <w:rFonts w:asciiTheme="minorHAnsi" w:hAnsiTheme="minorHAnsi" w:cstheme="minorHAnsi"/>
        </w:rPr>
        <w:t>3</w:t>
      </w:r>
      <w:r w:rsidRPr="00570419">
        <w:rPr>
          <w:rFonts w:asciiTheme="minorHAnsi" w:hAnsiTheme="minorHAnsi" w:cstheme="minorHAnsi"/>
        </w:rPr>
        <w:t xml:space="preserve">, Zamawiający zastrzega sobie prawo do korekty </w:t>
      </w:r>
      <w:bookmarkStart w:id="36" w:name="_Hlk219461602"/>
      <w:r w:rsidRPr="00570419">
        <w:rPr>
          <w:rFonts w:asciiTheme="minorHAnsi" w:hAnsiTheme="minorHAnsi" w:cstheme="minorHAnsi"/>
        </w:rPr>
        <w:t>termin</w:t>
      </w:r>
      <w:r w:rsidR="007E3484">
        <w:rPr>
          <w:rFonts w:asciiTheme="minorHAnsi" w:hAnsiTheme="minorHAnsi" w:cstheme="minorHAnsi"/>
        </w:rPr>
        <w:t>ów</w:t>
      </w:r>
      <w:r w:rsidRPr="00570419">
        <w:rPr>
          <w:rFonts w:asciiTheme="minorHAnsi" w:hAnsiTheme="minorHAnsi" w:cstheme="minorHAnsi"/>
        </w:rPr>
        <w:t xml:space="preserve"> wykonania przedmiotu Umowy określon</w:t>
      </w:r>
      <w:r w:rsidR="007E3484">
        <w:rPr>
          <w:rFonts w:asciiTheme="minorHAnsi" w:hAnsiTheme="minorHAnsi" w:cstheme="minorHAnsi"/>
        </w:rPr>
        <w:t>ych</w:t>
      </w:r>
      <w:r w:rsidRPr="00570419">
        <w:rPr>
          <w:rFonts w:asciiTheme="minorHAnsi" w:hAnsiTheme="minorHAnsi" w:cstheme="minorHAnsi"/>
        </w:rPr>
        <w:t xml:space="preserve"> w ust. 3.2.</w:t>
      </w:r>
      <w:bookmarkEnd w:id="36"/>
      <w:r w:rsidR="007E3484">
        <w:rPr>
          <w:rFonts w:asciiTheme="minorHAnsi" w:hAnsiTheme="minorHAnsi" w:cstheme="minorHAnsi"/>
        </w:rPr>
        <w:t xml:space="preserve"> i 3.3.</w:t>
      </w:r>
      <w:r w:rsidRPr="00570419">
        <w:rPr>
          <w:rFonts w:asciiTheme="minorHAnsi" w:hAnsiTheme="minorHAnsi" w:cstheme="minorHAnsi"/>
        </w:rPr>
        <w:t>, w przypadku wprowadzenia zmian w</w:t>
      </w:r>
      <w:r>
        <w:rPr>
          <w:rFonts w:asciiTheme="minorHAnsi" w:hAnsiTheme="minorHAnsi" w:cstheme="minorHAnsi"/>
        </w:rPr>
        <w:t xml:space="preserve"> </w:t>
      </w:r>
      <w:r w:rsidRPr="00570419">
        <w:rPr>
          <w:rFonts w:asciiTheme="minorHAnsi" w:hAnsiTheme="minorHAnsi" w:cstheme="minorHAnsi"/>
        </w:rPr>
        <w:t xml:space="preserve">„Operacyjnym harmonogramie remontu bloku nr </w:t>
      </w:r>
      <w:r>
        <w:rPr>
          <w:rFonts w:asciiTheme="minorHAnsi" w:hAnsiTheme="minorHAnsi" w:cstheme="minorHAnsi"/>
        </w:rPr>
        <w:t>3</w:t>
      </w:r>
      <w:r w:rsidRPr="00570419">
        <w:rPr>
          <w:rFonts w:asciiTheme="minorHAnsi" w:hAnsiTheme="minorHAnsi" w:cstheme="minorHAnsi"/>
        </w:rPr>
        <w:t>” lub „Harmonogramie remontów bloków w 202</w:t>
      </w:r>
      <w:r>
        <w:rPr>
          <w:rFonts w:asciiTheme="minorHAnsi" w:hAnsiTheme="minorHAnsi" w:cstheme="minorHAnsi"/>
        </w:rPr>
        <w:t>6</w:t>
      </w:r>
      <w:r w:rsidRPr="00570419">
        <w:rPr>
          <w:rFonts w:asciiTheme="minorHAnsi" w:hAnsiTheme="minorHAnsi" w:cstheme="minorHAnsi"/>
        </w:rPr>
        <w:t xml:space="preserve"> r.”, na co Wykonawca wyraża zgodę i zobowiązuje się do wykonania przedmiotu Umowy w terminie zmienionym przez Zamawiającego zgodnie z ust. 3.</w:t>
      </w:r>
      <w:r w:rsidR="00793F15">
        <w:rPr>
          <w:rFonts w:asciiTheme="minorHAnsi" w:hAnsiTheme="minorHAnsi" w:cstheme="minorHAnsi"/>
        </w:rPr>
        <w:t>5</w:t>
      </w:r>
      <w:r w:rsidRPr="00570419">
        <w:rPr>
          <w:rFonts w:asciiTheme="minorHAnsi" w:hAnsiTheme="minorHAnsi" w:cstheme="minorHAnsi"/>
        </w:rPr>
        <w:t>. poniżej.</w:t>
      </w:r>
    </w:p>
    <w:p w14:paraId="55E3834E" w14:textId="6FE47B8B" w:rsidR="00570419" w:rsidRPr="00570419" w:rsidRDefault="00570419" w:rsidP="00B20019">
      <w:pPr>
        <w:pStyle w:val="Nagwek2"/>
        <w:keepNext w:val="0"/>
        <w:widowControl w:val="0"/>
        <w:spacing w:after="0"/>
        <w:ind w:left="851"/>
        <w:rPr>
          <w:rFonts w:asciiTheme="minorHAnsi" w:hAnsiTheme="minorHAnsi" w:cstheme="minorHAnsi"/>
        </w:rPr>
      </w:pPr>
      <w:r w:rsidRPr="00570419">
        <w:rPr>
          <w:rFonts w:asciiTheme="minorHAnsi" w:hAnsiTheme="minorHAnsi" w:cstheme="minorHAnsi"/>
        </w:rPr>
        <w:t>Korekta terminu, o której mowa w ust. 3.</w:t>
      </w:r>
      <w:r>
        <w:rPr>
          <w:rFonts w:asciiTheme="minorHAnsi" w:hAnsiTheme="minorHAnsi" w:cstheme="minorHAnsi"/>
        </w:rPr>
        <w:t>4</w:t>
      </w:r>
      <w:r w:rsidRPr="00570419">
        <w:rPr>
          <w:rFonts w:asciiTheme="minorHAnsi" w:hAnsiTheme="minorHAnsi" w:cstheme="minorHAnsi"/>
        </w:rPr>
        <w:t xml:space="preserve">., </w:t>
      </w:r>
      <w:r w:rsidR="00576CDD">
        <w:rPr>
          <w:rFonts w:asciiTheme="minorHAnsi" w:hAnsiTheme="minorHAnsi" w:cstheme="minorHAnsi"/>
        </w:rPr>
        <w:t xml:space="preserve">jeżeli </w:t>
      </w:r>
      <w:r w:rsidR="00967848">
        <w:rPr>
          <w:rFonts w:asciiTheme="minorHAnsi" w:hAnsiTheme="minorHAnsi" w:cstheme="minorHAnsi"/>
        </w:rPr>
        <w:t xml:space="preserve">nie skutkuje wydłużeniem </w:t>
      </w:r>
      <w:r w:rsidR="00967848" w:rsidRPr="00967848">
        <w:rPr>
          <w:rFonts w:asciiTheme="minorHAnsi" w:hAnsiTheme="minorHAnsi" w:cstheme="minorHAnsi"/>
        </w:rPr>
        <w:t>terminu wykonania przedmiotu Umowy określonego w ust. 3.2.</w:t>
      </w:r>
      <w:r w:rsidR="00967848">
        <w:rPr>
          <w:rFonts w:asciiTheme="minorHAnsi" w:hAnsiTheme="minorHAnsi" w:cstheme="minorHAnsi"/>
        </w:rPr>
        <w:t xml:space="preserve"> o więcej</w:t>
      </w:r>
      <w:r w:rsidR="00C258D9">
        <w:rPr>
          <w:rFonts w:asciiTheme="minorHAnsi" w:hAnsiTheme="minorHAnsi" w:cstheme="minorHAnsi"/>
        </w:rPr>
        <w:t xml:space="preserve"> niż </w:t>
      </w:r>
      <w:r w:rsidR="00C44589">
        <w:rPr>
          <w:rFonts w:asciiTheme="minorHAnsi" w:hAnsiTheme="minorHAnsi" w:cstheme="minorHAnsi"/>
        </w:rPr>
        <w:t xml:space="preserve">30 </w:t>
      </w:r>
      <w:r w:rsidR="00F25A25">
        <w:rPr>
          <w:rFonts w:asciiTheme="minorHAnsi" w:hAnsiTheme="minorHAnsi" w:cstheme="minorHAnsi"/>
        </w:rPr>
        <w:t>D</w:t>
      </w:r>
      <w:r w:rsidR="00C44589">
        <w:rPr>
          <w:rFonts w:asciiTheme="minorHAnsi" w:hAnsiTheme="minorHAnsi" w:cstheme="minorHAnsi"/>
        </w:rPr>
        <w:t xml:space="preserve">ni </w:t>
      </w:r>
      <w:r w:rsidRPr="00570419">
        <w:rPr>
          <w:rFonts w:asciiTheme="minorHAnsi" w:hAnsiTheme="minorHAnsi" w:cstheme="minorHAnsi"/>
        </w:rPr>
        <w:t>nie wymaga zawarcia aneksu do Umowy, a jedynie pisemnego poinformowania Wykonawcy niezwłocznie po ujawnieniu się konieczności zmiany. Jeżeli powyższa korekta terminu spowodowałaby przyspieszenie terminu rozpoczęcia Prac lub skrócenie okresu na wykonywanie Prac wymaga to zgody Wykonawcy.</w:t>
      </w:r>
    </w:p>
    <w:p w14:paraId="454ADD3A" w14:textId="6E83896E" w:rsidR="00793F15" w:rsidRPr="00B20019" w:rsidRDefault="00773F0B" w:rsidP="00B20019">
      <w:pPr>
        <w:pStyle w:val="Nagwek2"/>
        <w:ind w:left="851"/>
        <w:rPr>
          <w:rFonts w:asciiTheme="minorHAnsi" w:hAnsiTheme="minorHAnsi" w:cstheme="minorHAnsi"/>
        </w:rPr>
      </w:pPr>
      <w:r>
        <w:rPr>
          <w:rFonts w:asciiTheme="minorHAnsi" w:hAnsiTheme="minorHAnsi" w:cstheme="minorHAnsi"/>
        </w:rPr>
        <w:t>„</w:t>
      </w:r>
      <w:r w:rsidRPr="00773F0B">
        <w:rPr>
          <w:rFonts w:asciiTheme="minorHAnsi" w:hAnsiTheme="minorHAnsi" w:cstheme="minorHAnsi"/>
        </w:rPr>
        <w:t>Harmonogram remontów bloków w 2026 r.</w:t>
      </w:r>
      <w:r>
        <w:rPr>
          <w:rFonts w:asciiTheme="minorHAnsi" w:hAnsiTheme="minorHAnsi" w:cstheme="minorHAnsi"/>
        </w:rPr>
        <w:t>” i</w:t>
      </w:r>
      <w:r w:rsidRPr="00B20019">
        <w:rPr>
          <w:rFonts w:asciiTheme="minorHAnsi" w:hAnsiTheme="minorHAnsi" w:cstheme="minorHAnsi"/>
        </w:rPr>
        <w:t xml:space="preserve"> </w:t>
      </w:r>
      <w:r w:rsidR="00793F15" w:rsidRPr="00B20019">
        <w:rPr>
          <w:rFonts w:asciiTheme="minorHAnsi" w:hAnsiTheme="minorHAnsi" w:cstheme="minorHAnsi"/>
        </w:rPr>
        <w:t xml:space="preserve">„Operacyjny harmonogram remontu bloku </w:t>
      </w:r>
      <w:r w:rsidR="00B20019" w:rsidRPr="00B20019">
        <w:rPr>
          <w:rFonts w:ascii="Calibri" w:eastAsia="Calibri" w:hAnsi="Calibri" w:cs="Calibri"/>
        </w:rPr>
        <w:t>n</w:t>
      </w:r>
      <w:r w:rsidR="00793F15" w:rsidRPr="00B20019">
        <w:rPr>
          <w:rFonts w:asciiTheme="minorHAnsi" w:hAnsiTheme="minorHAnsi" w:cstheme="minorHAnsi"/>
        </w:rPr>
        <w:t xml:space="preserve">r </w:t>
      </w:r>
      <w:r w:rsidR="00B20019" w:rsidRPr="00B20019">
        <w:rPr>
          <w:rFonts w:asciiTheme="minorHAnsi" w:hAnsiTheme="minorHAnsi" w:cstheme="minorHAnsi"/>
        </w:rPr>
        <w:t>3</w:t>
      </w:r>
      <w:r w:rsidR="00793F15" w:rsidRPr="00B20019">
        <w:rPr>
          <w:rFonts w:asciiTheme="minorHAnsi" w:hAnsiTheme="minorHAnsi" w:cstheme="minorHAnsi" w:hint="eastAsia"/>
        </w:rPr>
        <w:t>”</w:t>
      </w:r>
      <w:r w:rsidRPr="00773F0B">
        <w:t xml:space="preserve"> </w:t>
      </w:r>
      <w:r w:rsidR="00793F15" w:rsidRPr="00B20019">
        <w:rPr>
          <w:rFonts w:asciiTheme="minorHAnsi" w:hAnsiTheme="minorHAnsi" w:cstheme="minorHAnsi"/>
        </w:rPr>
        <w:t>zostan</w:t>
      </w:r>
      <w:r>
        <w:rPr>
          <w:rFonts w:asciiTheme="minorHAnsi" w:hAnsiTheme="minorHAnsi" w:cstheme="minorHAnsi"/>
        </w:rPr>
        <w:t>ą</w:t>
      </w:r>
      <w:r w:rsidR="00793F15" w:rsidRPr="00B20019">
        <w:rPr>
          <w:rFonts w:asciiTheme="minorHAnsi" w:hAnsiTheme="minorHAnsi" w:cstheme="minorHAnsi"/>
        </w:rPr>
        <w:t xml:space="preserve"> przekazan</w:t>
      </w:r>
      <w:r>
        <w:rPr>
          <w:rFonts w:asciiTheme="minorHAnsi" w:hAnsiTheme="minorHAnsi" w:cstheme="minorHAnsi"/>
        </w:rPr>
        <w:t>e</w:t>
      </w:r>
      <w:r w:rsidR="00793F15" w:rsidRPr="00B20019">
        <w:rPr>
          <w:rFonts w:asciiTheme="minorHAnsi" w:hAnsiTheme="minorHAnsi" w:cstheme="minorHAnsi"/>
        </w:rPr>
        <w:t xml:space="preserve"> Wykonawcy przed rozpo</w:t>
      </w:r>
      <w:r w:rsidR="00B20019" w:rsidRPr="00B20019">
        <w:rPr>
          <w:rFonts w:ascii="Calibri" w:eastAsia="Calibri" w:hAnsi="Calibri" w:cs="Calibri"/>
        </w:rPr>
        <w:t>c</w:t>
      </w:r>
      <w:r w:rsidR="00793F15" w:rsidRPr="00B20019">
        <w:rPr>
          <w:rFonts w:asciiTheme="minorHAnsi" w:hAnsiTheme="minorHAnsi" w:cstheme="minorHAnsi"/>
        </w:rPr>
        <w:t>zę</w:t>
      </w:r>
      <w:r w:rsidR="00B20019" w:rsidRPr="00B20019">
        <w:rPr>
          <w:rFonts w:ascii="Calibri" w:eastAsia="Calibri" w:hAnsi="Calibri" w:cs="Calibri"/>
        </w:rPr>
        <w:t>c</w:t>
      </w:r>
      <w:r w:rsidR="00793F15" w:rsidRPr="00B20019">
        <w:rPr>
          <w:rFonts w:asciiTheme="minorHAnsi" w:hAnsiTheme="minorHAnsi" w:cstheme="minorHAnsi"/>
        </w:rPr>
        <w:t>ie</w:t>
      </w:r>
      <w:r w:rsidR="00B20019" w:rsidRPr="00B20019">
        <w:rPr>
          <w:rFonts w:ascii="Calibri" w:eastAsia="Calibri" w:hAnsi="Calibri" w:cs="Calibri"/>
        </w:rPr>
        <w:t>m</w:t>
      </w:r>
      <w:r w:rsidR="00C40942">
        <w:rPr>
          <w:rFonts w:ascii="Calibri" w:eastAsia="Calibri" w:hAnsi="Calibri" w:cs="Calibri"/>
        </w:rPr>
        <w:t xml:space="preserve"> </w:t>
      </w:r>
      <w:r w:rsidR="00B20019" w:rsidRPr="00B20019">
        <w:rPr>
          <w:rFonts w:asciiTheme="minorHAnsi" w:hAnsiTheme="minorHAnsi" w:cstheme="minorHAnsi"/>
        </w:rPr>
        <w:t>remontu bloku nr 3. Oso</w:t>
      </w:r>
      <w:r w:rsidR="00B20019" w:rsidRPr="00B20019">
        <w:rPr>
          <w:rFonts w:ascii="Calibri" w:eastAsia="Calibri" w:hAnsi="Calibri" w:cs="Calibri"/>
        </w:rPr>
        <w:t>b</w:t>
      </w:r>
      <w:r w:rsidR="00B20019" w:rsidRPr="00B20019">
        <w:rPr>
          <w:rFonts w:asciiTheme="minorHAnsi" w:hAnsiTheme="minorHAnsi" w:cstheme="minorHAnsi"/>
        </w:rPr>
        <w:t>a odpowiedzial</w:t>
      </w:r>
      <w:r w:rsidR="00B20019" w:rsidRPr="00B20019">
        <w:rPr>
          <w:rFonts w:ascii="Calibri" w:eastAsia="Calibri" w:hAnsi="Calibri" w:cs="Calibri"/>
        </w:rPr>
        <w:t>n</w:t>
      </w:r>
      <w:r w:rsidR="00B20019" w:rsidRPr="00B20019">
        <w:rPr>
          <w:rFonts w:asciiTheme="minorHAnsi" w:hAnsiTheme="minorHAnsi" w:cstheme="minorHAnsi"/>
        </w:rPr>
        <w:t>a za realiza</w:t>
      </w:r>
      <w:r w:rsidR="00B20019" w:rsidRPr="00B20019">
        <w:rPr>
          <w:rFonts w:ascii="Calibri" w:eastAsia="Calibri" w:hAnsi="Calibri" w:cs="Calibri"/>
        </w:rPr>
        <w:t>c</w:t>
      </w:r>
      <w:r w:rsidR="00B20019" w:rsidRPr="00B20019">
        <w:rPr>
          <w:rFonts w:asciiTheme="minorHAnsi" w:hAnsiTheme="minorHAnsi" w:cstheme="minorHAnsi"/>
        </w:rPr>
        <w:t>ję U</w:t>
      </w:r>
      <w:r w:rsidR="00B20019" w:rsidRPr="00B20019">
        <w:rPr>
          <w:rFonts w:ascii="Calibri" w:eastAsia="Calibri" w:hAnsi="Calibri" w:cs="Calibri"/>
        </w:rPr>
        <w:t>m</w:t>
      </w:r>
      <w:r w:rsidR="00B20019" w:rsidRPr="00B20019">
        <w:rPr>
          <w:rFonts w:asciiTheme="minorHAnsi" w:hAnsiTheme="minorHAnsi" w:cstheme="minorHAnsi"/>
        </w:rPr>
        <w:t>ow</w:t>
      </w:r>
      <w:r w:rsidR="00B20019" w:rsidRPr="00B20019">
        <w:rPr>
          <w:rFonts w:ascii="Calibri" w:eastAsia="Calibri" w:hAnsi="Calibri" w:cs="Calibri"/>
        </w:rPr>
        <w:t>y</w:t>
      </w:r>
      <w:r w:rsidR="00B20019" w:rsidRPr="00B20019">
        <w:rPr>
          <w:rFonts w:asciiTheme="minorHAnsi" w:hAnsiTheme="minorHAnsi" w:cstheme="minorHAnsi"/>
        </w:rPr>
        <w:t xml:space="preserve"> ze strony Za</w:t>
      </w:r>
      <w:r w:rsidR="00B20019" w:rsidRPr="00B20019">
        <w:rPr>
          <w:rFonts w:ascii="Calibri" w:eastAsia="Calibri" w:hAnsi="Calibri" w:cs="Calibri"/>
        </w:rPr>
        <w:t>m</w:t>
      </w:r>
      <w:r w:rsidR="00B20019" w:rsidRPr="00B20019">
        <w:rPr>
          <w:rFonts w:asciiTheme="minorHAnsi" w:hAnsiTheme="minorHAnsi" w:cstheme="minorHAnsi"/>
        </w:rPr>
        <w:t>awiają</w:t>
      </w:r>
      <w:r w:rsidR="00B20019" w:rsidRPr="00B20019">
        <w:rPr>
          <w:rFonts w:ascii="Calibri" w:eastAsia="Calibri" w:hAnsi="Calibri" w:cs="Calibri"/>
        </w:rPr>
        <w:t>c</w:t>
      </w:r>
      <w:r w:rsidR="00B20019" w:rsidRPr="00B20019">
        <w:rPr>
          <w:rFonts w:asciiTheme="minorHAnsi" w:hAnsiTheme="minorHAnsi" w:cstheme="minorHAnsi"/>
        </w:rPr>
        <w:t xml:space="preserve">ego </w:t>
      </w:r>
      <w:r w:rsidR="00B20019" w:rsidRPr="00B20019">
        <w:rPr>
          <w:rFonts w:ascii="Calibri" w:eastAsia="Calibri" w:hAnsi="Calibri" w:cs="Calibri"/>
        </w:rPr>
        <w:t>b</w:t>
      </w:r>
      <w:r w:rsidR="00B20019" w:rsidRPr="00B20019">
        <w:rPr>
          <w:rFonts w:asciiTheme="minorHAnsi" w:hAnsiTheme="minorHAnsi" w:cstheme="minorHAnsi" w:hint="eastAsia"/>
        </w:rPr>
        <w:t>ę</w:t>
      </w:r>
      <w:r w:rsidR="00B20019" w:rsidRPr="00B20019">
        <w:rPr>
          <w:rFonts w:asciiTheme="minorHAnsi" w:hAnsiTheme="minorHAnsi" w:cstheme="minorHAnsi"/>
        </w:rPr>
        <w:t>dzie i</w:t>
      </w:r>
      <w:r w:rsidR="00B20019" w:rsidRPr="00B20019">
        <w:rPr>
          <w:rFonts w:ascii="Calibri" w:eastAsia="Calibri" w:hAnsi="Calibri" w:cs="Calibri"/>
        </w:rPr>
        <w:t>n</w:t>
      </w:r>
      <w:r w:rsidR="00B20019" w:rsidRPr="00B20019">
        <w:rPr>
          <w:rFonts w:asciiTheme="minorHAnsi" w:hAnsiTheme="minorHAnsi" w:cstheme="minorHAnsi"/>
        </w:rPr>
        <w:t>for</w:t>
      </w:r>
      <w:r w:rsidR="00B20019" w:rsidRPr="00B20019">
        <w:rPr>
          <w:rFonts w:ascii="Calibri" w:eastAsia="Calibri" w:hAnsi="Calibri" w:cs="Calibri"/>
        </w:rPr>
        <w:t>m</w:t>
      </w:r>
      <w:r w:rsidR="00B20019" w:rsidRPr="00B20019">
        <w:rPr>
          <w:rFonts w:asciiTheme="minorHAnsi" w:hAnsiTheme="minorHAnsi" w:cstheme="minorHAnsi"/>
        </w:rPr>
        <w:t>ować po</w:t>
      </w:r>
      <w:r w:rsidR="00B20019" w:rsidRPr="00B20019">
        <w:rPr>
          <w:rFonts w:ascii="Calibri" w:eastAsia="Calibri" w:hAnsi="Calibri" w:cs="Calibri"/>
        </w:rPr>
        <w:t>c</w:t>
      </w:r>
      <w:r w:rsidR="00B20019" w:rsidRPr="00B20019">
        <w:rPr>
          <w:rFonts w:asciiTheme="minorHAnsi" w:hAnsiTheme="minorHAnsi" w:cstheme="minorHAnsi"/>
        </w:rPr>
        <w:t>ztą e-mail na adres: ………….@............ oso</w:t>
      </w:r>
      <w:r w:rsidR="00B20019" w:rsidRPr="00B20019">
        <w:rPr>
          <w:rFonts w:ascii="Calibri" w:eastAsia="Calibri" w:hAnsi="Calibri" w:cs="Calibri"/>
        </w:rPr>
        <w:t>b</w:t>
      </w:r>
      <w:r w:rsidR="00B20019" w:rsidRPr="00B20019">
        <w:rPr>
          <w:rFonts w:asciiTheme="minorHAnsi" w:hAnsiTheme="minorHAnsi" w:cstheme="minorHAnsi" w:hint="eastAsia"/>
        </w:rPr>
        <w:t>ę</w:t>
      </w:r>
      <w:r w:rsidR="00B20019" w:rsidRPr="00B20019">
        <w:rPr>
          <w:rFonts w:asciiTheme="minorHAnsi" w:hAnsiTheme="minorHAnsi" w:cstheme="minorHAnsi"/>
        </w:rPr>
        <w:t xml:space="preserve"> odpowiedzial</w:t>
      </w:r>
      <w:r w:rsidR="00B20019" w:rsidRPr="00B20019">
        <w:rPr>
          <w:rFonts w:ascii="Calibri" w:eastAsia="Calibri" w:hAnsi="Calibri" w:cs="Calibri"/>
        </w:rPr>
        <w:t>n</w:t>
      </w:r>
      <w:r w:rsidR="00B20019" w:rsidRPr="00B20019">
        <w:rPr>
          <w:rFonts w:asciiTheme="minorHAnsi" w:hAnsiTheme="minorHAnsi" w:cstheme="minorHAnsi" w:hint="eastAsia"/>
        </w:rPr>
        <w:t>ą</w:t>
      </w:r>
      <w:r w:rsidR="00B20019" w:rsidRPr="00B20019">
        <w:rPr>
          <w:rFonts w:asciiTheme="minorHAnsi" w:hAnsiTheme="minorHAnsi" w:cstheme="minorHAnsi"/>
        </w:rPr>
        <w:t xml:space="preserve"> za realiza</w:t>
      </w:r>
      <w:r w:rsidR="00B20019" w:rsidRPr="00B20019">
        <w:rPr>
          <w:rFonts w:ascii="Calibri" w:eastAsia="Calibri" w:hAnsi="Calibri" w:cs="Calibri"/>
        </w:rPr>
        <w:t>c</w:t>
      </w:r>
      <w:r w:rsidR="00B20019" w:rsidRPr="00B20019">
        <w:rPr>
          <w:rFonts w:asciiTheme="minorHAnsi" w:hAnsiTheme="minorHAnsi" w:cstheme="minorHAnsi"/>
        </w:rPr>
        <w:t>ję U</w:t>
      </w:r>
      <w:r w:rsidR="00B20019" w:rsidRPr="00B20019">
        <w:rPr>
          <w:rFonts w:ascii="Calibri" w:eastAsia="Calibri" w:hAnsi="Calibri" w:cs="Calibri"/>
        </w:rPr>
        <w:t>m</w:t>
      </w:r>
      <w:r w:rsidR="00B20019" w:rsidRPr="00B20019">
        <w:rPr>
          <w:rFonts w:asciiTheme="minorHAnsi" w:hAnsiTheme="minorHAnsi" w:cstheme="minorHAnsi"/>
        </w:rPr>
        <w:t>ow</w:t>
      </w:r>
      <w:r w:rsidR="00B20019" w:rsidRPr="00B20019">
        <w:rPr>
          <w:rFonts w:ascii="Calibri" w:eastAsia="Calibri" w:hAnsi="Calibri" w:cs="Calibri"/>
        </w:rPr>
        <w:t>y</w:t>
      </w:r>
      <w:r w:rsidR="00B20019" w:rsidRPr="00B20019">
        <w:rPr>
          <w:rFonts w:asciiTheme="minorHAnsi" w:hAnsiTheme="minorHAnsi" w:cstheme="minorHAnsi"/>
        </w:rPr>
        <w:t xml:space="preserve"> ze stro</w:t>
      </w:r>
      <w:r w:rsidR="00B20019" w:rsidRPr="00B20019">
        <w:rPr>
          <w:rFonts w:ascii="Calibri" w:eastAsia="Calibri" w:hAnsi="Calibri" w:cs="Calibri"/>
        </w:rPr>
        <w:t>ny</w:t>
      </w:r>
      <w:r w:rsidR="00B20019" w:rsidRPr="00B20019">
        <w:rPr>
          <w:rFonts w:asciiTheme="minorHAnsi" w:hAnsiTheme="minorHAnsi" w:cstheme="minorHAnsi"/>
        </w:rPr>
        <w:t xml:space="preserve"> W</w:t>
      </w:r>
      <w:r w:rsidR="00B20019" w:rsidRPr="00B20019">
        <w:rPr>
          <w:rFonts w:ascii="Calibri" w:eastAsia="Calibri" w:hAnsi="Calibri" w:cs="Calibri"/>
        </w:rPr>
        <w:t>y</w:t>
      </w:r>
      <w:r w:rsidR="00B20019" w:rsidRPr="00B20019">
        <w:rPr>
          <w:rFonts w:asciiTheme="minorHAnsi" w:hAnsiTheme="minorHAnsi" w:cstheme="minorHAnsi"/>
        </w:rPr>
        <w:t>ko</w:t>
      </w:r>
      <w:r w:rsidR="00B20019" w:rsidRPr="00B20019">
        <w:rPr>
          <w:rFonts w:ascii="Calibri" w:eastAsia="Calibri" w:hAnsi="Calibri" w:cs="Calibri"/>
        </w:rPr>
        <w:t>n</w:t>
      </w:r>
      <w:r w:rsidR="00B20019" w:rsidRPr="00B20019">
        <w:rPr>
          <w:rFonts w:asciiTheme="minorHAnsi" w:hAnsiTheme="minorHAnsi" w:cstheme="minorHAnsi"/>
        </w:rPr>
        <w:t>aw</w:t>
      </w:r>
      <w:r w:rsidR="00B20019" w:rsidRPr="00B20019">
        <w:rPr>
          <w:rFonts w:ascii="Calibri" w:eastAsia="Calibri" w:hAnsi="Calibri" w:cs="Calibri"/>
        </w:rPr>
        <w:t>cy</w:t>
      </w:r>
      <w:r w:rsidR="00B20019" w:rsidRPr="00B20019">
        <w:rPr>
          <w:rFonts w:asciiTheme="minorHAnsi" w:hAnsiTheme="minorHAnsi" w:cstheme="minorHAnsi"/>
        </w:rPr>
        <w:t xml:space="preserve"> o każdej z</w:t>
      </w:r>
      <w:r w:rsidR="00B20019" w:rsidRPr="00B20019">
        <w:rPr>
          <w:rFonts w:ascii="Calibri" w:eastAsia="Calibri" w:hAnsi="Calibri" w:cs="Calibri"/>
        </w:rPr>
        <w:t>m</w:t>
      </w:r>
      <w:r w:rsidR="00B20019" w:rsidRPr="00B20019">
        <w:rPr>
          <w:rFonts w:asciiTheme="minorHAnsi" w:hAnsiTheme="minorHAnsi" w:cstheme="minorHAnsi"/>
        </w:rPr>
        <w:t>ia</w:t>
      </w:r>
      <w:r w:rsidR="00B20019" w:rsidRPr="00B20019">
        <w:rPr>
          <w:rFonts w:ascii="Calibri" w:eastAsia="Calibri" w:hAnsi="Calibri" w:cs="Calibri"/>
        </w:rPr>
        <w:t>n</w:t>
      </w:r>
      <w:r w:rsidR="00B20019" w:rsidRPr="00B20019">
        <w:rPr>
          <w:rFonts w:asciiTheme="minorHAnsi" w:hAnsiTheme="minorHAnsi" w:cstheme="minorHAnsi"/>
        </w:rPr>
        <w:t>ie har</w:t>
      </w:r>
      <w:r w:rsidR="00B20019" w:rsidRPr="00B20019">
        <w:rPr>
          <w:rFonts w:ascii="Calibri" w:eastAsia="Calibri" w:hAnsi="Calibri" w:cs="Calibri"/>
        </w:rPr>
        <w:t>m</w:t>
      </w:r>
      <w:r w:rsidR="00B20019" w:rsidRPr="00B20019">
        <w:rPr>
          <w:rFonts w:asciiTheme="minorHAnsi" w:hAnsiTheme="minorHAnsi" w:cstheme="minorHAnsi"/>
        </w:rPr>
        <w:t>o</w:t>
      </w:r>
      <w:r w:rsidR="00B20019" w:rsidRPr="00B20019">
        <w:rPr>
          <w:rFonts w:ascii="Calibri" w:eastAsia="Calibri" w:hAnsi="Calibri" w:cs="Calibri"/>
        </w:rPr>
        <w:t>n</w:t>
      </w:r>
      <w:r w:rsidR="00B20019" w:rsidRPr="00B20019">
        <w:rPr>
          <w:rFonts w:asciiTheme="minorHAnsi" w:hAnsiTheme="minorHAnsi" w:cstheme="minorHAnsi"/>
        </w:rPr>
        <w:t>ogra</w:t>
      </w:r>
      <w:r w:rsidR="00B20019" w:rsidRPr="00B20019">
        <w:rPr>
          <w:rFonts w:ascii="Calibri" w:eastAsia="Calibri" w:hAnsi="Calibri" w:cs="Calibri"/>
        </w:rPr>
        <w:t>m</w:t>
      </w:r>
      <w:r w:rsidR="00B20019" w:rsidRPr="00B20019">
        <w:rPr>
          <w:rFonts w:asciiTheme="minorHAnsi" w:hAnsiTheme="minorHAnsi" w:cstheme="minorHAnsi"/>
        </w:rPr>
        <w:t>u, o któr</w:t>
      </w:r>
      <w:r w:rsidR="00B20019" w:rsidRPr="00B20019">
        <w:rPr>
          <w:rFonts w:ascii="Calibri" w:eastAsia="Calibri" w:hAnsi="Calibri" w:cs="Calibri"/>
        </w:rPr>
        <w:t>y</w:t>
      </w:r>
      <w:r w:rsidR="00B20019" w:rsidRPr="00B20019">
        <w:rPr>
          <w:rFonts w:asciiTheme="minorHAnsi" w:hAnsiTheme="minorHAnsi" w:cstheme="minorHAnsi"/>
        </w:rPr>
        <w:t>m mowa pow</w:t>
      </w:r>
      <w:r w:rsidR="00B20019" w:rsidRPr="00B20019">
        <w:rPr>
          <w:rFonts w:ascii="Calibri" w:eastAsia="Calibri" w:hAnsi="Calibri" w:cs="Calibri"/>
        </w:rPr>
        <w:t>y</w:t>
      </w:r>
      <w:r w:rsidR="00B20019" w:rsidRPr="00B20019">
        <w:rPr>
          <w:rFonts w:asciiTheme="minorHAnsi" w:hAnsiTheme="minorHAnsi" w:cstheme="minorHAnsi" w:hint="eastAsia"/>
        </w:rPr>
        <w:t>ż</w:t>
      </w:r>
      <w:r w:rsidR="00B20019" w:rsidRPr="00B20019">
        <w:rPr>
          <w:rFonts w:asciiTheme="minorHAnsi" w:hAnsiTheme="minorHAnsi" w:cstheme="minorHAnsi"/>
        </w:rPr>
        <w:t>ej. Z</w:t>
      </w:r>
      <w:r w:rsidR="00B20019" w:rsidRPr="00B20019">
        <w:rPr>
          <w:rFonts w:ascii="Calibri" w:eastAsia="Calibri" w:hAnsi="Calibri" w:cs="Calibri"/>
        </w:rPr>
        <w:t>mi</w:t>
      </w:r>
      <w:r w:rsidR="00B20019" w:rsidRPr="00B20019">
        <w:rPr>
          <w:rFonts w:asciiTheme="minorHAnsi" w:hAnsiTheme="minorHAnsi" w:cstheme="minorHAnsi"/>
        </w:rPr>
        <w:t>a</w:t>
      </w:r>
      <w:r w:rsidR="00B20019" w:rsidRPr="00B20019">
        <w:rPr>
          <w:rFonts w:ascii="Calibri" w:eastAsia="Calibri" w:hAnsi="Calibri" w:cs="Calibri"/>
        </w:rPr>
        <w:t>n</w:t>
      </w:r>
      <w:r w:rsidR="00B20019" w:rsidRPr="00B20019">
        <w:rPr>
          <w:rFonts w:asciiTheme="minorHAnsi" w:hAnsiTheme="minorHAnsi" w:cstheme="minorHAnsi"/>
        </w:rPr>
        <w:t>a adresu e-mail nie wymaga zawarcia aneksu do Umowy.</w:t>
      </w:r>
    </w:p>
    <w:p w14:paraId="0F28C5E7" w14:textId="07C5DC3D" w:rsidR="005F3F08" w:rsidRDefault="005F3F08" w:rsidP="00BB0CEE">
      <w:pPr>
        <w:pStyle w:val="Nagwek2"/>
        <w:keepNext w:val="0"/>
        <w:widowControl w:val="0"/>
        <w:ind w:left="851"/>
        <w:rPr>
          <w:rFonts w:asciiTheme="minorHAnsi" w:hAnsiTheme="minorHAnsi" w:cstheme="minorHAnsi"/>
        </w:rPr>
      </w:pPr>
      <w:r>
        <w:rPr>
          <w:rFonts w:asciiTheme="minorHAnsi" w:hAnsiTheme="minorHAnsi" w:cstheme="minorHAnsi"/>
        </w:rPr>
        <w:t>Zmiana terminu zgodnie z postanowieniami ust. 3.4 i 3.5. nie może być podstawą do dochodzenia przez Wykonawcę zwiększenia wynagrodzenia oraz jakichkolwiek kar i odszkodowań.</w:t>
      </w:r>
    </w:p>
    <w:p w14:paraId="4053D250" w14:textId="6C40DB45" w:rsidR="00E25FC5" w:rsidRPr="00EB76D2" w:rsidRDefault="00E25FC5"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Datą zakończenia Umowy jest dzień, w którym wygasają uprawnienia Zamawiającego z tytułu gwarancji lub rękojmi, o których mowa w </w:t>
      </w:r>
      <w:r w:rsidRPr="00EB76D2">
        <w:rPr>
          <w:rFonts w:asciiTheme="minorHAnsi" w:hAnsiTheme="minorHAnsi" w:cstheme="minorHAnsi"/>
        </w:rPr>
        <w:fldChar w:fldCharType="begin"/>
      </w:r>
      <w:r w:rsidRPr="00EB76D2">
        <w:rPr>
          <w:rFonts w:asciiTheme="minorHAnsi" w:hAnsiTheme="minorHAnsi" w:cstheme="minorHAnsi"/>
        </w:rPr>
        <w:instrText xml:space="preserve"> REF _Ref419973248 \r \h  \* MERGEFORMAT </w:instrText>
      </w:r>
      <w:r w:rsidRPr="00EB76D2">
        <w:rPr>
          <w:rFonts w:asciiTheme="minorHAnsi" w:hAnsiTheme="minorHAnsi" w:cstheme="minorHAnsi"/>
        </w:rPr>
      </w:r>
      <w:r w:rsidRPr="00EB76D2">
        <w:rPr>
          <w:rFonts w:asciiTheme="minorHAnsi" w:hAnsiTheme="minorHAnsi" w:cstheme="minorHAnsi"/>
        </w:rPr>
        <w:fldChar w:fldCharType="separate"/>
      </w:r>
      <w:bookmarkStart w:id="37" w:name="_Hlk213050353"/>
      <w:r w:rsidR="00C27CA4">
        <w:rPr>
          <w:rFonts w:asciiTheme="minorHAnsi" w:hAnsiTheme="minorHAnsi" w:cstheme="minorHAnsi"/>
        </w:rPr>
        <w:t>§7</w:t>
      </w:r>
      <w:bookmarkEnd w:id="37"/>
      <w:r w:rsidRPr="00EB76D2">
        <w:rPr>
          <w:rFonts w:asciiTheme="minorHAnsi" w:hAnsiTheme="minorHAnsi" w:cstheme="minorHAnsi"/>
        </w:rPr>
        <w:fldChar w:fldCharType="end"/>
      </w:r>
      <w:r w:rsidRPr="00EB76D2">
        <w:rPr>
          <w:rFonts w:asciiTheme="minorHAnsi" w:hAnsiTheme="minorHAnsi" w:cstheme="minorHAnsi"/>
        </w:rPr>
        <w:t xml:space="preserve"> Umowy.</w:t>
      </w:r>
    </w:p>
    <w:p w14:paraId="45E02933" w14:textId="65C71782" w:rsidR="00E25FC5" w:rsidRPr="00EB76D2" w:rsidRDefault="00976271" w:rsidP="00BB0CEE">
      <w:pPr>
        <w:pStyle w:val="Nagwek2"/>
        <w:keepNext w:val="0"/>
        <w:widowControl w:val="0"/>
        <w:ind w:left="851"/>
        <w:rPr>
          <w:rFonts w:asciiTheme="minorHAnsi" w:hAnsiTheme="minorHAnsi" w:cstheme="minorHAnsi"/>
        </w:rPr>
      </w:pPr>
      <w:r>
        <w:rPr>
          <w:rFonts w:asciiTheme="minorHAnsi" w:hAnsiTheme="minorHAnsi" w:cstheme="minorHAnsi"/>
        </w:rPr>
        <w:t>Nie dotyczy.</w:t>
      </w:r>
    </w:p>
    <w:p w14:paraId="06FFE4F0" w14:textId="7EEB8EDB" w:rsidR="00EB76D2" w:rsidRDefault="00E25FC5" w:rsidP="00BB0CEE">
      <w:pPr>
        <w:pStyle w:val="Nagwek2"/>
        <w:keepNext w:val="0"/>
        <w:widowControl w:val="0"/>
        <w:ind w:left="851"/>
        <w:rPr>
          <w:rFonts w:asciiTheme="minorHAnsi" w:hAnsiTheme="minorHAnsi" w:cstheme="minorHAnsi"/>
        </w:rPr>
      </w:pPr>
      <w:bookmarkStart w:id="38" w:name="_Ref497836742"/>
      <w:r w:rsidRPr="00EB76D2">
        <w:rPr>
          <w:rFonts w:asciiTheme="minorHAnsi" w:hAnsiTheme="minorHAnsi" w:cstheme="minorHAnsi"/>
        </w:rPr>
        <w:t>Data Zakończenia Prac ulegn</w:t>
      </w:r>
      <w:r w:rsidR="001777DB">
        <w:rPr>
          <w:rFonts w:asciiTheme="minorHAnsi" w:hAnsiTheme="minorHAnsi" w:cstheme="minorHAnsi"/>
        </w:rPr>
        <w:t>ie</w:t>
      </w:r>
      <w:r w:rsidRPr="00EB76D2">
        <w:rPr>
          <w:rFonts w:asciiTheme="minorHAnsi" w:hAnsiTheme="minorHAnsi" w:cstheme="minorHAnsi"/>
        </w:rPr>
        <w:t xml:space="preserve"> zmianie w przypadkach określonych w </w:t>
      </w:r>
      <w:r w:rsidR="00AB7F20" w:rsidRPr="00EB76D2">
        <w:rPr>
          <w:rFonts w:asciiTheme="minorHAnsi" w:hAnsiTheme="minorHAnsi" w:cstheme="minorHAnsi"/>
        </w:rPr>
        <w:t>§18</w:t>
      </w:r>
      <w:r w:rsidRPr="00EB76D2">
        <w:rPr>
          <w:rFonts w:asciiTheme="minorHAnsi" w:hAnsiTheme="minorHAnsi" w:cstheme="minorHAnsi"/>
        </w:rPr>
        <w:t xml:space="preserve"> oraz w następujących przypadkach:</w:t>
      </w:r>
      <w:bookmarkEnd w:id="38"/>
    </w:p>
    <w:p w14:paraId="29B5DA8B" w14:textId="77777777" w:rsidR="00EB76D2" w:rsidRDefault="00E25FC5" w:rsidP="00AF128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nieterminowego przekazania Wykonawcy </w:t>
      </w:r>
      <w:r w:rsidR="00B96238" w:rsidRPr="00EB76D2">
        <w:rPr>
          <w:rFonts w:asciiTheme="minorHAnsi" w:hAnsiTheme="minorHAnsi" w:cstheme="minorHAnsi"/>
        </w:rPr>
        <w:t>niezbędnych danych do wykonania Prac</w:t>
      </w:r>
      <w:r w:rsidRPr="00EB76D2">
        <w:rPr>
          <w:rFonts w:asciiTheme="minorHAnsi" w:hAnsiTheme="minorHAnsi" w:cstheme="minorHAnsi"/>
        </w:rPr>
        <w:t>;</w:t>
      </w:r>
    </w:p>
    <w:p w14:paraId="6FDF880F" w14:textId="77777777" w:rsidR="00EC0154" w:rsidRDefault="00E25FC5" w:rsidP="00AF128F">
      <w:pPr>
        <w:pStyle w:val="Nagwek2"/>
        <w:keepNext w:val="0"/>
        <w:widowControl w:val="0"/>
        <w:numPr>
          <w:ilvl w:val="2"/>
          <w:numId w:val="3"/>
        </w:numPr>
        <w:ind w:left="1560"/>
        <w:rPr>
          <w:rFonts w:asciiTheme="minorHAnsi" w:hAnsiTheme="minorHAnsi" w:cstheme="minorHAnsi"/>
        </w:rPr>
      </w:pPr>
      <w:r w:rsidRPr="00C22BC1">
        <w:rPr>
          <w:rFonts w:asciiTheme="minorHAnsi" w:hAnsiTheme="minorHAnsi" w:cstheme="minorHAnsi"/>
        </w:rPr>
        <w:t>przerw w reali</w:t>
      </w:r>
      <w:r w:rsidR="00EB76D2" w:rsidRPr="00C22BC1">
        <w:rPr>
          <w:rFonts w:asciiTheme="minorHAnsi" w:hAnsiTheme="minorHAnsi" w:cstheme="minorHAnsi"/>
        </w:rPr>
        <w:t>zacji Prac z winy Zamawiającego</w:t>
      </w:r>
      <w:r w:rsidRPr="00C22BC1">
        <w:rPr>
          <w:rFonts w:asciiTheme="minorHAnsi" w:hAnsiTheme="minorHAnsi" w:cstheme="minorHAnsi"/>
        </w:rPr>
        <w:t xml:space="preserve"> </w:t>
      </w:r>
    </w:p>
    <w:p w14:paraId="235C34C6" w14:textId="1F468816" w:rsidR="00EB76D2" w:rsidRPr="00C22BC1" w:rsidRDefault="00EC0154" w:rsidP="00EC0154">
      <w:pPr>
        <w:pStyle w:val="Nagwek2"/>
        <w:keepNext w:val="0"/>
        <w:widowControl w:val="0"/>
        <w:numPr>
          <w:ilvl w:val="0"/>
          <w:numId w:val="0"/>
        </w:numPr>
        <w:ind w:left="1560"/>
        <w:rPr>
          <w:rFonts w:asciiTheme="minorHAnsi" w:hAnsiTheme="minorHAnsi" w:cstheme="minorHAnsi"/>
        </w:rPr>
      </w:pPr>
      <w:r>
        <w:rPr>
          <w:rFonts w:asciiTheme="minorHAnsi" w:hAnsiTheme="minorHAnsi" w:cstheme="minorHAnsi"/>
        </w:rPr>
        <w:t xml:space="preserve">o </w:t>
      </w:r>
      <w:r w:rsidR="00E25FC5" w:rsidRPr="00C22BC1">
        <w:rPr>
          <w:rFonts w:asciiTheme="minorHAnsi" w:hAnsiTheme="minorHAnsi" w:cstheme="minorHAnsi"/>
        </w:rPr>
        <w:t>okres nie dłuższy niż zawiniony przez Zamawiającego okres opóźnienia, chyba że Strony zgodnie postanowią inaczej.</w:t>
      </w:r>
    </w:p>
    <w:p w14:paraId="49B75AF4" w14:textId="56194AEC" w:rsidR="00EB76D2" w:rsidRPr="00EB76D2" w:rsidRDefault="00E25FC5" w:rsidP="00D40874">
      <w:pPr>
        <w:pStyle w:val="Nagwek2"/>
        <w:keepNext w:val="0"/>
        <w:widowControl w:val="0"/>
        <w:numPr>
          <w:ilvl w:val="0"/>
          <w:numId w:val="0"/>
        </w:numPr>
        <w:ind w:left="851"/>
        <w:rPr>
          <w:rFonts w:asciiTheme="minorHAnsi" w:hAnsiTheme="minorHAnsi" w:cstheme="minorHAnsi"/>
        </w:rPr>
      </w:pPr>
      <w:r w:rsidRPr="00EB76D2">
        <w:rPr>
          <w:rFonts w:asciiTheme="minorHAnsi" w:hAnsiTheme="minorHAnsi" w:cstheme="minorHAnsi"/>
        </w:rPr>
        <w:t>W przypadkach określonych powyżej Zamawiający, w porozumieniu z Wykonawcą, wyznaczy nowe terminy wykonania Prac, co zostanie potwierdzone w formie pisemnej w postaci aneksu do Umowy.</w:t>
      </w:r>
    </w:p>
    <w:p w14:paraId="0B911526" w14:textId="2EFAD338" w:rsidR="00D74704" w:rsidRPr="00EB76D2" w:rsidRDefault="008A0483" w:rsidP="00BB0CEE">
      <w:pPr>
        <w:pStyle w:val="Nagwek2"/>
        <w:keepNext w:val="0"/>
        <w:widowControl w:val="0"/>
        <w:ind w:left="851"/>
        <w:rPr>
          <w:rFonts w:asciiTheme="minorHAnsi" w:hAnsiTheme="minorHAnsi" w:cstheme="minorHAnsi"/>
        </w:rPr>
      </w:pPr>
      <w:r>
        <w:rPr>
          <w:rFonts w:asciiTheme="minorHAnsi" w:hAnsiTheme="minorHAnsi" w:cstheme="minorHAnsi"/>
        </w:rPr>
        <w:t>W</w:t>
      </w:r>
      <w:r w:rsidRPr="00EB76D2">
        <w:rPr>
          <w:rFonts w:asciiTheme="minorHAnsi" w:hAnsiTheme="minorHAnsi" w:cstheme="minorHAnsi"/>
        </w:rPr>
        <w:t xml:space="preserve"> </w:t>
      </w:r>
      <w:r w:rsidR="00D74704" w:rsidRPr="00EB76D2">
        <w:rPr>
          <w:rFonts w:asciiTheme="minorHAnsi" w:hAnsiTheme="minorHAnsi" w:cstheme="minorHAnsi"/>
        </w:rPr>
        <w:t>przypadku wystąpienia opóźnienia w realizacji Prac względem terminów określonych w Umowie, w</w:t>
      </w:r>
      <w:r>
        <w:rPr>
          <w:rFonts w:asciiTheme="minorHAnsi" w:hAnsiTheme="minorHAnsi" w:cstheme="minorHAnsi"/>
        </w:rPr>
        <w:t> </w:t>
      </w:r>
      <w:r w:rsidR="00D74704" w:rsidRPr="00EB76D2">
        <w:rPr>
          <w:rFonts w:asciiTheme="minorHAnsi" w:hAnsiTheme="minorHAnsi" w:cstheme="minorHAnsi"/>
        </w:rPr>
        <w:t>szczególności  Daty zakończenia Prac, Wykonawca zobowiązany jest niezwłocznie poinformować  pisemnie o tym fakcie Zamawiającego oraz udokumentować przyczynę opóźnienia.</w:t>
      </w:r>
    </w:p>
    <w:p w14:paraId="4251AB71" w14:textId="6216956E" w:rsidR="0027194F" w:rsidRPr="00EB76D2" w:rsidRDefault="004750AC" w:rsidP="007415C9">
      <w:pPr>
        <w:pStyle w:val="Nagwek1"/>
        <w:keepNext w:val="0"/>
        <w:widowControl w:val="0"/>
        <w:jc w:val="both"/>
        <w:rPr>
          <w:rFonts w:asciiTheme="minorHAnsi" w:hAnsiTheme="minorHAnsi" w:cstheme="minorHAnsi"/>
          <w:b w:val="0"/>
          <w:color w:val="0070C0"/>
          <w:sz w:val="20"/>
          <w:szCs w:val="20"/>
        </w:rPr>
      </w:pPr>
      <w:bookmarkStart w:id="39" w:name="_Ref274041430"/>
      <w:bookmarkStart w:id="40" w:name="_Toc437005843"/>
      <w:bookmarkStart w:id="41" w:name="_Toc494375631"/>
      <w:bookmarkStart w:id="42" w:name="_Toc530062237"/>
      <w:bookmarkStart w:id="43" w:name="_Toc8914430"/>
      <w:bookmarkStart w:id="44" w:name="_Toc13562404"/>
      <w:bookmarkStart w:id="45" w:name="_Toc215576886"/>
      <w:r w:rsidRPr="00EB76D2">
        <w:rPr>
          <w:rFonts w:asciiTheme="minorHAnsi" w:hAnsiTheme="minorHAnsi" w:cstheme="minorHAnsi"/>
          <w:b w:val="0"/>
          <w:color w:val="0070C0"/>
          <w:sz w:val="20"/>
          <w:szCs w:val="20"/>
        </w:rPr>
        <w:lastRenderedPageBreak/>
        <w:t>WYNAGRODZENI</w:t>
      </w:r>
      <w:r w:rsidR="00DD2214" w:rsidRPr="00EB76D2">
        <w:rPr>
          <w:rFonts w:asciiTheme="minorHAnsi" w:hAnsiTheme="minorHAnsi" w:cstheme="minorHAnsi"/>
          <w:b w:val="0"/>
          <w:color w:val="0070C0"/>
          <w:sz w:val="20"/>
          <w:szCs w:val="20"/>
        </w:rPr>
        <w:t>E</w:t>
      </w:r>
      <w:r w:rsidR="00F65861" w:rsidRPr="00EB76D2">
        <w:rPr>
          <w:rFonts w:asciiTheme="minorHAnsi" w:hAnsiTheme="minorHAnsi" w:cstheme="minorHAnsi"/>
          <w:b w:val="0"/>
          <w:color w:val="0070C0"/>
          <w:sz w:val="20"/>
          <w:szCs w:val="20"/>
        </w:rPr>
        <w:t xml:space="preserve"> I WARUNKI PŁATNOŚCI</w:t>
      </w:r>
      <w:bookmarkEnd w:id="39"/>
      <w:bookmarkEnd w:id="40"/>
      <w:bookmarkEnd w:id="41"/>
      <w:bookmarkEnd w:id="42"/>
      <w:bookmarkEnd w:id="43"/>
      <w:bookmarkEnd w:id="44"/>
      <w:bookmarkEnd w:id="45"/>
    </w:p>
    <w:p w14:paraId="57100B9E" w14:textId="3592802C" w:rsidR="00DD3DEF" w:rsidRPr="000D2F7A" w:rsidRDefault="00976271" w:rsidP="00A74243">
      <w:pPr>
        <w:pStyle w:val="Nagwek2"/>
        <w:ind w:left="851"/>
        <w:rPr>
          <w:rFonts w:asciiTheme="minorHAnsi" w:hAnsiTheme="minorHAnsi" w:cstheme="minorHAnsi"/>
        </w:rPr>
      </w:pPr>
      <w:bookmarkStart w:id="46" w:name="_Ref421537897"/>
      <w:r w:rsidRPr="000D2F7A">
        <w:rPr>
          <w:rFonts w:asciiTheme="minorHAnsi" w:hAnsiTheme="minorHAnsi" w:cstheme="minorHAnsi"/>
        </w:rPr>
        <w:t>Maksymalne w</w:t>
      </w:r>
      <w:r w:rsidR="004E207D" w:rsidRPr="000D2F7A">
        <w:rPr>
          <w:rFonts w:asciiTheme="minorHAnsi" w:hAnsiTheme="minorHAnsi" w:cstheme="minorHAnsi"/>
        </w:rPr>
        <w:t>ynagrodzenie Umowne za wykonanie przedmiotu Umowy zgodnie z</w:t>
      </w:r>
      <w:r w:rsidR="008A0483" w:rsidRPr="000D2F7A">
        <w:rPr>
          <w:rFonts w:asciiTheme="minorHAnsi" w:hAnsiTheme="minorHAnsi" w:cstheme="minorHAnsi"/>
        </w:rPr>
        <w:t> </w:t>
      </w:r>
      <w:r w:rsidR="004E207D" w:rsidRPr="000D2F7A">
        <w:rPr>
          <w:rFonts w:asciiTheme="minorHAnsi" w:hAnsiTheme="minorHAnsi" w:cstheme="minorHAnsi"/>
        </w:rPr>
        <w:t xml:space="preserve">zakresem określonym w </w:t>
      </w:r>
      <w:r w:rsidR="004E207D" w:rsidRPr="000D2F7A">
        <w:rPr>
          <w:rFonts w:asciiTheme="minorHAnsi" w:hAnsiTheme="minorHAnsi" w:cstheme="minorHAnsi"/>
        </w:rPr>
        <w:fldChar w:fldCharType="begin"/>
      </w:r>
      <w:r w:rsidR="004E207D" w:rsidRPr="000D2F7A">
        <w:rPr>
          <w:rFonts w:asciiTheme="minorHAnsi" w:hAnsiTheme="minorHAnsi" w:cstheme="minorHAnsi"/>
        </w:rPr>
        <w:instrText xml:space="preserve"> REF _Ref419975172 \r \h  \* MERGEFORMAT </w:instrText>
      </w:r>
      <w:r w:rsidR="004E207D" w:rsidRPr="000D2F7A">
        <w:rPr>
          <w:rFonts w:asciiTheme="minorHAnsi" w:hAnsiTheme="minorHAnsi" w:cstheme="minorHAnsi"/>
        </w:rPr>
      </w:r>
      <w:r w:rsidR="004E207D" w:rsidRPr="000D2F7A">
        <w:rPr>
          <w:rFonts w:asciiTheme="minorHAnsi" w:hAnsiTheme="minorHAnsi" w:cstheme="minorHAnsi"/>
        </w:rPr>
        <w:fldChar w:fldCharType="separate"/>
      </w:r>
      <w:r w:rsidR="00C27CA4" w:rsidRPr="000D2F7A">
        <w:rPr>
          <w:rFonts w:asciiTheme="minorHAnsi" w:hAnsiTheme="minorHAnsi" w:cstheme="minorHAnsi"/>
        </w:rPr>
        <w:t>§2</w:t>
      </w:r>
      <w:r w:rsidR="004E207D" w:rsidRPr="000D2F7A">
        <w:rPr>
          <w:rFonts w:asciiTheme="minorHAnsi" w:hAnsiTheme="minorHAnsi" w:cstheme="minorHAnsi"/>
        </w:rPr>
        <w:fldChar w:fldCharType="end"/>
      </w:r>
      <w:r w:rsidR="004E207D" w:rsidRPr="000D2F7A">
        <w:rPr>
          <w:rFonts w:asciiTheme="minorHAnsi" w:hAnsiTheme="minorHAnsi" w:cstheme="minorHAnsi"/>
        </w:rPr>
        <w:t xml:space="preserve"> wyniesie </w:t>
      </w:r>
      <w:r w:rsidR="004E207D" w:rsidRPr="000D2F7A">
        <w:rPr>
          <w:rFonts w:asciiTheme="minorHAnsi" w:hAnsiTheme="minorHAnsi" w:cstheme="minorHAnsi"/>
          <w:snapToGrid w:val="0"/>
        </w:rPr>
        <w:t>(…)</w:t>
      </w:r>
      <w:r w:rsidR="004E207D" w:rsidRPr="000D2F7A">
        <w:rPr>
          <w:rFonts w:asciiTheme="minorHAnsi" w:hAnsiTheme="minorHAnsi" w:cstheme="minorHAnsi"/>
        </w:rPr>
        <w:t xml:space="preserve"> PLN netto (słownie: </w:t>
      </w:r>
      <w:r w:rsidR="004E207D" w:rsidRPr="000D2F7A">
        <w:rPr>
          <w:rFonts w:asciiTheme="minorHAnsi" w:hAnsiTheme="minorHAnsi" w:cstheme="minorHAnsi"/>
          <w:snapToGrid w:val="0"/>
        </w:rPr>
        <w:t>(…)</w:t>
      </w:r>
      <w:r w:rsidR="004E207D" w:rsidRPr="000D2F7A">
        <w:rPr>
          <w:rFonts w:asciiTheme="minorHAnsi" w:hAnsiTheme="minorHAnsi" w:cstheme="minorHAnsi"/>
        </w:rPr>
        <w:t xml:space="preserve"> złotych 00/100 netto)</w:t>
      </w:r>
      <w:r w:rsidR="007C4990" w:rsidRPr="000D2F7A">
        <w:rPr>
          <w:rFonts w:asciiTheme="minorHAnsi" w:hAnsiTheme="minorHAnsi" w:cstheme="minorHAnsi"/>
        </w:rPr>
        <w:t>,</w:t>
      </w:r>
      <w:r w:rsidR="004E207D" w:rsidRPr="000D2F7A">
        <w:rPr>
          <w:rFonts w:asciiTheme="minorHAnsi" w:hAnsiTheme="minorHAnsi" w:cstheme="minorHAnsi"/>
        </w:rPr>
        <w:t xml:space="preserve"> </w:t>
      </w:r>
    </w:p>
    <w:p w14:paraId="5C70EBD0" w14:textId="7188C9EB" w:rsidR="007C4990" w:rsidRDefault="007C4990" w:rsidP="00A74243">
      <w:pPr>
        <w:pStyle w:val="Nagwek2"/>
        <w:keepNext w:val="0"/>
        <w:widowControl w:val="0"/>
        <w:numPr>
          <w:ilvl w:val="0"/>
          <w:numId w:val="0"/>
        </w:numPr>
        <w:spacing w:line="240" w:lineRule="exact"/>
        <w:ind w:left="851"/>
        <w:rPr>
          <w:rFonts w:asciiTheme="minorHAnsi" w:hAnsiTheme="minorHAnsi" w:cstheme="minorHAnsi"/>
        </w:rPr>
      </w:pPr>
      <w:r>
        <w:rPr>
          <w:rFonts w:asciiTheme="minorHAnsi" w:hAnsiTheme="minorHAnsi" w:cstheme="minorHAnsi"/>
        </w:rPr>
        <w:t>w tym:</w:t>
      </w:r>
    </w:p>
    <w:p w14:paraId="1BBB42EC" w14:textId="24DB370A" w:rsidR="007C4990" w:rsidRDefault="007C4990" w:rsidP="007C4990">
      <w:pPr>
        <w:pStyle w:val="Nagwek2"/>
        <w:numPr>
          <w:ilvl w:val="2"/>
          <w:numId w:val="3"/>
        </w:numPr>
        <w:rPr>
          <w:rFonts w:asciiTheme="minorHAnsi" w:hAnsiTheme="minorHAnsi" w:cstheme="minorHAnsi"/>
        </w:rPr>
      </w:pPr>
      <w:r w:rsidRPr="007C4990">
        <w:rPr>
          <w:rFonts w:asciiTheme="minorHAnsi" w:hAnsiTheme="minorHAnsi" w:cstheme="minorHAnsi"/>
        </w:rPr>
        <w:t xml:space="preserve">Wynagrodzenie ryczałtowe </w:t>
      </w:r>
      <w:r w:rsidR="00C40942" w:rsidRPr="00C40942">
        <w:rPr>
          <w:rFonts w:asciiTheme="minorHAnsi" w:hAnsiTheme="minorHAnsi" w:cstheme="minorHAnsi"/>
        </w:rPr>
        <w:t xml:space="preserve">za wykonanie przedmiotu Umowy zgodnie z zakresem </w:t>
      </w:r>
      <w:r w:rsidR="00C40942">
        <w:rPr>
          <w:rFonts w:asciiTheme="minorHAnsi" w:hAnsiTheme="minorHAnsi" w:cstheme="minorHAnsi"/>
        </w:rPr>
        <w:t xml:space="preserve">podstawowym określonym w </w:t>
      </w:r>
      <w:r w:rsidR="00C40942" w:rsidRPr="00C40942">
        <w:rPr>
          <w:rFonts w:asciiTheme="minorHAnsi" w:hAnsiTheme="minorHAnsi" w:cstheme="minorHAnsi"/>
        </w:rPr>
        <w:t>§2</w:t>
      </w:r>
      <w:r w:rsidRPr="007C4990">
        <w:rPr>
          <w:rFonts w:asciiTheme="minorHAnsi" w:hAnsiTheme="minorHAnsi" w:cstheme="minorHAnsi"/>
        </w:rPr>
        <w:t>wynosi: …. zł (słownie złotych: …… 00/100)</w:t>
      </w:r>
      <w:r>
        <w:rPr>
          <w:rFonts w:asciiTheme="minorHAnsi" w:hAnsiTheme="minorHAnsi" w:cstheme="minorHAnsi"/>
        </w:rPr>
        <w:t>.</w:t>
      </w:r>
      <w:r w:rsidRPr="007C4990">
        <w:rPr>
          <w:rFonts w:asciiTheme="minorHAnsi" w:hAnsiTheme="minorHAnsi" w:cstheme="minorHAnsi"/>
        </w:rPr>
        <w:t xml:space="preserve"> </w:t>
      </w:r>
    </w:p>
    <w:p w14:paraId="511E31A4" w14:textId="17A67CE9" w:rsidR="007C4990" w:rsidRPr="008F2AA9" w:rsidRDefault="007C4990" w:rsidP="007C4990">
      <w:pPr>
        <w:pStyle w:val="Nagwek2"/>
        <w:numPr>
          <w:ilvl w:val="2"/>
          <w:numId w:val="3"/>
        </w:numPr>
        <w:rPr>
          <w:rFonts w:asciiTheme="minorHAnsi" w:hAnsiTheme="minorHAnsi" w:cstheme="minorHAnsi"/>
        </w:rPr>
      </w:pPr>
      <w:r w:rsidRPr="008F2AA9">
        <w:rPr>
          <w:rFonts w:asciiTheme="minorHAnsi" w:hAnsiTheme="minorHAnsi" w:cstheme="minorHAnsi"/>
        </w:rPr>
        <w:t xml:space="preserve">Wynagrodzenie umowne za wykonanie przedmiotu Umowy zgodnie z zakresem opcjonalnym, o którym mowa w §2 ust. 2.3.1 </w:t>
      </w:r>
      <w:r w:rsidR="008F2AA9" w:rsidRPr="008F2AA9">
        <w:rPr>
          <w:rFonts w:asciiTheme="minorHAnsi" w:hAnsiTheme="minorHAnsi" w:cstheme="minorHAnsi"/>
        </w:rPr>
        <w:t xml:space="preserve">rozliczane na podstawie cen określonych w </w:t>
      </w:r>
      <w:r w:rsidR="008F2AA9" w:rsidRPr="008F2AA9">
        <w:rPr>
          <w:rFonts w:asciiTheme="minorHAnsi" w:hAnsiTheme="minorHAnsi" w:cstheme="minorHAnsi"/>
          <w:highlight w:val="yellow"/>
        </w:rPr>
        <w:t xml:space="preserve">Załączniku nr </w:t>
      </w:r>
      <w:r w:rsidR="000D2F7A">
        <w:rPr>
          <w:rFonts w:asciiTheme="minorHAnsi" w:hAnsiTheme="minorHAnsi" w:cstheme="minorHAnsi"/>
        </w:rPr>
        <w:t>2</w:t>
      </w:r>
      <w:r w:rsidR="008F2AA9" w:rsidRPr="008F2AA9">
        <w:rPr>
          <w:rFonts w:asciiTheme="minorHAnsi" w:hAnsiTheme="minorHAnsi" w:cstheme="minorHAnsi"/>
        </w:rPr>
        <w:t xml:space="preserve"> </w:t>
      </w:r>
      <w:r w:rsidRPr="008F2AA9">
        <w:rPr>
          <w:rFonts w:asciiTheme="minorHAnsi" w:hAnsiTheme="minorHAnsi" w:cstheme="minorHAnsi"/>
        </w:rPr>
        <w:t>wynosi: …. zł (słownie złotych</w:t>
      </w:r>
      <w:r w:rsidRPr="007C4990">
        <w:rPr>
          <w:rFonts w:asciiTheme="minorHAnsi" w:hAnsiTheme="minorHAnsi" w:cstheme="minorHAnsi"/>
        </w:rPr>
        <w:t>: …… 00/100)</w:t>
      </w:r>
      <w:r>
        <w:rPr>
          <w:rFonts w:asciiTheme="minorHAnsi" w:hAnsiTheme="minorHAnsi" w:cstheme="minorHAnsi"/>
        </w:rPr>
        <w:t>.</w:t>
      </w:r>
      <w:r w:rsidR="008F2AA9">
        <w:rPr>
          <w:rFonts w:asciiTheme="minorHAnsi" w:hAnsiTheme="minorHAnsi" w:cstheme="minorHAnsi"/>
        </w:rPr>
        <w:t xml:space="preserve"> </w:t>
      </w:r>
    </w:p>
    <w:p w14:paraId="28B585CC" w14:textId="429154D9" w:rsidR="00DD3DEF" w:rsidRPr="00DD3DEF" w:rsidRDefault="00DD3DEF" w:rsidP="00A74243">
      <w:pPr>
        <w:pStyle w:val="Nagwek2"/>
        <w:keepNext w:val="0"/>
        <w:widowControl w:val="0"/>
        <w:numPr>
          <w:ilvl w:val="0"/>
          <w:numId w:val="0"/>
        </w:numPr>
        <w:spacing w:line="240" w:lineRule="exact"/>
        <w:ind w:left="851"/>
        <w:rPr>
          <w:rFonts w:asciiTheme="minorHAnsi" w:hAnsiTheme="minorHAnsi" w:cstheme="minorHAnsi"/>
          <w:highlight w:val="cyan"/>
        </w:rPr>
      </w:pPr>
      <w:r w:rsidRPr="00DD3DEF">
        <w:rPr>
          <w:rFonts w:asciiTheme="minorHAnsi" w:hAnsiTheme="minorHAnsi" w:cstheme="minorHAnsi"/>
        </w:rPr>
        <w:t>Do wynagrodzenia, o którym mowa powyżej zostanie doliczony podatek VAT zgodnie z obowiązującymi w tym zakresie przepisami.</w:t>
      </w:r>
    </w:p>
    <w:p w14:paraId="277E8E4E" w14:textId="6F0073B4" w:rsidR="00542372" w:rsidRPr="008F2AA9" w:rsidRDefault="00530A00" w:rsidP="00E929F5">
      <w:pPr>
        <w:pStyle w:val="Nagwek2"/>
        <w:ind w:left="851"/>
        <w:rPr>
          <w:rFonts w:asciiTheme="minorHAnsi" w:hAnsiTheme="minorHAnsi" w:cstheme="minorHAnsi"/>
        </w:rPr>
      </w:pPr>
      <w:bookmarkStart w:id="47" w:name="_Ref482867027"/>
      <w:bookmarkEnd w:id="46"/>
      <w:r>
        <w:rPr>
          <w:rFonts w:asciiTheme="minorHAnsi" w:hAnsiTheme="minorHAnsi" w:cstheme="minorHAnsi"/>
        </w:rPr>
        <w:t>Nie dotyczy</w:t>
      </w:r>
      <w:r w:rsidR="008F2AA9" w:rsidRPr="008F2AA9">
        <w:rPr>
          <w:rFonts w:asciiTheme="minorHAnsi" w:hAnsiTheme="minorHAnsi" w:cstheme="minorHAnsi"/>
        </w:rPr>
        <w:t xml:space="preserve"> </w:t>
      </w:r>
      <w:bookmarkEnd w:id="47"/>
    </w:p>
    <w:p w14:paraId="26BCBD95" w14:textId="61D16ED0" w:rsidR="004E207D" w:rsidRPr="00EB76D2" w:rsidRDefault="004E207D" w:rsidP="00E929F5">
      <w:pPr>
        <w:pStyle w:val="Nagwek2"/>
        <w:ind w:left="851"/>
        <w:rPr>
          <w:rFonts w:asciiTheme="minorHAnsi" w:hAnsiTheme="minorHAnsi" w:cstheme="minorHAnsi"/>
        </w:rPr>
      </w:pPr>
      <w:bookmarkStart w:id="48" w:name="_Ref1938790"/>
      <w:r w:rsidRPr="008F2AA9">
        <w:rPr>
          <w:rFonts w:asciiTheme="minorHAnsi" w:hAnsiTheme="minorHAnsi" w:cstheme="minorHAnsi"/>
        </w:rPr>
        <w:t xml:space="preserve">Wynagrodzenie Umowne obejmuje wynagrodzenie należne Wykonawcy z tytułu przeniesienia Praw Własności Intelektualnej (w tym prawa własności nośników, na których Utwory zostały utrwalone), udzielenie zezwoleń oraz wykonanie pozostałych zobowiązań Wykonawcy o których mowa w </w:t>
      </w:r>
      <w:r w:rsidR="00AB7F20" w:rsidRPr="008F2AA9">
        <w:rPr>
          <w:rFonts w:asciiTheme="minorHAnsi" w:hAnsiTheme="minorHAnsi" w:cstheme="minorHAnsi"/>
        </w:rPr>
        <w:t>§9</w:t>
      </w:r>
      <w:r w:rsidRPr="008F2AA9">
        <w:rPr>
          <w:rFonts w:asciiTheme="minorHAnsi" w:hAnsiTheme="minorHAnsi" w:cstheme="minorHAnsi"/>
        </w:rPr>
        <w:t xml:space="preserve"> Umowy.</w:t>
      </w:r>
      <w:r w:rsidRPr="00EB76D2">
        <w:rPr>
          <w:rFonts w:asciiTheme="minorHAnsi" w:hAnsiTheme="minorHAnsi" w:cstheme="minorHAnsi"/>
        </w:rPr>
        <w:t xml:space="preserve"> </w:t>
      </w:r>
      <w:bookmarkEnd w:id="48"/>
    </w:p>
    <w:p w14:paraId="31C1BAF2" w14:textId="4AD5B258" w:rsidR="004E207D" w:rsidRPr="00EB76D2" w:rsidRDefault="00530A00" w:rsidP="00E929F5">
      <w:pPr>
        <w:pStyle w:val="Nagwek2"/>
        <w:ind w:left="851"/>
        <w:rPr>
          <w:rFonts w:asciiTheme="minorHAnsi" w:hAnsiTheme="minorHAnsi" w:cstheme="minorHAnsi"/>
        </w:rPr>
      </w:pPr>
      <w:r>
        <w:rPr>
          <w:rFonts w:asciiTheme="minorHAnsi" w:hAnsiTheme="minorHAnsi" w:cstheme="minorHAnsi"/>
        </w:rPr>
        <w:t>Nie dotyczy</w:t>
      </w:r>
      <w:r w:rsidR="004E207D" w:rsidRPr="00EB76D2">
        <w:rPr>
          <w:rFonts w:asciiTheme="minorHAnsi" w:hAnsiTheme="minorHAnsi" w:cstheme="minorHAnsi"/>
        </w:rPr>
        <w:t>.</w:t>
      </w:r>
    </w:p>
    <w:p w14:paraId="3B3CAEC4" w14:textId="666BEA3F" w:rsidR="004E15AA" w:rsidRPr="004E15AA" w:rsidRDefault="004E15AA" w:rsidP="00E929F5">
      <w:pPr>
        <w:pStyle w:val="Nagwek2"/>
        <w:ind w:left="851"/>
        <w:rPr>
          <w:rFonts w:asciiTheme="minorHAnsi" w:hAnsiTheme="minorHAnsi" w:cstheme="minorHAnsi"/>
        </w:rPr>
      </w:pPr>
      <w:bookmarkStart w:id="49" w:name="_Toc40704359"/>
      <w:bookmarkStart w:id="50" w:name="_Ref274048860"/>
      <w:r w:rsidRPr="004E15AA">
        <w:rPr>
          <w:rFonts w:asciiTheme="minorHAnsi" w:hAnsiTheme="minorHAnsi" w:cstheme="minorHAnsi"/>
        </w:rPr>
        <w:t xml:space="preserve">Jeżeli w wyniku realizacji </w:t>
      </w:r>
      <w:r w:rsidR="00AC67E7">
        <w:rPr>
          <w:rFonts w:asciiTheme="minorHAnsi" w:hAnsiTheme="minorHAnsi" w:cstheme="minorHAnsi"/>
        </w:rPr>
        <w:t>U</w:t>
      </w:r>
      <w:r w:rsidRPr="004E15AA">
        <w:rPr>
          <w:rFonts w:asciiTheme="minorHAnsi" w:hAnsiTheme="minorHAnsi" w:cstheme="minorHAnsi"/>
        </w:rPr>
        <w:t>mowy powstanie u Zamawiającego obowiązek podatkowy na podstawie przepisów o podatku od towarów i usług, kwota należnego podatku VAT zostanie rozliczona z Urzędem Skarbowym przez Zamawiającego zgodnie z obowiązującymi przepisami</w:t>
      </w:r>
      <w:r w:rsidR="00B4134F">
        <w:rPr>
          <w:rFonts w:asciiTheme="minorHAnsi" w:hAnsiTheme="minorHAnsi" w:cstheme="minorHAnsi"/>
        </w:rPr>
        <w:t>.</w:t>
      </w:r>
      <w:r w:rsidRPr="004E15AA">
        <w:rPr>
          <w:rFonts w:asciiTheme="minorHAnsi" w:hAnsiTheme="minorHAnsi" w:cstheme="minorHAnsi"/>
          <w:color w:val="4472C4"/>
        </w:rPr>
        <w:t xml:space="preserve"> </w:t>
      </w:r>
      <w:r w:rsidRPr="004E15AA">
        <w:rPr>
          <w:rFonts w:asciiTheme="minorHAnsi" w:hAnsiTheme="minorHAnsi" w:cstheme="minorHAnsi"/>
        </w:rPr>
        <w:t>W przypadku, gdy Wykonawca doliczy do wynagrodzenia netto nienależny podatek VAT, to  Zamawiający dokona obniżenia wynagrodzenia  o kwotę podatku VAT, którą  obowiązany jest rozliczyć zamiast Wykonawcy na podstawie przepisów o podatku od towarów i usług</w:t>
      </w:r>
      <w:r>
        <w:rPr>
          <w:rFonts w:asciiTheme="minorHAnsi" w:hAnsiTheme="minorHAnsi" w:cstheme="minorHAnsi"/>
        </w:rPr>
        <w:t>.</w:t>
      </w:r>
      <w:r w:rsidRPr="004E15AA">
        <w:rPr>
          <w:rStyle w:val="Odwoanieprzypisudolnego"/>
          <w:rFonts w:asciiTheme="minorHAnsi" w:hAnsiTheme="minorHAnsi" w:cstheme="minorHAnsi"/>
        </w:rPr>
        <w:footnoteReference w:id="3"/>
      </w:r>
      <w:r w:rsidRPr="004E15AA">
        <w:rPr>
          <w:rFonts w:asciiTheme="minorHAnsi" w:hAnsiTheme="minorHAnsi" w:cstheme="minorHAnsi"/>
        </w:rPr>
        <w:t xml:space="preserve"> </w:t>
      </w:r>
    </w:p>
    <w:p w14:paraId="2209751D" w14:textId="7F768225" w:rsidR="004E15AA" w:rsidRPr="009F172C" w:rsidRDefault="004E15AA" w:rsidP="00FF7088">
      <w:pPr>
        <w:pStyle w:val="Nagwek2"/>
        <w:keepNext w:val="0"/>
        <w:widowControl w:val="0"/>
        <w:ind w:left="851"/>
        <w:rPr>
          <w:rFonts w:asciiTheme="minorHAnsi" w:hAnsiTheme="minorHAnsi" w:cstheme="minorHAnsi"/>
        </w:rPr>
      </w:pPr>
      <w:r w:rsidRPr="009F172C">
        <w:rPr>
          <w:rFonts w:asciiTheme="minorHAnsi" w:hAnsiTheme="minorHAnsi" w:cstheme="minorHAnsi"/>
        </w:rPr>
        <w:t xml:space="preserve">Wynagrodzenie określone w ust. </w:t>
      </w:r>
      <w:r w:rsidR="00A80B81">
        <w:rPr>
          <w:rFonts w:asciiTheme="minorHAnsi" w:hAnsiTheme="minorHAnsi" w:cstheme="minorHAnsi"/>
        </w:rPr>
        <w:t>4.</w:t>
      </w:r>
      <w:r w:rsidRPr="009F172C">
        <w:rPr>
          <w:rFonts w:asciiTheme="minorHAnsi" w:hAnsiTheme="minorHAnsi" w:cstheme="minorHAnsi"/>
        </w:rPr>
        <w:t xml:space="preserve">1 powiększone o należny podatek VAT, z zastrzeżeniem ust. </w:t>
      </w:r>
      <w:r w:rsidR="00A80B81">
        <w:rPr>
          <w:rFonts w:asciiTheme="minorHAnsi" w:hAnsiTheme="minorHAnsi" w:cstheme="minorHAnsi"/>
        </w:rPr>
        <w:t>4.</w:t>
      </w:r>
      <w:r w:rsidR="00CE2EB3">
        <w:rPr>
          <w:rFonts w:asciiTheme="minorHAnsi" w:hAnsiTheme="minorHAnsi" w:cstheme="minorHAnsi"/>
        </w:rPr>
        <w:t>5.</w:t>
      </w:r>
      <w:r w:rsidR="00B4134F">
        <w:rPr>
          <w:rStyle w:val="Odwoanieprzypisudolnego"/>
          <w:rFonts w:asciiTheme="minorHAnsi" w:hAnsiTheme="minorHAnsi" w:cstheme="minorHAnsi"/>
        </w:rPr>
        <w:footnoteReference w:id="4"/>
      </w:r>
      <w:r w:rsidRPr="009F172C">
        <w:rPr>
          <w:rFonts w:asciiTheme="minorHAnsi" w:hAnsiTheme="minorHAnsi" w:cstheme="minorHAnsi"/>
        </w:rPr>
        <w:t xml:space="preserve"> stanowi całkowite wynagrodzenie należne Wykonawcy z tytułu wykonania wszelkich zobowiązań określonych w Umowie i obejmuje wszelkie koszty Wykonawcy związane z realizacją przedmiotu Umowy, w tym w szczególności koszty ubezpieczenia, opłat celnych, koszty transportu, itp. oraz związane z kosztami dojazdu Personelu Wykonawcy, druku raportów itp.</w:t>
      </w:r>
    </w:p>
    <w:p w14:paraId="5FDEA031" w14:textId="77777777" w:rsidR="004E15AA" w:rsidRDefault="004E15AA" w:rsidP="00FF7088">
      <w:pPr>
        <w:pStyle w:val="Nagwek2"/>
        <w:keepNext w:val="0"/>
        <w:ind w:left="851"/>
        <w:rPr>
          <w:rFonts w:asciiTheme="minorHAnsi" w:hAnsiTheme="minorHAnsi" w:cstheme="minorHAnsi"/>
        </w:rPr>
      </w:pPr>
      <w:r w:rsidRPr="009F172C">
        <w:rPr>
          <w:rFonts w:asciiTheme="minorHAnsi" w:hAnsiTheme="minorHAnsi" w:cstheme="minorHAnsi"/>
        </w:rPr>
        <w:t>Wykonawca zobowiązuje się, że wypełni ustawowy obowiązek w zakresie wykazania w deklaracji VAT podatku należnego z tytułu wystawionych faktur objętych przedmiotową Umową.</w:t>
      </w:r>
    </w:p>
    <w:p w14:paraId="363DF144" w14:textId="08DB3515" w:rsidR="00CF61CB" w:rsidRPr="00FB20E9" w:rsidRDefault="00CF61CB" w:rsidP="00E929F5">
      <w:pPr>
        <w:pStyle w:val="Nagwek2"/>
        <w:ind w:left="851"/>
        <w:rPr>
          <w:rFonts w:asciiTheme="minorHAnsi" w:hAnsiTheme="minorHAnsi" w:cstheme="minorHAnsi"/>
        </w:rPr>
      </w:pPr>
      <w:r w:rsidRPr="00FB20E9">
        <w:rPr>
          <w:rFonts w:asciiTheme="minorHAnsi" w:hAnsiTheme="minorHAnsi" w:cstheme="minorHAnsi"/>
        </w:rPr>
        <w:t>Podstawą wystawienia faktury będzie wykonanie usługi potwierdzone w podpisanym przez Strony, bez zastrzeżeń, Protokole Odbioru</w:t>
      </w:r>
      <w:r w:rsidR="001B5886" w:rsidRPr="00FB20E9">
        <w:rPr>
          <w:rFonts w:asciiTheme="minorHAnsi" w:hAnsiTheme="minorHAnsi" w:cstheme="minorHAnsi"/>
        </w:rPr>
        <w:t xml:space="preserve"> Końcowego</w:t>
      </w:r>
      <w:r w:rsidR="00A54974" w:rsidRPr="00FB20E9">
        <w:rPr>
          <w:rFonts w:asciiTheme="minorHAnsi" w:hAnsiTheme="minorHAnsi" w:cstheme="minorHAnsi"/>
        </w:rPr>
        <w:t>.</w:t>
      </w:r>
      <w:r w:rsidR="00773F0B" w:rsidRPr="00FB20E9">
        <w:rPr>
          <w:rFonts w:asciiTheme="minorHAnsi" w:hAnsiTheme="minorHAnsi" w:cstheme="minorHAnsi"/>
        </w:rPr>
        <w:t xml:space="preserve"> </w:t>
      </w:r>
      <w:r w:rsidR="00A54974" w:rsidRPr="00FB20E9">
        <w:rPr>
          <w:rFonts w:asciiTheme="minorHAnsi" w:hAnsiTheme="minorHAnsi" w:cstheme="minorHAnsi"/>
        </w:rPr>
        <w:t>F</w:t>
      </w:r>
      <w:r w:rsidRPr="00FB20E9">
        <w:rPr>
          <w:rFonts w:asciiTheme="minorHAnsi" w:hAnsiTheme="minorHAnsi" w:cstheme="minorHAnsi"/>
        </w:rPr>
        <w:t>aktura zostanie wystawiona w terminie 7 </w:t>
      </w:r>
      <w:r w:rsidR="003E5B66" w:rsidRPr="00FB20E9">
        <w:rPr>
          <w:rFonts w:asciiTheme="minorHAnsi" w:hAnsiTheme="minorHAnsi" w:cstheme="minorHAnsi"/>
        </w:rPr>
        <w:t>D</w:t>
      </w:r>
      <w:r w:rsidRPr="00FB20E9">
        <w:rPr>
          <w:rFonts w:asciiTheme="minorHAnsi" w:hAnsiTheme="minorHAnsi" w:cstheme="minorHAnsi"/>
        </w:rPr>
        <w:t>ni od dnia podpisania przez Strony, bez zastrzeżeń, Protokołu Odbioru.</w:t>
      </w:r>
      <w:bookmarkEnd w:id="49"/>
    </w:p>
    <w:p w14:paraId="7F82B60B" w14:textId="428E650F" w:rsidR="00CF61CB" w:rsidRPr="00FB20E9" w:rsidRDefault="00CF61CB" w:rsidP="00E929F5">
      <w:pPr>
        <w:pStyle w:val="Nagwek2"/>
        <w:ind w:left="851"/>
        <w:rPr>
          <w:rFonts w:asciiTheme="minorHAnsi" w:hAnsiTheme="minorHAnsi" w:cstheme="minorHAnsi"/>
        </w:rPr>
      </w:pPr>
      <w:r w:rsidRPr="00FB20E9">
        <w:rPr>
          <w:rFonts w:asciiTheme="minorHAnsi" w:hAnsiTheme="minorHAnsi" w:cstheme="minorHAnsi"/>
        </w:rPr>
        <w:t xml:space="preserve">Płatności będą dokonywane w walucie </w:t>
      </w:r>
      <w:r w:rsidR="00B62D61" w:rsidRPr="00FB20E9">
        <w:rPr>
          <w:rFonts w:asciiTheme="minorHAnsi" w:hAnsiTheme="minorHAnsi" w:cstheme="minorHAnsi"/>
        </w:rPr>
        <w:t xml:space="preserve">PLN </w:t>
      </w:r>
      <w:r w:rsidRPr="00FB20E9">
        <w:rPr>
          <w:rFonts w:asciiTheme="minorHAnsi" w:hAnsiTheme="minorHAnsi" w:cstheme="minorHAnsi"/>
        </w:rPr>
        <w:t>przelewem na rachunek bankowy wskazany Zamawiającemu przez Wykonawcę na fakturze.</w:t>
      </w:r>
    </w:p>
    <w:p w14:paraId="548EBA9C" w14:textId="2D951DE5" w:rsidR="00CF61CB" w:rsidRPr="00FB20E9" w:rsidRDefault="00CF61CB" w:rsidP="00E929F5">
      <w:pPr>
        <w:pStyle w:val="Nagwek2"/>
        <w:ind w:left="851"/>
        <w:rPr>
          <w:rFonts w:asciiTheme="minorHAnsi" w:hAnsiTheme="minorHAnsi" w:cstheme="minorHAnsi"/>
        </w:rPr>
      </w:pPr>
      <w:r w:rsidRPr="00FB20E9">
        <w:rPr>
          <w:rFonts w:asciiTheme="minorHAnsi" w:hAnsiTheme="minorHAnsi" w:cstheme="minorHAnsi"/>
        </w:rPr>
        <w:t>Płatność będzie dokonana w 30 dniu od daty otrzymania prawidłowo wystawionej faktury, z zastrzeżeniem ust.</w:t>
      </w:r>
      <w:r w:rsidR="00DC0049" w:rsidRPr="00FB20E9">
        <w:rPr>
          <w:rFonts w:asciiTheme="minorHAnsi" w:hAnsiTheme="minorHAnsi" w:cstheme="minorHAnsi"/>
        </w:rPr>
        <w:t xml:space="preserve"> </w:t>
      </w:r>
      <w:r w:rsidR="00126B60" w:rsidRPr="00FB20E9">
        <w:rPr>
          <w:rFonts w:asciiTheme="minorHAnsi" w:hAnsiTheme="minorHAnsi" w:cstheme="minorHAnsi"/>
        </w:rPr>
        <w:t>4.25., 4.26., 4.27., i 4.32.</w:t>
      </w:r>
      <w:r w:rsidRPr="00FB20E9">
        <w:rPr>
          <w:rFonts w:asciiTheme="minorHAnsi" w:hAnsiTheme="minorHAnsi" w:cstheme="minorHAnsi"/>
        </w:rPr>
        <w:t xml:space="preserve"> poniżej.</w:t>
      </w:r>
    </w:p>
    <w:p w14:paraId="08CA0B48" w14:textId="2C201434" w:rsidR="00D40874" w:rsidRPr="00FB20E9" w:rsidRDefault="00D40874" w:rsidP="00D40874">
      <w:pPr>
        <w:ind w:left="882"/>
      </w:pPr>
      <w:r w:rsidRPr="00FB20E9">
        <w:rPr>
          <w:rFonts w:asciiTheme="minorHAnsi" w:hAnsiTheme="minorHAnsi" w:cstheme="minorHAnsi"/>
        </w:rPr>
        <w:t xml:space="preserve">Strony zgodnie ustalają, że powyższe zapisy ust. 4.10. dotyczące płatności mają zastosowanie do dnia wejścia w życie obowiązkowego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dla Wykonawcy oraz w każdym terminie dla Wykonawców wyłączonych z obowiązku wystawiania e-faktur.</w:t>
      </w:r>
    </w:p>
    <w:p w14:paraId="60186B39" w14:textId="619E123F" w:rsidR="00D40874" w:rsidRPr="00FB20E9" w:rsidRDefault="00D40874" w:rsidP="00E929F5">
      <w:pPr>
        <w:pStyle w:val="Nagwek2"/>
        <w:ind w:left="851"/>
        <w:rPr>
          <w:rFonts w:asciiTheme="minorHAnsi" w:hAnsiTheme="minorHAnsi" w:cstheme="minorHAnsi"/>
        </w:rPr>
      </w:pPr>
      <w:r w:rsidRPr="00FB20E9">
        <w:rPr>
          <w:rFonts w:asciiTheme="minorHAnsi" w:hAnsiTheme="minorHAnsi" w:cstheme="minorHAnsi"/>
        </w:rPr>
        <w:t xml:space="preserve">Płatność będzie dokonana w 30 dniu od dnia doręczenia prawidłowo wystawionej faktury, liczonym z uwzględnieniem zasad stosowania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z zastrzeżeniem ust. 4.25., 4.26., 4.27., i 4.32. poniżej. Oznacza to, że datą decydującą, od której obliczany będzie termin płatności będzie data przyjęcia faktury w </w:t>
      </w:r>
      <w:proofErr w:type="spellStart"/>
      <w:r w:rsidRPr="00FB20E9">
        <w:rPr>
          <w:rFonts w:asciiTheme="minorHAnsi" w:hAnsiTheme="minorHAnsi" w:cstheme="minorHAnsi"/>
        </w:rPr>
        <w:lastRenderedPageBreak/>
        <w:t>KSeF</w:t>
      </w:r>
      <w:proofErr w:type="spellEnd"/>
      <w:r w:rsidRPr="00FB20E9">
        <w:rPr>
          <w:rFonts w:asciiTheme="minorHAnsi" w:hAnsiTheme="minorHAnsi" w:cstheme="minorHAnsi"/>
        </w:rPr>
        <w:t xml:space="preserve"> i nadania jej unikalnego numeru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ID. Przekazanie odpowiedniej wizualizacji e-faktury pozostawać będzie bez znaczenia, z zastrzeżeniem obowiązku stosowania odpowiedniej wizualizacji i zastosowania trybu offline z przyczyn leżących po stronie Ministerstwa Finansów i samego systemu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Jedynie w takim przypadku, termin płatności liczony będzie od dnia faktycznego doręczenia Zamawiającemu odpowiedniej wizualizacji – czyli od dnia jej odbioru przez spółkę </w:t>
      </w:r>
      <w:proofErr w:type="spellStart"/>
      <w:r w:rsidRPr="00FB20E9">
        <w:rPr>
          <w:rFonts w:asciiTheme="minorHAnsi" w:hAnsiTheme="minorHAnsi" w:cstheme="minorHAnsi"/>
        </w:rPr>
        <w:t>ArchiDoc</w:t>
      </w:r>
      <w:proofErr w:type="spellEnd"/>
      <w:r w:rsidRPr="00FB20E9">
        <w:rPr>
          <w:rFonts w:asciiTheme="minorHAnsi" w:hAnsiTheme="minorHAnsi" w:cstheme="minorHAnsi"/>
        </w:rPr>
        <w:t xml:space="preserve"> S.A., chyba że przed datą doręczenia odpowiedniej wizualizacji (offline) faktura ta zostanie już przesłana do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i system ten nada jej unikalny numer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ID. Wówczas data nadania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ID jako data zdarzenia, które nastąpiło jako pierwsze będzie decydująca dla liczenia terminu płatności</w:t>
      </w:r>
      <w:r w:rsidRPr="00FB20E9">
        <w:rPr>
          <w:rStyle w:val="Odwoanieprzypisudolnego"/>
          <w:rFonts w:asciiTheme="minorHAnsi" w:hAnsiTheme="minorHAnsi" w:cstheme="minorHAnsi"/>
        </w:rPr>
        <w:footnoteReference w:id="5"/>
      </w:r>
    </w:p>
    <w:p w14:paraId="3BD4346F" w14:textId="740FCAC0" w:rsidR="00835D7C" w:rsidRPr="00FB20E9" w:rsidRDefault="00CF61CB" w:rsidP="00E929F5">
      <w:pPr>
        <w:pStyle w:val="Nagwek2"/>
        <w:ind w:left="851"/>
        <w:rPr>
          <w:rFonts w:asciiTheme="minorHAnsi" w:hAnsiTheme="minorHAnsi" w:cstheme="minorHAnsi"/>
        </w:rPr>
      </w:pPr>
      <w:r w:rsidRPr="00FB20E9">
        <w:rPr>
          <w:rFonts w:asciiTheme="minorHAnsi" w:hAnsiTheme="minorHAnsi" w:cstheme="minorHAnsi"/>
        </w:rPr>
        <w:t xml:space="preserve">Przez prawidłowe wystawienie faktury rozumie się wystawienie faktury zawierającej w szczególności prawidłową nazwę i adres Zamawiającego oraz zapis, którego Oddziału </w:t>
      </w:r>
      <w:r w:rsidR="00D40874" w:rsidRPr="00FB20E9">
        <w:rPr>
          <w:rFonts w:asciiTheme="minorHAnsi" w:hAnsiTheme="minorHAnsi" w:cstheme="minorHAnsi"/>
        </w:rPr>
        <w:t xml:space="preserve">(należy bezwzględnie wskazać na fakturze odpowiedni numer </w:t>
      </w:r>
      <w:proofErr w:type="spellStart"/>
      <w:r w:rsidR="00D40874" w:rsidRPr="00FB20E9">
        <w:rPr>
          <w:rFonts w:asciiTheme="minorHAnsi" w:hAnsiTheme="minorHAnsi" w:cstheme="minorHAnsi"/>
        </w:rPr>
        <w:t>IDWew</w:t>
      </w:r>
      <w:proofErr w:type="spellEnd"/>
      <w:r w:rsidR="00D40874" w:rsidRPr="00FB20E9">
        <w:rPr>
          <w:rFonts w:asciiTheme="minorHAnsi" w:hAnsiTheme="minorHAnsi" w:cstheme="minorHAnsi"/>
        </w:rPr>
        <w:t xml:space="preserve"> 7690502495-00049</w:t>
      </w:r>
      <w:r w:rsidR="00D40874" w:rsidRPr="00FB20E9">
        <w:rPr>
          <w:rFonts w:asciiTheme="minorHAnsi" w:hAnsiTheme="minorHAnsi" w:cstheme="minorHAnsi"/>
          <w:vertAlign w:val="superscript"/>
        </w:rPr>
        <w:t>4</w:t>
      </w:r>
      <w:r w:rsidR="00D40874" w:rsidRPr="00FB20E9">
        <w:rPr>
          <w:rFonts w:asciiTheme="minorHAnsi" w:hAnsiTheme="minorHAnsi" w:cstheme="minorHAnsi"/>
        </w:rPr>
        <w:t xml:space="preserve">) </w:t>
      </w:r>
      <w:r w:rsidRPr="00FB20E9">
        <w:rPr>
          <w:rFonts w:asciiTheme="minorHAnsi" w:hAnsiTheme="minorHAnsi" w:cstheme="minorHAnsi"/>
        </w:rPr>
        <w:t xml:space="preserve">dotyczy faktura, wskazanie daty zawarcia Umowy oraz m.in. numer zamówienia lub symbol komórki realizującej zakup, o ile informacje te zostały przekazane Wykonawcy przed wystawieniem faktury. </w:t>
      </w:r>
    </w:p>
    <w:p w14:paraId="211E9903" w14:textId="77777777" w:rsidR="00835D7C" w:rsidRPr="00FB20E9" w:rsidRDefault="00835D7C" w:rsidP="00835D7C">
      <w:pPr>
        <w:pStyle w:val="Nagwek2"/>
        <w:numPr>
          <w:ilvl w:val="0"/>
          <w:numId w:val="0"/>
        </w:numPr>
        <w:ind w:left="851"/>
        <w:rPr>
          <w:rFonts w:asciiTheme="minorHAnsi" w:hAnsiTheme="minorHAnsi" w:cstheme="minorHAnsi"/>
        </w:rPr>
      </w:pPr>
      <w:r w:rsidRPr="00FB20E9">
        <w:rPr>
          <w:rFonts w:asciiTheme="minorHAnsi" w:hAnsiTheme="minorHAnsi" w:cstheme="minorHAnsi"/>
        </w:rPr>
        <w:t>Faktura winna być wystawiona na:</w:t>
      </w:r>
    </w:p>
    <w:p w14:paraId="2DE0C815" w14:textId="77777777" w:rsidR="00835D7C" w:rsidRPr="00FB20E9" w:rsidRDefault="00835D7C" w:rsidP="00835D7C">
      <w:pPr>
        <w:pStyle w:val="Nagwek2"/>
        <w:numPr>
          <w:ilvl w:val="0"/>
          <w:numId w:val="0"/>
        </w:numPr>
        <w:spacing w:after="0"/>
        <w:ind w:left="1418"/>
        <w:jc w:val="center"/>
        <w:rPr>
          <w:rFonts w:asciiTheme="minorHAnsi" w:hAnsiTheme="minorHAnsi" w:cstheme="minorHAnsi"/>
        </w:rPr>
      </w:pPr>
      <w:r w:rsidRPr="00FB20E9">
        <w:rPr>
          <w:rFonts w:asciiTheme="minorHAnsi" w:hAnsiTheme="minorHAnsi" w:cstheme="minorHAnsi"/>
        </w:rPr>
        <w:t>PGE Górnictwo i Energetyka Konwencjonalna S.A., 97-400 Bełchatów, ul. Węglowa 5</w:t>
      </w:r>
    </w:p>
    <w:p w14:paraId="11D99264" w14:textId="4624D911" w:rsidR="00835D7C" w:rsidRPr="00FB20E9" w:rsidRDefault="00835D7C" w:rsidP="006373DB">
      <w:pPr>
        <w:pStyle w:val="Nagwek2"/>
        <w:numPr>
          <w:ilvl w:val="0"/>
          <w:numId w:val="0"/>
        </w:numPr>
        <w:ind w:left="567"/>
        <w:jc w:val="center"/>
        <w:rPr>
          <w:rFonts w:asciiTheme="minorHAnsi" w:hAnsiTheme="minorHAnsi" w:cstheme="minorHAnsi"/>
        </w:rPr>
      </w:pPr>
      <w:r w:rsidRPr="00FB20E9">
        <w:rPr>
          <w:rFonts w:asciiTheme="minorHAnsi" w:hAnsiTheme="minorHAnsi" w:cstheme="minorHAnsi"/>
          <w:b/>
        </w:rPr>
        <w:t xml:space="preserve">Oddział </w:t>
      </w:r>
      <w:r w:rsidR="00DD4EC3" w:rsidRPr="00FB20E9">
        <w:rPr>
          <w:rFonts w:asciiTheme="minorHAnsi" w:hAnsiTheme="minorHAnsi" w:cstheme="minorHAnsi"/>
          <w:b/>
        </w:rPr>
        <w:t>Elektrownia Turów</w:t>
      </w:r>
    </w:p>
    <w:p w14:paraId="0299C65F" w14:textId="5B84D483" w:rsidR="00CF61CB" w:rsidRPr="00FB20E9" w:rsidRDefault="00CF61CB" w:rsidP="00A74243">
      <w:pPr>
        <w:pStyle w:val="Nagwek2"/>
        <w:numPr>
          <w:ilvl w:val="0"/>
          <w:numId w:val="0"/>
        </w:numPr>
        <w:ind w:left="709" w:firstLine="142"/>
        <w:rPr>
          <w:rFonts w:asciiTheme="minorHAnsi" w:hAnsiTheme="minorHAnsi" w:cstheme="minorHAnsi"/>
        </w:rPr>
      </w:pPr>
      <w:r w:rsidRPr="00FB20E9">
        <w:rPr>
          <w:rFonts w:asciiTheme="minorHAnsi" w:hAnsiTheme="minorHAnsi" w:cstheme="minorHAnsi"/>
        </w:rPr>
        <w:t>Faktura zostanie przesłana na adres:</w:t>
      </w:r>
    </w:p>
    <w:p w14:paraId="605BD9DD" w14:textId="6B59E5FD" w:rsidR="00CF61CB" w:rsidRPr="00FB20E9" w:rsidRDefault="00835D7C" w:rsidP="00CF61CB">
      <w:pPr>
        <w:pStyle w:val="Nagwek2"/>
        <w:keepNext w:val="0"/>
        <w:widowControl w:val="0"/>
        <w:numPr>
          <w:ilvl w:val="0"/>
          <w:numId w:val="0"/>
        </w:numPr>
        <w:spacing w:after="0"/>
        <w:jc w:val="center"/>
        <w:rPr>
          <w:rFonts w:asciiTheme="minorHAnsi" w:hAnsiTheme="minorHAnsi" w:cstheme="minorHAnsi"/>
          <w:b/>
          <w:bCs/>
        </w:rPr>
      </w:pPr>
      <w:r w:rsidRPr="00FB20E9">
        <w:rPr>
          <w:rFonts w:asciiTheme="minorHAnsi" w:hAnsiTheme="minorHAnsi" w:cstheme="minorHAnsi"/>
          <w:b/>
          <w:bCs/>
        </w:rPr>
        <w:t>ArchiDoc S.A.</w:t>
      </w:r>
    </w:p>
    <w:p w14:paraId="307BF889" w14:textId="2132428D" w:rsidR="00CF61CB" w:rsidRPr="00FB20E9" w:rsidRDefault="00CF61CB" w:rsidP="006F34F2">
      <w:pPr>
        <w:pStyle w:val="Akapitzlist"/>
        <w:spacing w:before="120"/>
        <w:ind w:left="0"/>
        <w:jc w:val="center"/>
        <w:rPr>
          <w:rFonts w:asciiTheme="minorHAnsi" w:hAnsiTheme="minorHAnsi" w:cstheme="minorHAnsi"/>
          <w:b/>
          <w:bCs/>
        </w:rPr>
      </w:pPr>
      <w:r w:rsidRPr="00FB20E9">
        <w:rPr>
          <w:rFonts w:asciiTheme="minorHAnsi" w:hAnsiTheme="minorHAnsi" w:cstheme="minorHAnsi"/>
          <w:b/>
          <w:bCs/>
        </w:rPr>
        <w:t xml:space="preserve">ul. </w:t>
      </w:r>
      <w:r w:rsidR="00835D7C" w:rsidRPr="00FB20E9">
        <w:rPr>
          <w:rFonts w:asciiTheme="minorHAnsi" w:hAnsiTheme="minorHAnsi" w:cstheme="minorHAnsi"/>
          <w:b/>
          <w:bCs/>
        </w:rPr>
        <w:t>Niedźwiedziniec 10, 41-506 Chorzów</w:t>
      </w:r>
      <w:r w:rsidR="00835D7C" w:rsidRPr="00FB20E9" w:rsidDel="00835D7C">
        <w:rPr>
          <w:rFonts w:asciiTheme="minorHAnsi" w:hAnsiTheme="minorHAnsi" w:cstheme="minorHAnsi"/>
          <w:b/>
          <w:bCs/>
        </w:rPr>
        <w:t xml:space="preserve"> </w:t>
      </w:r>
    </w:p>
    <w:p w14:paraId="1EFA76B0" w14:textId="1A5390E2" w:rsidR="00CF61CB" w:rsidRPr="00FB20E9" w:rsidRDefault="00CF61CB" w:rsidP="00CF61CB">
      <w:pPr>
        <w:shd w:val="clear" w:color="auto" w:fill="FFFFFF"/>
        <w:spacing w:line="276" w:lineRule="auto"/>
        <w:jc w:val="center"/>
        <w:rPr>
          <w:rFonts w:asciiTheme="minorHAnsi" w:hAnsiTheme="minorHAnsi" w:cstheme="minorHAnsi"/>
          <w:b/>
          <w:lang w:eastAsia="ar-SA"/>
        </w:rPr>
      </w:pPr>
      <w:r w:rsidRPr="00FB20E9">
        <w:rPr>
          <w:rFonts w:asciiTheme="minorHAnsi" w:hAnsiTheme="minorHAnsi" w:cstheme="minorHAnsi"/>
          <w:b/>
          <w:lang w:eastAsia="ar-SA"/>
        </w:rPr>
        <w:t>lub</w:t>
      </w:r>
    </w:p>
    <w:p w14:paraId="09A80C64" w14:textId="202FEA59" w:rsidR="00CF61CB" w:rsidRPr="00FB20E9" w:rsidRDefault="00000000" w:rsidP="00CF61CB">
      <w:pPr>
        <w:shd w:val="clear" w:color="auto" w:fill="FFFFFF"/>
        <w:spacing w:line="276" w:lineRule="auto"/>
        <w:jc w:val="center"/>
        <w:rPr>
          <w:rFonts w:asciiTheme="minorHAnsi" w:hAnsiTheme="minorHAnsi" w:cstheme="minorHAnsi"/>
          <w:b/>
        </w:rPr>
      </w:pPr>
      <w:hyperlink r:id="rId15" w:history="1">
        <w:r w:rsidR="00835D7C" w:rsidRPr="00FB20E9">
          <w:rPr>
            <w:rStyle w:val="Hipercze"/>
            <w:rFonts w:asciiTheme="minorHAnsi" w:hAnsiTheme="minorHAnsi" w:cstheme="minorHAnsi"/>
            <w:b/>
            <w:bCs/>
          </w:rPr>
          <w:t>efaktura.giek@archidoc.pl</w:t>
        </w:r>
      </w:hyperlink>
    </w:p>
    <w:p w14:paraId="2B1729E2" w14:textId="5320B7EB" w:rsidR="002B332B" w:rsidRPr="00FB20E9" w:rsidRDefault="002B332B" w:rsidP="00A74243">
      <w:pPr>
        <w:pStyle w:val="Nagwek2"/>
        <w:numPr>
          <w:ilvl w:val="0"/>
          <w:numId w:val="0"/>
        </w:numPr>
        <w:ind w:left="851"/>
        <w:rPr>
          <w:rFonts w:asciiTheme="minorHAnsi" w:hAnsiTheme="minorHAnsi" w:cstheme="minorHAnsi"/>
        </w:rPr>
      </w:pPr>
      <w:r w:rsidRPr="00FB20E9">
        <w:rPr>
          <w:rFonts w:asciiTheme="minorHAnsi" w:hAnsiTheme="minorHAnsi" w:cstheme="minorHAnsi"/>
        </w:rPr>
        <w:t xml:space="preserve">Fakturę uważa się za doręczoną Zamawiającemu z chwilą jej odbioru przez spółkę </w:t>
      </w:r>
      <w:r w:rsidR="00835D7C" w:rsidRPr="00FB20E9">
        <w:rPr>
          <w:rFonts w:asciiTheme="minorHAnsi" w:hAnsiTheme="minorHAnsi" w:cstheme="minorHAnsi"/>
        </w:rPr>
        <w:t>ArchiDoc S.A.</w:t>
      </w:r>
    </w:p>
    <w:p w14:paraId="32AE91A1" w14:textId="1857A0B9" w:rsidR="002B332B" w:rsidRPr="00FB20E9" w:rsidRDefault="002B332B" w:rsidP="00A74243">
      <w:pPr>
        <w:pStyle w:val="Nagwek2"/>
        <w:keepNext w:val="0"/>
        <w:widowControl w:val="0"/>
        <w:numPr>
          <w:ilvl w:val="0"/>
          <w:numId w:val="0"/>
        </w:numPr>
        <w:spacing w:line="240" w:lineRule="exact"/>
        <w:ind w:left="851"/>
        <w:rPr>
          <w:rFonts w:asciiTheme="minorHAnsi" w:hAnsiTheme="minorHAnsi" w:cstheme="minorHAnsi"/>
        </w:rPr>
      </w:pPr>
      <w:r w:rsidRPr="00FB20E9">
        <w:rPr>
          <w:rFonts w:asciiTheme="minorHAnsi" w:hAnsiTheme="minorHAnsi" w:cstheme="minorHAnsi"/>
        </w:rPr>
        <w:t>[</w:t>
      </w:r>
      <w:r w:rsidRPr="00FB20E9">
        <w:rPr>
          <w:rFonts w:asciiTheme="minorHAnsi" w:hAnsiTheme="minorHAnsi" w:cstheme="minorHAnsi"/>
          <w:i/>
        </w:rPr>
        <w:t>Uwaga ( Wykonawca przesyła fakturę na adres e-mail:</w:t>
      </w:r>
      <w:r w:rsidR="00835D7C" w:rsidRPr="00FB20E9">
        <w:rPr>
          <w:rFonts w:asciiTheme="minorHAnsi" w:hAnsiTheme="minorHAnsi" w:cstheme="minorHAnsi"/>
          <w:i/>
        </w:rPr>
        <w:t xml:space="preserve"> </w:t>
      </w:r>
      <w:hyperlink r:id="rId16" w:history="1">
        <w:r w:rsidR="00835D7C" w:rsidRPr="00FB20E9">
          <w:rPr>
            <w:rStyle w:val="Hipercze"/>
            <w:rFonts w:asciiTheme="minorHAnsi" w:hAnsiTheme="minorHAnsi" w:cs="Arial"/>
            <w:i/>
            <w:szCs w:val="18"/>
          </w:rPr>
          <w:t>efaktura.giek@archidoc.pl</w:t>
        </w:r>
      </w:hyperlink>
      <w:r w:rsidRPr="00FB20E9">
        <w:rPr>
          <w:rFonts w:asciiTheme="minorHAnsi" w:hAnsiTheme="minorHAnsi" w:cstheme="minorHAnsi"/>
          <w:i/>
        </w:rPr>
        <w:t xml:space="preserve">, w przypadku podpisania przez PGE GiEK S.A. oświadczenia wyrażającego zgodę na otrzymywanie faktur drogą elektroniczną): *[w przypadku braku oświadczenia adres e-mail: </w:t>
      </w:r>
      <w:hyperlink r:id="rId17" w:history="1">
        <w:r w:rsidR="00835D7C" w:rsidRPr="00FB20E9">
          <w:rPr>
            <w:rStyle w:val="Hipercze"/>
            <w:rFonts w:asciiTheme="minorHAnsi" w:hAnsiTheme="minorHAnsi" w:cs="Arial"/>
            <w:i/>
            <w:szCs w:val="18"/>
          </w:rPr>
          <w:t>efaktura.giek@archidoc.pl</w:t>
        </w:r>
      </w:hyperlink>
      <w:hyperlink r:id="rId18" w:history="1"/>
      <w:r w:rsidRPr="00FB20E9">
        <w:rPr>
          <w:rFonts w:asciiTheme="minorHAnsi" w:hAnsiTheme="minorHAnsi" w:cstheme="minorHAnsi"/>
          <w:i/>
        </w:rPr>
        <w:t xml:space="preserve"> – usunąć]</w:t>
      </w:r>
    </w:p>
    <w:p w14:paraId="64AE0890" w14:textId="6C8DFD56" w:rsidR="002B332B" w:rsidRPr="00FB20E9" w:rsidRDefault="00D40874" w:rsidP="00A74243">
      <w:pPr>
        <w:pStyle w:val="Nagwek2"/>
        <w:keepNext w:val="0"/>
        <w:widowControl w:val="0"/>
        <w:numPr>
          <w:ilvl w:val="0"/>
          <w:numId w:val="0"/>
        </w:numPr>
        <w:spacing w:line="240" w:lineRule="exact"/>
        <w:ind w:left="851"/>
        <w:rPr>
          <w:rFonts w:asciiTheme="minorHAnsi" w:hAnsiTheme="minorHAnsi" w:cstheme="minorHAnsi"/>
        </w:rPr>
      </w:pPr>
      <w:r w:rsidRPr="00FB20E9">
        <w:rPr>
          <w:rFonts w:asciiTheme="minorHAnsi" w:hAnsiTheme="minorHAnsi" w:cstheme="minorHAnsi"/>
        </w:rPr>
        <w:t xml:space="preserve">Strony zgodnie ustalają, że powyższe zapisy ust. 4.12 związane z wysyłaniem faktury mają zastosowanie do dnia wejścia w życie obowiązkowego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dla Wykonawcy.</w:t>
      </w:r>
    </w:p>
    <w:p w14:paraId="52543671" w14:textId="7E7EF078" w:rsidR="00A27F9A" w:rsidRPr="00FB20E9" w:rsidRDefault="00A27F9A" w:rsidP="00E929F5">
      <w:pPr>
        <w:pStyle w:val="Nagwek2"/>
        <w:ind w:left="851"/>
        <w:rPr>
          <w:rFonts w:asciiTheme="minorHAnsi" w:hAnsiTheme="minorHAnsi" w:cstheme="minorHAnsi"/>
        </w:rPr>
      </w:pPr>
      <w:bookmarkStart w:id="51" w:name="_Toc40704382"/>
      <w:r w:rsidRPr="00FB20E9">
        <w:rPr>
          <w:rFonts w:asciiTheme="minorHAnsi" w:hAnsiTheme="minorHAnsi" w:cstheme="minorHAnsi"/>
        </w:rPr>
        <w:t xml:space="preserve">Wykonawca oświadcza, że zweryfikował leżące po jego stronie obowiązki e-fakturowania w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i względem niego nie zachodzą/zachodzą okoliczności związane z wyłączeniem z obowiązku wystawiania e-faktur ani prawem do odsunięcia w czasie obowiązku wystawiania e-faktur.</w:t>
      </w:r>
      <w:r w:rsidRPr="00FB20E9">
        <w:rPr>
          <w:rFonts w:asciiTheme="minorHAnsi" w:hAnsiTheme="minorHAnsi" w:cstheme="minorHAnsi"/>
          <w:vertAlign w:val="superscript"/>
        </w:rPr>
        <w:t>4</w:t>
      </w:r>
    </w:p>
    <w:p w14:paraId="2411A7E9" w14:textId="661BB214" w:rsidR="00126B60" w:rsidRPr="00FB20E9" w:rsidRDefault="00126B60" w:rsidP="00E929F5">
      <w:pPr>
        <w:pStyle w:val="Nagwek2"/>
        <w:ind w:left="851"/>
        <w:rPr>
          <w:rFonts w:asciiTheme="minorHAnsi" w:hAnsiTheme="minorHAnsi" w:cstheme="minorHAnsi"/>
        </w:rPr>
      </w:pPr>
      <w:r w:rsidRPr="00FB20E9">
        <w:rPr>
          <w:rFonts w:asciiTheme="minorHAnsi" w:hAnsiTheme="minorHAnsi" w:cstheme="minorHAnsi"/>
        </w:rPr>
        <w:t xml:space="preserve">Po dniu wejścia w życie obowiązkowego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faktury dotyczące realizacji niniejszej umowy będą wystawiane i udostępniane Zamawiającemu wyłącznie w formie faktur ustrukturyzowanych za pośrednictwem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zgodnie z obowiązującymi przepisami prawa. Za datę otrzymania faktury ustrukturyzowanej w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uznaje się dzień nadania fakturze numeru KSeF.</w:t>
      </w:r>
      <w:r w:rsidRPr="00FB20E9">
        <w:rPr>
          <w:rFonts w:asciiTheme="minorHAnsi" w:hAnsiTheme="minorHAnsi" w:cstheme="minorHAnsi"/>
          <w:vertAlign w:val="superscript"/>
        </w:rPr>
        <w:t>4</w:t>
      </w:r>
    </w:p>
    <w:p w14:paraId="1F257D5A" w14:textId="596F6F8E" w:rsidR="00126B60" w:rsidRPr="00FB20E9" w:rsidRDefault="00126B60" w:rsidP="00E929F5">
      <w:pPr>
        <w:pStyle w:val="Nagwek2"/>
        <w:ind w:left="851"/>
        <w:rPr>
          <w:rFonts w:asciiTheme="minorHAnsi" w:hAnsiTheme="minorHAnsi" w:cstheme="minorHAnsi"/>
        </w:rPr>
      </w:pPr>
      <w:r w:rsidRPr="00FB20E9">
        <w:rPr>
          <w:rFonts w:asciiTheme="minorHAnsi" w:hAnsiTheme="minorHAnsi" w:cstheme="minorHAnsi"/>
        </w:rPr>
        <w:t xml:space="preserve">W przypadku braku możliwości wystawienia lub odebrania faktury ustrukturyzowanej w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z powodu awarii systemu lub innych przyczyn technicznych po stronie Wykonawcy/Zamawiającego, Strony zobowiązują się niezwłocznie poinformować się wzajemnie o tym fakcie i ustalić tymczasowy sposób udostępnienia wizualizacji e-Faktury poza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Po ustaniu przyczyn, Wykonawca zobowiązany jest do przesłania faktury do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w terminie przewidzianym przepisami prawa.</w:t>
      </w:r>
      <w:r w:rsidRPr="00FB20E9">
        <w:rPr>
          <w:rFonts w:asciiTheme="minorHAnsi" w:hAnsiTheme="minorHAnsi" w:cstheme="minorHAnsi"/>
          <w:vertAlign w:val="superscript"/>
        </w:rPr>
        <w:t>4</w:t>
      </w:r>
    </w:p>
    <w:p w14:paraId="0EF012A0" w14:textId="6F9AC286" w:rsidR="00CF61CB" w:rsidRPr="00FB20E9" w:rsidRDefault="00CF61CB" w:rsidP="00E929F5">
      <w:pPr>
        <w:pStyle w:val="Nagwek2"/>
        <w:ind w:left="851"/>
        <w:rPr>
          <w:rFonts w:asciiTheme="minorHAnsi" w:hAnsiTheme="minorHAnsi" w:cstheme="minorHAnsi"/>
        </w:rPr>
      </w:pPr>
      <w:r w:rsidRPr="00FB20E9">
        <w:rPr>
          <w:rFonts w:asciiTheme="minorHAnsi" w:hAnsiTheme="minorHAnsi" w:cstheme="minorHAnsi"/>
        </w:rPr>
        <w:t xml:space="preserve">W przypadku woli Zamawiającego, aby prawidłowo wystawiona faktura dostarczona mu była na inny adres, niż wskazany powyżej, powinien on pisemnie powiadomić o tym wystawcę faktury </w:t>
      </w:r>
      <w:r w:rsidRPr="00FB20E9">
        <w:rPr>
          <w:rFonts w:asciiTheme="minorHAnsi" w:hAnsiTheme="minorHAnsi" w:cstheme="minorHAnsi"/>
        </w:rPr>
        <w:lastRenderedPageBreak/>
        <w:t>(Wykonawcę) dokonując odbioru wykonania usługi, wskazując nowy adres doręczenia faktury. Wystosowanie przez Zamawiającego pisma w tym trybie nie stanowi zmiany Umowy.</w:t>
      </w:r>
      <w:bookmarkEnd w:id="51"/>
    </w:p>
    <w:p w14:paraId="2609057F" w14:textId="3E4ACDF9" w:rsidR="00005237" w:rsidRPr="00FB20E9" w:rsidRDefault="00CF61CB" w:rsidP="00E929F5">
      <w:pPr>
        <w:pStyle w:val="Nagwek2"/>
        <w:ind w:left="851"/>
        <w:rPr>
          <w:rFonts w:asciiTheme="minorHAnsi" w:hAnsiTheme="minorHAnsi" w:cstheme="minorHAnsi"/>
        </w:rPr>
      </w:pPr>
      <w:r w:rsidRPr="00FB20E9">
        <w:rPr>
          <w:rFonts w:asciiTheme="minorHAnsi" w:hAnsiTheme="minorHAnsi" w:cstheme="minorHAnsi"/>
        </w:rPr>
        <w:t>Wykonawca oświadcza, że rachunek bankowy wskazany w fakturze jest rachunkiem rozliczeniowym, o którym mowa w art. 49 ust. 1 pkt 1 Prawa bankowego lub imiennym rachunkiem w spółdzielczej kasie oszczędnościowo-kredytowej , dla którego jest prowadzony rachunek VAT oraz który znajduje się w wykazie podmiotów zarejestrowanych jako podatnicy VAT, o którym mowa w art. 96b ust. 1 Ustawy VAT.</w:t>
      </w:r>
    </w:p>
    <w:p w14:paraId="2FF0379F" w14:textId="2675736E" w:rsidR="00005237" w:rsidRPr="00FB20E9" w:rsidRDefault="00005237" w:rsidP="00A74243">
      <w:pPr>
        <w:pStyle w:val="Nagwek2"/>
        <w:keepNext w:val="0"/>
        <w:widowControl w:val="0"/>
        <w:numPr>
          <w:ilvl w:val="0"/>
          <w:numId w:val="0"/>
        </w:numPr>
        <w:spacing w:line="240" w:lineRule="exact"/>
        <w:ind w:left="851"/>
        <w:rPr>
          <w:rFonts w:asciiTheme="minorHAnsi" w:hAnsiTheme="minorHAnsi" w:cstheme="minorHAnsi"/>
        </w:rPr>
      </w:pPr>
      <w:r w:rsidRPr="00FB20E9">
        <w:rPr>
          <w:rFonts w:asciiTheme="minorHAnsi" w:hAnsiTheme="minorHAnsi" w:cstheme="minorHAnsi"/>
        </w:rPr>
        <w:t>Zamawiający zastrzega, że jeśli na dzień płatności wskazany rachunek nie będzie  znajdował się </w:t>
      </w:r>
      <w:r w:rsidR="00EA7790" w:rsidRPr="00FB20E9">
        <w:rPr>
          <w:rFonts w:asciiTheme="minorHAnsi" w:hAnsiTheme="minorHAnsi" w:cstheme="minorHAnsi"/>
        </w:rPr>
        <w:t>w</w:t>
      </w:r>
      <w:r w:rsidRPr="00FB20E9">
        <w:rPr>
          <w:rFonts w:asciiTheme="minorHAnsi" w:hAnsiTheme="minorHAnsi" w:cstheme="minorHAnsi"/>
        </w:rPr>
        <w:t xml:space="preserve"> wykazie podmiotów zarejestrowanych jako podatnicy VAT, o którym mowa w art. 96b ust. 1 Ustawy VAT, płatność zostanie wstrzymana bez prawa Wykonawcy do odsetek za ewentualne opóźnienie w zapłacie</w:t>
      </w:r>
      <w:r w:rsidRPr="00FB20E9">
        <w:rPr>
          <w:rStyle w:val="Odwoanieprzypisudolnego"/>
          <w:rFonts w:asciiTheme="minorHAnsi" w:hAnsiTheme="minorHAnsi" w:cstheme="minorHAnsi"/>
        </w:rPr>
        <w:footnoteReference w:id="6"/>
      </w:r>
      <w:r w:rsidRPr="00FB20E9">
        <w:rPr>
          <w:rFonts w:asciiTheme="minorHAnsi" w:hAnsiTheme="minorHAnsi" w:cstheme="minorHAnsi"/>
        </w:rPr>
        <w:t>.</w:t>
      </w:r>
    </w:p>
    <w:p w14:paraId="72FA6274" w14:textId="07901942" w:rsidR="00CF61CB" w:rsidRPr="00FB20E9" w:rsidRDefault="00CF61CB" w:rsidP="00E929F5">
      <w:pPr>
        <w:pStyle w:val="Nagwek2"/>
        <w:ind w:left="851"/>
        <w:rPr>
          <w:rFonts w:asciiTheme="minorHAnsi" w:hAnsiTheme="minorHAnsi" w:cstheme="minorHAnsi"/>
        </w:rPr>
      </w:pPr>
      <w:bookmarkStart w:id="52" w:name="_Toc40704384"/>
      <w:r w:rsidRPr="00FB20E9">
        <w:rPr>
          <w:rFonts w:asciiTheme="minorHAnsi" w:hAnsiTheme="minorHAnsi" w:cstheme="minorHAnsi"/>
        </w:rPr>
        <w:t>W przypadku transakcji dotyczących nabycia towarów lub usług z załącznika nr 15 do Ustawy VAT  faktura</w:t>
      </w:r>
      <w:r w:rsidRPr="00FB20E9">
        <w:rPr>
          <w:vertAlign w:val="superscript"/>
        </w:rPr>
        <w:footnoteReference w:id="7"/>
      </w:r>
      <w:r w:rsidRPr="00FB20E9">
        <w:rPr>
          <w:rFonts w:asciiTheme="minorHAnsi" w:hAnsiTheme="minorHAnsi" w:cstheme="minorHAnsi"/>
        </w:rPr>
        <w:t xml:space="preserve"> zawierać będzie prawidłowy symbol PKWiU lub odpowiedni numer pozycji załącznika nr 15 oraz adnotację „mechanizm podzielonej płatności”. </w:t>
      </w:r>
      <w:bookmarkStart w:id="53" w:name="_Ref1938624"/>
      <w:bookmarkEnd w:id="52"/>
    </w:p>
    <w:p w14:paraId="0A9FF335" w14:textId="3E259C91" w:rsidR="00CF61CB" w:rsidRPr="00FB20E9" w:rsidRDefault="00CF61CB" w:rsidP="00E929F5">
      <w:pPr>
        <w:pStyle w:val="Nagwek2"/>
        <w:ind w:left="851"/>
        <w:rPr>
          <w:rFonts w:asciiTheme="minorHAnsi" w:hAnsiTheme="minorHAnsi" w:cstheme="minorHAnsi"/>
        </w:rPr>
      </w:pPr>
      <w:bookmarkStart w:id="54" w:name="_Toc40704387"/>
      <w:bookmarkEnd w:id="53"/>
      <w:r w:rsidRPr="00FB20E9">
        <w:rPr>
          <w:rFonts w:asciiTheme="minorHAnsi" w:hAnsiTheme="minorHAnsi" w:cstheme="minorHAnsi"/>
        </w:rPr>
        <w:t>Fakturowanie pomiędzy Stronami może być również dokonywane w sposób wskazany w ustawie z dnia 9 listopada 2018 r. o elektronicznym fakturowaniu w zamówieniach publicznych, koncesjach na roboty budowlane lub usługi oraz partnerstwie publiczno-prywatnym na wniosek Wykonawcy.</w:t>
      </w:r>
      <w:bookmarkEnd w:id="54"/>
    </w:p>
    <w:p w14:paraId="3541DD7F" w14:textId="32DE3821" w:rsidR="00CF61CB" w:rsidRPr="00FB20E9" w:rsidRDefault="00CF61CB" w:rsidP="00E929F5">
      <w:pPr>
        <w:pStyle w:val="Nagwek2"/>
        <w:ind w:left="851"/>
        <w:rPr>
          <w:rFonts w:asciiTheme="minorHAnsi" w:hAnsiTheme="minorHAnsi" w:cstheme="minorHAnsi"/>
        </w:rPr>
      </w:pPr>
      <w:r w:rsidRPr="00FB20E9">
        <w:rPr>
          <w:rFonts w:asciiTheme="minorHAnsi" w:hAnsiTheme="minorHAnsi" w:cstheme="minorHAnsi"/>
        </w:rPr>
        <w:t>W przypadku zmiany numeru rachunku bankowego Wykonawcy, wskazanego na fakturze ustalonego zgodnie z ust. 4.1</w:t>
      </w:r>
      <w:r w:rsidR="00E844BF" w:rsidRPr="00FB20E9">
        <w:rPr>
          <w:rFonts w:asciiTheme="minorHAnsi" w:hAnsiTheme="minorHAnsi" w:cstheme="minorHAnsi"/>
        </w:rPr>
        <w:t>3</w:t>
      </w:r>
      <w:r w:rsidR="00005237" w:rsidRPr="00FB20E9">
        <w:rPr>
          <w:rFonts w:asciiTheme="minorHAnsi" w:hAnsiTheme="minorHAnsi" w:cstheme="minorHAnsi"/>
        </w:rPr>
        <w:t>.</w:t>
      </w:r>
      <w:r w:rsidRPr="00FB20E9">
        <w:rPr>
          <w:rFonts w:asciiTheme="minorHAnsi" w:hAnsiTheme="minorHAnsi" w:cstheme="minorHAnsi"/>
        </w:rPr>
        <w:t xml:space="preserve"> na który dokonywane będą płatności z tytułu realizacji Umowy, każdorazowo Wykonawca zobowiązany jest do poinformowania o tym Zamawiającego na kolejnej fakturze. Negatywne skutki prawne niezastosowania się do powyższych zapisów ponosi wyłącznie Wykonawca.</w:t>
      </w:r>
    </w:p>
    <w:p w14:paraId="3ADB0F2E" w14:textId="4B73ECDC" w:rsidR="00CF61CB" w:rsidRPr="00FB20E9" w:rsidRDefault="00DD4EC3" w:rsidP="00E929F5">
      <w:pPr>
        <w:pStyle w:val="Nagwek2"/>
        <w:ind w:left="851"/>
        <w:rPr>
          <w:rFonts w:asciiTheme="minorHAnsi" w:hAnsiTheme="minorHAnsi" w:cstheme="minorHAnsi"/>
        </w:rPr>
      </w:pPr>
      <w:r w:rsidRPr="00FB20E9">
        <w:rPr>
          <w:rFonts w:asciiTheme="minorHAnsi" w:hAnsiTheme="minorHAnsi" w:cstheme="minorHAnsi"/>
        </w:rPr>
        <w:t>Nie dotyczy</w:t>
      </w:r>
      <w:r w:rsidR="00CF61CB" w:rsidRPr="00FB20E9">
        <w:rPr>
          <w:rFonts w:asciiTheme="minorHAnsi" w:hAnsiTheme="minorHAnsi" w:cstheme="minorHAnsi"/>
        </w:rPr>
        <w:t>.</w:t>
      </w:r>
    </w:p>
    <w:p w14:paraId="00E21A7A" w14:textId="666969EB" w:rsidR="00CF61CB" w:rsidRPr="00FB20E9" w:rsidRDefault="00CF61CB" w:rsidP="00E929F5">
      <w:pPr>
        <w:pStyle w:val="Nagwek2"/>
        <w:ind w:left="851"/>
        <w:rPr>
          <w:rFonts w:asciiTheme="minorHAnsi" w:hAnsiTheme="minorHAnsi" w:cstheme="minorHAnsi"/>
        </w:rPr>
      </w:pPr>
      <w:r w:rsidRPr="00FB20E9">
        <w:rPr>
          <w:rFonts w:asciiTheme="minorHAnsi" w:hAnsiTheme="minorHAnsi" w:cstheme="minorHAnsi"/>
        </w:rPr>
        <w:t xml:space="preserve">W przypadku, gdy Wykonawca wystawi fakturę korygującą zmniejszającą jego należność po ostatnim terminie płatności wynikającym </w:t>
      </w:r>
      <w:r w:rsidR="00CC75AC" w:rsidRPr="00FB20E9">
        <w:rPr>
          <w:rFonts w:asciiTheme="minorHAnsi" w:hAnsiTheme="minorHAnsi" w:cstheme="minorHAnsi"/>
        </w:rPr>
        <w:t>Umowy</w:t>
      </w:r>
      <w:r w:rsidRPr="00FB20E9">
        <w:rPr>
          <w:rFonts w:asciiTheme="minorHAnsi" w:hAnsiTheme="minorHAnsi" w:cstheme="minorHAnsi"/>
        </w:rPr>
        <w:t xml:space="preserve">, zobowiązany jest zwrócić na rachunek wskazany przez Zamawiającego wartość faktury korygującej w terminie do 15 </w:t>
      </w:r>
      <w:r w:rsidR="003E5B66" w:rsidRPr="00FB20E9">
        <w:rPr>
          <w:rFonts w:asciiTheme="minorHAnsi" w:hAnsiTheme="minorHAnsi" w:cstheme="minorHAnsi"/>
        </w:rPr>
        <w:t>D</w:t>
      </w:r>
      <w:r w:rsidRPr="00FB20E9">
        <w:rPr>
          <w:rFonts w:asciiTheme="minorHAnsi" w:hAnsiTheme="minorHAnsi" w:cstheme="minorHAnsi"/>
        </w:rPr>
        <w:t>ni od jej wystawienia.</w:t>
      </w:r>
    </w:p>
    <w:p w14:paraId="7D1E67B9" w14:textId="6C4B3416" w:rsidR="00CF61CB" w:rsidRPr="00FB20E9" w:rsidRDefault="00CF61CB" w:rsidP="00E929F5">
      <w:pPr>
        <w:pStyle w:val="Nagwek2"/>
        <w:ind w:left="851"/>
        <w:rPr>
          <w:rFonts w:asciiTheme="minorHAnsi" w:hAnsiTheme="minorHAnsi" w:cstheme="minorHAnsi"/>
        </w:rPr>
      </w:pPr>
      <w:bookmarkStart w:id="55" w:name="_Toc40704391"/>
      <w:bookmarkStart w:id="56" w:name="_Ref342300260"/>
      <w:r w:rsidRPr="00FB20E9">
        <w:rPr>
          <w:rFonts w:asciiTheme="minorHAnsi" w:hAnsiTheme="minorHAnsi" w:cstheme="minorHAnsi"/>
        </w:rPr>
        <w:t>W przypadku, gdy Wykonawcą jest konsorcjum, faktury będą wystawione wyłącznie przez jednego z konsorcjantów, będącego pełnomocnikiem pozostałych (np. przez lidera konsorcjum). Wszyscy konsorcjanci działając łącznie upoważnią w formie pisemnej pod rygorem nieważności jednego z nich do odbioru należności przypadających dla Wykonawcy z tytułu realizacji Umowy na rachunek bankowy określony zgodnie z zasadami określonymi w ust. 4.1</w:t>
      </w:r>
      <w:r w:rsidR="00E844BF" w:rsidRPr="00FB20E9">
        <w:rPr>
          <w:rFonts w:asciiTheme="minorHAnsi" w:hAnsiTheme="minorHAnsi" w:cstheme="minorHAnsi"/>
        </w:rPr>
        <w:t>3</w:t>
      </w:r>
      <w:r w:rsidRPr="00FB20E9">
        <w:rPr>
          <w:rFonts w:asciiTheme="minorHAnsi" w:hAnsiTheme="minorHAnsi" w:cstheme="minorHAnsi"/>
        </w:rPr>
        <w:t>. Rachunek taki będzie założony odrębnie dla prowadzenia rozliczeń z tytułu realizacji Umowy. Odwołanie lub zmiana udzielonego pełnomocnictwa wymaga zgodnego oświadczenia woli wyrażonego na piśmie pod rygorem nieważności wszystkich konsorcjantów, którzy udzielili pełnomocnictwa.</w:t>
      </w:r>
      <w:bookmarkEnd w:id="55"/>
    </w:p>
    <w:p w14:paraId="127E2743" w14:textId="29D8F8D5" w:rsidR="00CF61CB" w:rsidRPr="00FB20E9" w:rsidRDefault="00CF61CB" w:rsidP="00E929F5">
      <w:pPr>
        <w:pStyle w:val="Nagwek2"/>
        <w:ind w:left="851"/>
        <w:rPr>
          <w:rFonts w:asciiTheme="minorHAnsi" w:hAnsiTheme="minorHAnsi" w:cstheme="minorHAnsi"/>
        </w:rPr>
      </w:pPr>
      <w:bookmarkStart w:id="57" w:name="_Toc40704392"/>
      <w:r w:rsidRPr="00FB20E9">
        <w:rPr>
          <w:rFonts w:asciiTheme="minorHAnsi" w:hAnsiTheme="minorHAnsi" w:cstheme="minorHAnsi"/>
        </w:rPr>
        <w:t>Zapłata wynagrodzenia udokumentowanego fakturą,</w:t>
      </w:r>
      <w:r w:rsidRPr="00FB20E9" w:rsidDel="009D3D90">
        <w:rPr>
          <w:rFonts w:asciiTheme="minorHAnsi" w:hAnsiTheme="minorHAnsi" w:cstheme="minorHAnsi"/>
        </w:rPr>
        <w:t xml:space="preserve"> </w:t>
      </w:r>
      <w:r w:rsidRPr="00FB20E9">
        <w:rPr>
          <w:rFonts w:asciiTheme="minorHAnsi" w:hAnsiTheme="minorHAnsi" w:cstheme="minorHAnsi"/>
        </w:rPr>
        <w:t>dokonana przez Zamawiającego na rzecz pełnomocnika, o którym mowa w ust</w:t>
      </w:r>
      <w:r w:rsidR="00E844BF" w:rsidRPr="00FB20E9">
        <w:rPr>
          <w:rFonts w:asciiTheme="minorHAnsi" w:hAnsiTheme="minorHAnsi" w:cstheme="minorHAnsi"/>
        </w:rPr>
        <w:t>. 4.19</w:t>
      </w:r>
      <w:r w:rsidR="00404552" w:rsidRPr="00FB20E9">
        <w:rPr>
          <w:rFonts w:asciiTheme="minorHAnsi" w:hAnsiTheme="minorHAnsi" w:cstheme="minorHAnsi"/>
        </w:rPr>
        <w:t>.</w:t>
      </w:r>
      <w:r w:rsidRPr="00FB20E9">
        <w:rPr>
          <w:rFonts w:asciiTheme="minorHAnsi" w:hAnsiTheme="minorHAnsi" w:cstheme="minorHAnsi"/>
        </w:rPr>
        <w:t xml:space="preserve">, powoduje wygaśnięcie długu obejmującego zapłatę kwoty wynikającej z tej faktury, względem wszystkich konsorcjantów. Zwolnienie z długu względem wszystkich konsorcjantów będzie miało miejsce także, gdy zgodnie z Umową zapłata zostanie dokonana na rachunek osób trzecich, w szczególności w sytuacji bezpośredniej zapłaty wynagrodzenia </w:t>
      </w:r>
      <w:r w:rsidRPr="00FB20E9">
        <w:rPr>
          <w:rFonts w:asciiTheme="minorHAnsi" w:hAnsiTheme="minorHAnsi" w:cstheme="minorHAnsi"/>
        </w:rPr>
        <w:lastRenderedPageBreak/>
        <w:t>Podwykonawcy lub Dalszemu Podwykonawcy, a także w przypadku potrąceń należności przysługujących Zamawiającemu, w szczególności z tytułu kar umownych, odszkodowań lub odsetek.</w:t>
      </w:r>
      <w:bookmarkEnd w:id="56"/>
      <w:bookmarkEnd w:id="57"/>
    </w:p>
    <w:p w14:paraId="0CB4E885" w14:textId="45A529FA" w:rsidR="00CF61CB" w:rsidRPr="00FB20E9" w:rsidRDefault="00CF61CB" w:rsidP="00E929F5">
      <w:pPr>
        <w:pStyle w:val="Nagwek2"/>
        <w:ind w:left="851"/>
        <w:rPr>
          <w:rFonts w:asciiTheme="minorHAnsi" w:hAnsiTheme="minorHAnsi" w:cstheme="minorHAnsi"/>
        </w:rPr>
      </w:pPr>
      <w:bookmarkStart w:id="58" w:name="_Toc40704393"/>
      <w:r w:rsidRPr="00FB20E9">
        <w:rPr>
          <w:rFonts w:asciiTheme="minorHAnsi" w:hAnsiTheme="minorHAnsi" w:cstheme="minorHAnsi"/>
        </w:rPr>
        <w:t>Za dzień dokonania płatności przyjmuje się dzień obciążenia rachunku bankowego Zamawiającego, z którego wypłacane są środki. Jeżeli termin płatności przypada w sobotę lub dzień ustawowo wolny od pracy, za termin płatności uważa się pierwszy dzień roboczy następujący po takim dniu.</w:t>
      </w:r>
    </w:p>
    <w:p w14:paraId="1348EC1E" w14:textId="77777777" w:rsidR="00CF61CB" w:rsidRPr="00FB20E9" w:rsidRDefault="00CF61CB" w:rsidP="00E929F5">
      <w:pPr>
        <w:pStyle w:val="Nagwek2"/>
        <w:ind w:left="851"/>
        <w:rPr>
          <w:rFonts w:asciiTheme="minorHAnsi" w:hAnsiTheme="minorHAnsi" w:cstheme="minorHAnsi"/>
        </w:rPr>
      </w:pPr>
      <w:r w:rsidRPr="00FB20E9">
        <w:rPr>
          <w:rFonts w:asciiTheme="minorHAnsi" w:hAnsiTheme="minorHAnsi" w:cstheme="minorHAnsi"/>
        </w:rPr>
        <w:t>Faktura oraz faktura korygująca wystawiona niezgodnie z obowiązującymi przepisami lub Umową spowoduje opóźnienie zapłaty z winy Wykonawcy aż do czasu nadesłania prawidłowo sporządzonej faktury. Za to opóźnienie nie będą naliczane jakiekolwiek odsetki.</w:t>
      </w:r>
    </w:p>
    <w:p w14:paraId="57435575" w14:textId="140A1C1E" w:rsidR="00126B60" w:rsidRPr="00FB20E9" w:rsidRDefault="00126B60" w:rsidP="00E929F5">
      <w:pPr>
        <w:pStyle w:val="Nagwek2"/>
        <w:ind w:left="851"/>
        <w:rPr>
          <w:rFonts w:asciiTheme="minorHAnsi" w:hAnsiTheme="minorHAnsi" w:cstheme="minorHAnsi"/>
        </w:rPr>
      </w:pPr>
      <w:bookmarkStart w:id="59" w:name="_Toc40704394"/>
      <w:bookmarkEnd w:id="58"/>
      <w:r w:rsidRPr="00FB20E9">
        <w:rPr>
          <w:rFonts w:asciiTheme="minorHAnsi" w:hAnsiTheme="minorHAnsi" w:cstheme="minorHAnsi"/>
        </w:rPr>
        <w:t xml:space="preserve">Zamawiający ma prawo do wstrzymania uregulowania płatności wynikającej z faktury w każdym przypadku, gdy faktura została wystawiona w sposób niezgodny z umową lub nieprawidłowy, z pominięciem </w:t>
      </w:r>
      <w:proofErr w:type="spellStart"/>
      <w:r w:rsidRPr="00FB20E9">
        <w:rPr>
          <w:rFonts w:asciiTheme="minorHAnsi" w:hAnsiTheme="minorHAnsi" w:cstheme="minorHAnsi"/>
        </w:rPr>
        <w:t>KSeF</w:t>
      </w:r>
      <w:proofErr w:type="spellEnd"/>
      <w:r w:rsidRPr="00FB20E9">
        <w:rPr>
          <w:rFonts w:asciiTheme="minorHAnsi" w:hAnsiTheme="minorHAnsi" w:cstheme="minorHAnsi"/>
        </w:rPr>
        <w:t xml:space="preserve">, tj. z pominięciem obowiązujących przepisów ustawy o VAT oraz aktów wykonawczych regulujących zasady stosowania </w:t>
      </w:r>
      <w:proofErr w:type="spellStart"/>
      <w:r w:rsidRPr="00FB20E9">
        <w:rPr>
          <w:rFonts w:asciiTheme="minorHAnsi" w:hAnsiTheme="minorHAnsi" w:cstheme="minorHAnsi"/>
        </w:rPr>
        <w:t>KSeF</w:t>
      </w:r>
      <w:proofErr w:type="spellEnd"/>
      <w:r w:rsidRPr="00FB20E9">
        <w:rPr>
          <w:rFonts w:asciiTheme="minorHAnsi" w:hAnsiTheme="minorHAnsi" w:cstheme="minorHAnsi"/>
        </w:rPr>
        <w:t>. Wstrzymanie uregulowania płatności następuje do momentu otrzymania prawidłowo wystawionej faktury/faktury korygującej i wynikającego z niej terminu płatności. W takiej sytuacji Wykonawcy nie będzie przysługiwało prawo żądania odsetek za opóźnienie w płatności wynagrodzenia.</w:t>
      </w:r>
      <w:r w:rsidRPr="00FB20E9">
        <w:rPr>
          <w:rFonts w:asciiTheme="minorHAnsi" w:hAnsiTheme="minorHAnsi" w:cstheme="minorHAnsi"/>
          <w:vertAlign w:val="superscript"/>
        </w:rPr>
        <w:t>4</w:t>
      </w:r>
    </w:p>
    <w:p w14:paraId="6F96FE68" w14:textId="110A67F8" w:rsidR="00CF61CB" w:rsidRPr="00FB20E9" w:rsidRDefault="00CF61CB" w:rsidP="00E929F5">
      <w:pPr>
        <w:pStyle w:val="Nagwek2"/>
        <w:ind w:left="851"/>
        <w:rPr>
          <w:rFonts w:asciiTheme="minorHAnsi" w:hAnsiTheme="minorHAnsi" w:cstheme="minorHAnsi"/>
        </w:rPr>
      </w:pPr>
      <w:r w:rsidRPr="00FB20E9">
        <w:rPr>
          <w:rFonts w:asciiTheme="minorHAnsi" w:hAnsiTheme="minorHAnsi" w:cstheme="minorHAnsi"/>
        </w:rPr>
        <w:t xml:space="preserve">Zamawiający oświadcza, że jest czynnym podatnikiem </w:t>
      </w:r>
      <w:r w:rsidR="007B6628" w:rsidRPr="00FB20E9">
        <w:rPr>
          <w:rFonts w:asciiTheme="minorHAnsi" w:hAnsiTheme="minorHAnsi" w:cstheme="minorHAnsi"/>
        </w:rPr>
        <w:t>podatku</w:t>
      </w:r>
      <w:r w:rsidRPr="00FB20E9">
        <w:rPr>
          <w:rFonts w:asciiTheme="minorHAnsi" w:hAnsiTheme="minorHAnsi" w:cstheme="minorHAnsi"/>
        </w:rPr>
        <w:t xml:space="preserve"> od towarów i usług zarejestrowanym pod numerem NIP: 769-050-24-95 i upoważnia Wykonawcę do wystawiania zgodnie z Umową i obowiązującymi przepisami faktur bez podpisu Zamawiającego, z tytułu wykonania Umowy.</w:t>
      </w:r>
      <w:bookmarkEnd w:id="59"/>
      <w:r w:rsidRPr="00FB20E9">
        <w:rPr>
          <w:rFonts w:asciiTheme="minorHAnsi" w:hAnsiTheme="minorHAnsi" w:cstheme="minorHAnsi"/>
        </w:rPr>
        <w:t xml:space="preserve"> </w:t>
      </w:r>
    </w:p>
    <w:p w14:paraId="0EAACEE0" w14:textId="77777777" w:rsidR="00CF61CB" w:rsidRPr="00FB20E9" w:rsidRDefault="00CF61CB" w:rsidP="00E929F5">
      <w:pPr>
        <w:pStyle w:val="Nagwek2"/>
        <w:ind w:left="851"/>
        <w:rPr>
          <w:rFonts w:asciiTheme="minorHAnsi" w:hAnsiTheme="minorHAnsi" w:cstheme="minorHAnsi"/>
        </w:rPr>
      </w:pPr>
      <w:bookmarkStart w:id="60" w:name="_Toc40704395"/>
      <w:r w:rsidRPr="00FB20E9">
        <w:rPr>
          <w:rFonts w:asciiTheme="minorHAnsi" w:hAnsiTheme="minorHAnsi" w:cstheme="minorHAnsi"/>
        </w:rPr>
        <w:t>Wykonawca oświadcza, że jest/nie jest czynnym podatnikiem podatku od towarów i usług zarejestrowanym pod numerem NIP: …</w:t>
      </w:r>
    </w:p>
    <w:p w14:paraId="49CF1ADA" w14:textId="77777777" w:rsidR="00CF61CB" w:rsidRPr="00FB20E9" w:rsidRDefault="00CF61CB" w:rsidP="00E929F5">
      <w:pPr>
        <w:pStyle w:val="Nagwek2"/>
        <w:ind w:left="851"/>
        <w:rPr>
          <w:rFonts w:asciiTheme="minorHAnsi" w:hAnsiTheme="minorHAnsi" w:cstheme="minorHAnsi"/>
        </w:rPr>
      </w:pPr>
      <w:bookmarkStart w:id="61" w:name="_Toc40704396"/>
      <w:bookmarkEnd w:id="60"/>
      <w:r w:rsidRPr="00FB20E9">
        <w:rPr>
          <w:rFonts w:asciiTheme="minorHAnsi" w:hAnsiTheme="minorHAnsi" w:cstheme="minorHAnsi"/>
        </w:rPr>
        <w:t>Wykonawca zobowiązuje się w ramach Wynagrodzenia wynikającego z Umowy do:</w:t>
      </w:r>
      <w:bookmarkStart w:id="62" w:name="_Toc40704397"/>
      <w:bookmarkEnd w:id="61"/>
    </w:p>
    <w:p w14:paraId="2945EEDE" w14:textId="2B75AB79" w:rsidR="00CF61CB" w:rsidRPr="00FB20E9" w:rsidRDefault="00CF61CB">
      <w:pPr>
        <w:pStyle w:val="Nagwek2"/>
        <w:keepNext w:val="0"/>
        <w:widowControl w:val="0"/>
        <w:numPr>
          <w:ilvl w:val="2"/>
          <w:numId w:val="49"/>
        </w:numPr>
        <w:spacing w:line="240" w:lineRule="exact"/>
        <w:ind w:left="1276" w:hanging="709"/>
        <w:rPr>
          <w:rFonts w:asciiTheme="minorHAnsi" w:hAnsiTheme="minorHAnsi" w:cstheme="minorHAnsi"/>
        </w:rPr>
      </w:pPr>
      <w:r w:rsidRPr="00FB20E9">
        <w:rPr>
          <w:rFonts w:asciiTheme="minorHAnsi" w:hAnsiTheme="minorHAnsi" w:cstheme="minorHAnsi"/>
        </w:rPr>
        <w:t xml:space="preserve">pełnej i niezwłocznej współpracy z Zamawiającym przy analizie ewentualnych obowiązków </w:t>
      </w:r>
      <w:r w:rsidRPr="00FB20E9">
        <w:rPr>
          <w:rFonts w:asciiTheme="minorHAnsi" w:hAnsiTheme="minorHAnsi" w:cstheme="minorHAnsi"/>
        </w:rPr>
        <w:br/>
        <w:t>w zakresie przekazywania informacji o schematach podatkowych zgodnie z Ordynacją Podatkową, które mogą wystąpić w związku z realizacją niniejszej Umowy,</w:t>
      </w:r>
      <w:bookmarkEnd w:id="62"/>
    </w:p>
    <w:p w14:paraId="7AE99409" w14:textId="0E5B79A9" w:rsidR="00CF61CB" w:rsidRPr="00FB20E9" w:rsidRDefault="00CF61CB">
      <w:pPr>
        <w:pStyle w:val="Nagwek2"/>
        <w:keepNext w:val="0"/>
        <w:widowControl w:val="0"/>
        <w:numPr>
          <w:ilvl w:val="2"/>
          <w:numId w:val="49"/>
        </w:numPr>
        <w:spacing w:line="240" w:lineRule="exact"/>
        <w:ind w:left="1276" w:hanging="709"/>
        <w:rPr>
          <w:rFonts w:asciiTheme="minorHAnsi" w:hAnsiTheme="minorHAnsi" w:cstheme="minorHAnsi"/>
        </w:rPr>
      </w:pPr>
      <w:bookmarkStart w:id="63" w:name="_Toc40704398"/>
      <w:r w:rsidRPr="00FB20E9">
        <w:rPr>
          <w:rFonts w:asciiTheme="minorHAnsi" w:hAnsiTheme="minorHAnsi" w:cstheme="minorHAnsi"/>
        </w:rPr>
        <w:t xml:space="preserve">w przypadku pełnienia roli promotora przez Wykonawcę w rozumieniu Ordynacji Podatkowej, wypełnienia obowiązków związanych z przekazywaniem informacji o schemacie podatkowym </w:t>
      </w:r>
      <w:r w:rsidRPr="00FB20E9">
        <w:rPr>
          <w:rFonts w:asciiTheme="minorHAnsi" w:hAnsiTheme="minorHAnsi" w:cstheme="minorHAnsi"/>
        </w:rPr>
        <w:br/>
        <w:t>w uzgodnieniu z Zamawiającym, po uzyskaniu zwolnienia z obowiązku zachowania prawnie chronionej tajemnicy zawodowej, jeśli takie przekazanie informacji naruszałoby ww. obowiązek.</w:t>
      </w:r>
      <w:bookmarkEnd w:id="63"/>
    </w:p>
    <w:p w14:paraId="6DE111DB" w14:textId="77777777" w:rsidR="00CF61CB" w:rsidRPr="00FB20E9" w:rsidRDefault="00CF61CB" w:rsidP="00E929F5">
      <w:pPr>
        <w:pStyle w:val="Nagwek2"/>
        <w:ind w:left="851"/>
        <w:rPr>
          <w:rFonts w:asciiTheme="minorHAnsi" w:hAnsiTheme="minorHAnsi" w:cstheme="minorHAnsi"/>
        </w:rPr>
      </w:pPr>
      <w:bookmarkStart w:id="64" w:name="_Toc40704399"/>
      <w:r w:rsidRPr="00FB20E9">
        <w:rPr>
          <w:rFonts w:asciiTheme="minorHAnsi" w:hAnsiTheme="minorHAnsi" w:cstheme="minorHAnsi"/>
        </w:rPr>
        <w:t xml:space="preserve">Wykonawca pokrywa wszelkie koszty bankowe swojego banku i koszty instytucji kredytujących zarówno w Polsce, jak za granicą, otrzymujących należności i wystawiających gwarancje bankowe </w:t>
      </w:r>
      <w:r w:rsidRPr="00FB20E9">
        <w:rPr>
          <w:rFonts w:asciiTheme="minorHAnsi" w:hAnsiTheme="minorHAnsi" w:cstheme="minorHAnsi"/>
        </w:rPr>
        <w:br/>
        <w:t xml:space="preserve">lub ubezpieczeniowe związane z Umową. Wykonawca pokrywa także koszty przewalutowania, </w:t>
      </w:r>
      <w:r w:rsidRPr="00FB20E9">
        <w:rPr>
          <w:rFonts w:asciiTheme="minorHAnsi" w:hAnsiTheme="minorHAnsi" w:cstheme="minorHAnsi"/>
        </w:rPr>
        <w:br/>
        <w:t>w przypadku, gdy rachunek wskazany przez Wykonawcę do zapłaty nie jest rachunkiem denominowanym w walucie, w jakiej ma być dokonana płatność zgodnie z Umową.</w:t>
      </w:r>
      <w:bookmarkEnd w:id="64"/>
    </w:p>
    <w:p w14:paraId="6E76F0AC" w14:textId="00FE409D" w:rsidR="00CF61CB" w:rsidRPr="00FB20E9" w:rsidRDefault="00CF61CB" w:rsidP="00E929F5">
      <w:pPr>
        <w:pStyle w:val="Nagwek2"/>
        <w:ind w:left="851"/>
        <w:rPr>
          <w:rFonts w:asciiTheme="minorHAnsi" w:hAnsiTheme="minorHAnsi" w:cstheme="minorHAnsi"/>
        </w:rPr>
      </w:pPr>
      <w:r w:rsidRPr="00FB20E9">
        <w:rPr>
          <w:rFonts w:asciiTheme="minorHAnsi" w:hAnsiTheme="minorHAnsi" w:cstheme="minorHAnsi"/>
        </w:rPr>
        <w:t>Termin zapłaty za faktury jest zastrzeżony na korzyść Zamawiającego. Zamawiający, na wniosek Wykonawcy może dokonać zapłaty za fakturę przed terminem określonym w ust. 4.</w:t>
      </w:r>
      <w:r w:rsidR="00404552" w:rsidRPr="00FB20E9">
        <w:rPr>
          <w:rFonts w:asciiTheme="minorHAnsi" w:hAnsiTheme="minorHAnsi" w:cstheme="minorHAnsi"/>
        </w:rPr>
        <w:t>1</w:t>
      </w:r>
      <w:r w:rsidR="00E844BF" w:rsidRPr="00FB20E9">
        <w:rPr>
          <w:rFonts w:asciiTheme="minorHAnsi" w:hAnsiTheme="minorHAnsi" w:cstheme="minorHAnsi"/>
        </w:rPr>
        <w:t>0</w:t>
      </w:r>
      <w:r w:rsidRPr="00FB20E9">
        <w:rPr>
          <w:rFonts w:asciiTheme="minorHAnsi" w:hAnsiTheme="minorHAnsi" w:cstheme="minorHAnsi"/>
        </w:rPr>
        <w:t xml:space="preserve">. powyżej, przy zastosowaniu skonta. Wartość skonta wyliczona zostanie przy zastosowaniu stawki procentowej obowiązującej u Zamawiającego dla przyśpieszeń zapłaty opartej na stopie procentowej ustalonej w skali roku, za każdy dzień wcześniejszej zapłaty w stosunku do terminu określonego w </w:t>
      </w:r>
      <w:r w:rsidR="00DD4EC3" w:rsidRPr="00FB20E9">
        <w:rPr>
          <w:rFonts w:asciiTheme="minorHAnsi" w:hAnsiTheme="minorHAnsi" w:cstheme="minorHAnsi"/>
        </w:rPr>
        <w:t>U</w:t>
      </w:r>
      <w:r w:rsidRPr="00FB20E9">
        <w:rPr>
          <w:rFonts w:asciiTheme="minorHAnsi" w:hAnsiTheme="minorHAnsi" w:cstheme="minorHAnsi"/>
        </w:rPr>
        <w:t xml:space="preserve">mowie i zaakceptowanej przez Wykonawcę poprzez podpisanie Porozumienia w sprawie przyspieszenia zapłaty. Zamawiający zastrzega, iż możliwość dokonania zapłaty za fakturę przed terminem będzie uzależniona od sytuacji ekonomiczno–finansowej Zamawiającego. W przypadku dokonania przez Zamawiającego płatności za fakturę przed terminem zapłaty, na wniosek Wykonawcy, Wykonawca zobowiązany jest do wystawienia faktury korygującej, uwzględniającej wartość skonta. W przypadku </w:t>
      </w:r>
      <w:r w:rsidRPr="00FB20E9">
        <w:rPr>
          <w:rFonts w:asciiTheme="minorHAnsi" w:hAnsiTheme="minorHAnsi" w:cstheme="minorHAnsi"/>
        </w:rPr>
        <w:lastRenderedPageBreak/>
        <w:t>zmiany przepisów Strony mogą uzgodnić inny sposób rozliczeń z tytułu zapłaty przed terminem określonym w </w:t>
      </w:r>
      <w:r w:rsidR="00DD4EC3" w:rsidRPr="00FB20E9">
        <w:rPr>
          <w:rFonts w:asciiTheme="minorHAnsi" w:hAnsiTheme="minorHAnsi" w:cstheme="minorHAnsi"/>
        </w:rPr>
        <w:t>U</w:t>
      </w:r>
      <w:r w:rsidRPr="00FB20E9">
        <w:rPr>
          <w:rFonts w:asciiTheme="minorHAnsi" w:hAnsiTheme="minorHAnsi" w:cstheme="minorHAnsi"/>
        </w:rPr>
        <w:t>mowie.</w:t>
      </w:r>
    </w:p>
    <w:p w14:paraId="63FBE8E6" w14:textId="77777777" w:rsidR="00CF61CB" w:rsidRPr="00FB20E9" w:rsidRDefault="00CF61CB" w:rsidP="00E929F5">
      <w:pPr>
        <w:pStyle w:val="Nagwek2"/>
        <w:ind w:left="851"/>
        <w:rPr>
          <w:rFonts w:asciiTheme="minorHAnsi" w:hAnsiTheme="minorHAnsi" w:cstheme="minorHAnsi"/>
        </w:rPr>
      </w:pPr>
      <w:r w:rsidRPr="00FB20E9">
        <w:rPr>
          <w:rFonts w:asciiTheme="minorHAnsi" w:hAnsiTheme="minorHAnsi" w:cstheme="minorHAnsi"/>
        </w:rPr>
        <w:t>Wykonawca oświadcza, że:</w:t>
      </w:r>
      <w:r w:rsidRPr="00FB20E9">
        <w:rPr>
          <w:rStyle w:val="Odwoanieprzypisudolnego"/>
          <w:rFonts w:asciiTheme="minorHAnsi" w:hAnsiTheme="minorHAnsi" w:cstheme="minorHAnsi"/>
        </w:rPr>
        <w:footnoteReference w:id="8"/>
      </w:r>
    </w:p>
    <w:p w14:paraId="5222A77B" w14:textId="77777777" w:rsidR="00CF61CB" w:rsidRPr="00FB20E9" w:rsidRDefault="00CF61CB">
      <w:pPr>
        <w:pStyle w:val="Akapitzlist"/>
        <w:numPr>
          <w:ilvl w:val="1"/>
          <w:numId w:val="44"/>
        </w:numPr>
        <w:tabs>
          <w:tab w:val="clear" w:pos="720"/>
        </w:tabs>
        <w:spacing w:before="120"/>
        <w:ind w:left="1276" w:hanging="425"/>
        <w:jc w:val="both"/>
        <w:rPr>
          <w:rFonts w:asciiTheme="minorHAnsi" w:hAnsiTheme="minorHAnsi" w:cstheme="minorHAnsi"/>
        </w:rPr>
      </w:pPr>
      <w:r w:rsidRPr="00FB20E9">
        <w:rPr>
          <w:rFonts w:asciiTheme="minorHAnsi" w:hAnsiTheme="minorHAnsi" w:cstheme="minorHAnsi"/>
        </w:rPr>
        <w:t>w odniesieniu do dochodów osiąganych z niniejszej Umowy:</w:t>
      </w:r>
    </w:p>
    <w:p w14:paraId="167FF10E" w14:textId="77777777" w:rsidR="00CF61CB" w:rsidRPr="00FB20E9" w:rsidRDefault="00CF61CB">
      <w:pPr>
        <w:pStyle w:val="Akapitzlist"/>
        <w:numPr>
          <w:ilvl w:val="8"/>
          <w:numId w:val="44"/>
        </w:numPr>
        <w:tabs>
          <w:tab w:val="clear" w:pos="3240"/>
        </w:tabs>
        <w:spacing w:before="120"/>
        <w:ind w:left="1418" w:hanging="284"/>
        <w:jc w:val="both"/>
        <w:rPr>
          <w:rFonts w:asciiTheme="minorHAnsi" w:hAnsiTheme="minorHAnsi" w:cstheme="minorHAnsi"/>
        </w:rPr>
      </w:pPr>
      <w:r w:rsidRPr="00FB20E9">
        <w:rPr>
          <w:rFonts w:asciiTheme="minorHAnsi" w:hAnsiTheme="minorHAnsi" w:cstheme="minorHAnsi"/>
        </w:rPr>
        <w:t>Wykonawca jest podmiotem, na którym ciąży obowiązek podatkowy;</w:t>
      </w:r>
    </w:p>
    <w:p w14:paraId="454F519F" w14:textId="77777777" w:rsidR="00CF61CB" w:rsidRPr="00FB20E9" w:rsidRDefault="00CF61CB">
      <w:pPr>
        <w:pStyle w:val="Akapitzlist"/>
        <w:numPr>
          <w:ilvl w:val="8"/>
          <w:numId w:val="44"/>
        </w:numPr>
        <w:tabs>
          <w:tab w:val="clear" w:pos="3240"/>
        </w:tabs>
        <w:spacing w:before="120"/>
        <w:ind w:left="1418" w:hanging="284"/>
        <w:jc w:val="both"/>
        <w:rPr>
          <w:rFonts w:asciiTheme="minorHAnsi" w:hAnsiTheme="minorHAnsi" w:cstheme="minorHAnsi"/>
        </w:rPr>
      </w:pPr>
      <w:r w:rsidRPr="00FB20E9">
        <w:rPr>
          <w:rFonts w:asciiTheme="minorHAnsi" w:hAnsiTheme="minorHAnsi" w:cstheme="minorHAnsi"/>
        </w:rPr>
        <w:t>dochody są związane z działalnością w kraju rezydencji podatkowej,</w:t>
      </w:r>
    </w:p>
    <w:p w14:paraId="0EFB08B2" w14:textId="77777777" w:rsidR="00CF61CB" w:rsidRPr="00FB20E9" w:rsidRDefault="00CF61CB">
      <w:pPr>
        <w:pStyle w:val="Akapitzlist"/>
        <w:numPr>
          <w:ilvl w:val="1"/>
          <w:numId w:val="44"/>
        </w:numPr>
        <w:tabs>
          <w:tab w:val="clear" w:pos="720"/>
        </w:tabs>
        <w:spacing w:before="120"/>
        <w:ind w:left="1134"/>
        <w:jc w:val="both"/>
        <w:rPr>
          <w:rFonts w:asciiTheme="minorHAnsi" w:hAnsiTheme="minorHAnsi" w:cstheme="minorHAnsi"/>
        </w:rPr>
      </w:pPr>
      <w:r w:rsidRPr="00FB20E9">
        <w:rPr>
          <w:rFonts w:asciiTheme="minorHAnsi" w:hAnsiTheme="minorHAnsi" w:cstheme="minorHAnsi"/>
        </w:rPr>
        <w:t>jest ostatecznym beneficjentem wynagrodzenia (rzeczywistym właścicielem wypłacanych należności), tzn.:</w:t>
      </w:r>
    </w:p>
    <w:p w14:paraId="4F895687" w14:textId="77777777" w:rsidR="00CF61CB" w:rsidRPr="00FB20E9" w:rsidRDefault="00CF61CB">
      <w:pPr>
        <w:pStyle w:val="Akapitzlist"/>
        <w:numPr>
          <w:ilvl w:val="8"/>
          <w:numId w:val="44"/>
        </w:numPr>
        <w:tabs>
          <w:tab w:val="clear" w:pos="3240"/>
        </w:tabs>
        <w:spacing w:before="120"/>
        <w:ind w:left="1418" w:hanging="284"/>
        <w:jc w:val="both"/>
        <w:rPr>
          <w:rFonts w:asciiTheme="minorHAnsi" w:hAnsiTheme="minorHAnsi" w:cstheme="minorHAnsi"/>
        </w:rPr>
      </w:pPr>
      <w:r w:rsidRPr="00FB20E9">
        <w:rPr>
          <w:rFonts w:asciiTheme="minorHAnsi" w:hAnsiTheme="minorHAnsi" w:cstheme="minorHAnsi"/>
        </w:rPr>
        <w:t>otrzymuje należność dla własnej korzyści, w tym decyduje samodzielnie o jej przeznaczeniu i ponosi ryzyko ekonomiczne związane z utratą należności lub jej części;</w:t>
      </w:r>
    </w:p>
    <w:p w14:paraId="62C945EB" w14:textId="77777777" w:rsidR="00CF61CB" w:rsidRPr="00FB20E9" w:rsidRDefault="00CF61CB">
      <w:pPr>
        <w:pStyle w:val="Akapitzlist"/>
        <w:numPr>
          <w:ilvl w:val="8"/>
          <w:numId w:val="44"/>
        </w:numPr>
        <w:tabs>
          <w:tab w:val="clear" w:pos="3240"/>
        </w:tabs>
        <w:spacing w:before="120"/>
        <w:ind w:left="1418" w:hanging="284"/>
        <w:jc w:val="both"/>
        <w:rPr>
          <w:rFonts w:asciiTheme="minorHAnsi" w:hAnsiTheme="minorHAnsi" w:cstheme="minorHAnsi"/>
        </w:rPr>
      </w:pPr>
      <w:r w:rsidRPr="00FB20E9">
        <w:rPr>
          <w:rFonts w:asciiTheme="minorHAnsi" w:hAnsiTheme="minorHAnsi" w:cstheme="minorHAnsi"/>
        </w:rPr>
        <w:t>nie jest pośrednikiem, przedstawicielem, powiernikiem lub innym podmiotem zobowiązanym prawnie lub faktycznie do przekazania całości lub części należności innemu podmiotowi;</w:t>
      </w:r>
    </w:p>
    <w:p w14:paraId="5E8C3025" w14:textId="77777777" w:rsidR="00CF61CB" w:rsidRPr="00FB20E9" w:rsidRDefault="00CF61CB">
      <w:pPr>
        <w:pStyle w:val="Akapitzlist"/>
        <w:numPr>
          <w:ilvl w:val="8"/>
          <w:numId w:val="44"/>
        </w:numPr>
        <w:tabs>
          <w:tab w:val="clear" w:pos="3240"/>
        </w:tabs>
        <w:spacing w:before="120"/>
        <w:ind w:left="1418" w:hanging="284"/>
        <w:jc w:val="both"/>
        <w:rPr>
          <w:rFonts w:asciiTheme="minorHAnsi" w:hAnsiTheme="minorHAnsi" w:cstheme="minorHAnsi"/>
        </w:rPr>
      </w:pPr>
      <w:r w:rsidRPr="00FB20E9">
        <w:rPr>
          <w:rFonts w:asciiTheme="minorHAnsi" w:hAnsiTheme="minorHAnsi" w:cstheme="minorHAnsi"/>
        </w:rPr>
        <w:t>prowadzi rzeczywistą działalność gospodarczą w kraju siedziby, jeżeli należności uzyskiwane są w związku z prowadzoną działalnością gospodarczą,</w:t>
      </w:r>
    </w:p>
    <w:p w14:paraId="431FEB3C" w14:textId="77777777" w:rsidR="00CF61CB" w:rsidRPr="00FB20E9" w:rsidRDefault="00CF61CB">
      <w:pPr>
        <w:pStyle w:val="Akapitzlist"/>
        <w:numPr>
          <w:ilvl w:val="1"/>
          <w:numId w:val="44"/>
        </w:numPr>
        <w:tabs>
          <w:tab w:val="clear" w:pos="720"/>
        </w:tabs>
        <w:spacing w:before="120"/>
        <w:ind w:left="1134"/>
        <w:rPr>
          <w:rFonts w:asciiTheme="minorHAnsi" w:hAnsiTheme="minorHAnsi" w:cstheme="minorHAnsi"/>
        </w:rPr>
      </w:pPr>
      <w:r w:rsidRPr="00FB20E9">
        <w:rPr>
          <w:rFonts w:asciiTheme="minorHAnsi" w:hAnsiTheme="minorHAnsi" w:cstheme="minorHAnsi"/>
        </w:rPr>
        <w:t>nie korzysta ze zwolnienia z opodatkowania od całości dochodów</w:t>
      </w:r>
    </w:p>
    <w:p w14:paraId="3A9036F0" w14:textId="27EA926E" w:rsidR="00CF61CB" w:rsidRPr="00FB20E9" w:rsidRDefault="00CF61CB" w:rsidP="00E929F5">
      <w:pPr>
        <w:pStyle w:val="Nagwek2"/>
        <w:ind w:left="851"/>
        <w:rPr>
          <w:rFonts w:asciiTheme="minorHAnsi" w:hAnsiTheme="minorHAnsi" w:cstheme="minorHAnsi"/>
        </w:rPr>
      </w:pPr>
      <w:r w:rsidRPr="00FB20E9">
        <w:rPr>
          <w:rFonts w:asciiTheme="minorHAnsi" w:hAnsiTheme="minorHAnsi" w:cstheme="minorHAnsi"/>
        </w:rPr>
        <w:t>W przypadku, gdyby którakolwiek z przesłanek wskazanych w oświadczeniu, o którym mowa w ust. 4.</w:t>
      </w:r>
      <w:r w:rsidR="00126B60" w:rsidRPr="00FB20E9">
        <w:rPr>
          <w:rFonts w:asciiTheme="minorHAnsi" w:hAnsiTheme="minorHAnsi" w:cstheme="minorHAnsi"/>
        </w:rPr>
        <w:t>33</w:t>
      </w:r>
      <w:r w:rsidR="00CB763E" w:rsidRPr="00FB20E9">
        <w:rPr>
          <w:rFonts w:asciiTheme="minorHAnsi" w:hAnsiTheme="minorHAnsi" w:cstheme="minorHAnsi"/>
        </w:rPr>
        <w:t>.</w:t>
      </w:r>
      <w:r w:rsidRPr="00FB20E9">
        <w:rPr>
          <w:rFonts w:asciiTheme="minorHAnsi" w:hAnsiTheme="minorHAnsi" w:cstheme="minorHAnsi"/>
        </w:rPr>
        <w:t xml:space="preserve">, uległa zmianie, Wykonawca zobowiązany jest do niezwłocznego powiadomienia Zamawiającego. </w:t>
      </w:r>
    </w:p>
    <w:p w14:paraId="49985C5E" w14:textId="77777777" w:rsidR="00CF61CB" w:rsidRPr="00FB20E9" w:rsidRDefault="00CF61CB" w:rsidP="00CF61CB">
      <w:pPr>
        <w:pStyle w:val="Nagwek2"/>
        <w:ind w:left="851"/>
        <w:rPr>
          <w:rFonts w:asciiTheme="minorHAnsi" w:hAnsiTheme="minorHAnsi" w:cstheme="minorHAnsi"/>
        </w:rPr>
      </w:pPr>
      <w:r w:rsidRPr="00FB20E9">
        <w:rPr>
          <w:rFonts w:asciiTheme="minorHAnsi" w:hAnsiTheme="minorHAnsi" w:cstheme="minorHAnsi"/>
        </w:rPr>
        <w:t>Wynagrodzenie będzie  pomniejszone o pobrany przez Zamawiającego podatek u źródła w stawce wynikającej z właściwej umowy o unikaniu podwójnego opodatkowania albo podatek ten nie będzie pobrany zgodnie z taką umową pod warunkiem przedstawienia przez Wykonawcę: aktualnego oryginalnego certyfikatu rezydencji (zaświadczenia o miejscu siedziby Wykonawcy dla celów podatkowych wydanego przez właściwy organ administracji podatkowej państwa miejsca siedziby Wykonawcy) - nie rzadziej niż raz w roku oraz ponadto załączenia do Umowy wydruku z zagranicznego rejestru handlowego, potwierdzającego prowadzenie działalności gospodarczej w danym państwie</w:t>
      </w:r>
    </w:p>
    <w:p w14:paraId="751C716A" w14:textId="415CB92C" w:rsidR="00CF61CB" w:rsidRPr="00FB20E9" w:rsidRDefault="00CF61CB" w:rsidP="00CF61CB">
      <w:pPr>
        <w:pStyle w:val="Nagwek2"/>
        <w:ind w:left="851"/>
        <w:rPr>
          <w:rFonts w:asciiTheme="minorHAnsi" w:hAnsiTheme="minorHAnsi" w:cstheme="minorHAnsi"/>
        </w:rPr>
      </w:pPr>
      <w:r w:rsidRPr="00FB20E9">
        <w:rPr>
          <w:rFonts w:asciiTheme="minorHAnsi" w:hAnsiTheme="minorHAnsi" w:cstheme="minorHAnsi"/>
        </w:rPr>
        <w:t>W przypadku braku dokumentów, o których mowa w ust. 4.</w:t>
      </w:r>
      <w:r w:rsidR="00126B60" w:rsidRPr="00FB20E9">
        <w:rPr>
          <w:rFonts w:asciiTheme="minorHAnsi" w:hAnsiTheme="minorHAnsi" w:cstheme="minorHAnsi"/>
        </w:rPr>
        <w:t>35</w:t>
      </w:r>
      <w:r w:rsidRPr="00FB20E9">
        <w:rPr>
          <w:rFonts w:asciiTheme="minorHAnsi" w:hAnsiTheme="minorHAnsi" w:cstheme="minorHAnsi"/>
        </w:rPr>
        <w:t>. z wynagrodzenia Wykonawcy będzie potrącony podatek u źródła w stawce 20%.</w:t>
      </w:r>
    </w:p>
    <w:p w14:paraId="24B5804D" w14:textId="48116DF2" w:rsidR="006F34F2" w:rsidRPr="00FB20E9" w:rsidRDefault="00F84126" w:rsidP="006F34F2">
      <w:pPr>
        <w:pStyle w:val="Nagwek2"/>
        <w:ind w:left="851"/>
      </w:pPr>
      <w:r w:rsidRPr="00FB20E9">
        <w:rPr>
          <w:rFonts w:asciiTheme="minorHAnsi" w:hAnsiTheme="minorHAnsi" w:cstheme="minorHAnsi"/>
        </w:rPr>
        <w:t>Nie dotyczy</w:t>
      </w:r>
      <w:r w:rsidR="006F34F2" w:rsidRPr="00FB20E9">
        <w:rPr>
          <w:rFonts w:asciiTheme="minorHAnsi" w:hAnsiTheme="minorHAnsi" w:cstheme="minorHAnsi"/>
        </w:rPr>
        <w:t>.</w:t>
      </w:r>
    </w:p>
    <w:p w14:paraId="6DD7D6CD" w14:textId="6656F4E1" w:rsidR="004A09DC" w:rsidRPr="00EB76D2" w:rsidRDefault="00F65861" w:rsidP="007415C9">
      <w:pPr>
        <w:pStyle w:val="Nagwek1"/>
        <w:keepNext w:val="0"/>
        <w:widowControl w:val="0"/>
        <w:rPr>
          <w:rFonts w:asciiTheme="minorHAnsi" w:hAnsiTheme="minorHAnsi" w:cstheme="minorHAnsi"/>
          <w:b w:val="0"/>
          <w:color w:val="0070C0"/>
          <w:sz w:val="20"/>
          <w:szCs w:val="20"/>
        </w:rPr>
      </w:pPr>
      <w:bookmarkStart w:id="65" w:name="_Toc16511148"/>
      <w:bookmarkStart w:id="66" w:name="_Toc16511264"/>
      <w:bookmarkStart w:id="67" w:name="_Toc16511149"/>
      <w:bookmarkStart w:id="68" w:name="_Toc16511265"/>
      <w:bookmarkStart w:id="69" w:name="_Toc16511150"/>
      <w:bookmarkStart w:id="70" w:name="_Toc16511266"/>
      <w:bookmarkStart w:id="71" w:name="_Ref419973281"/>
      <w:bookmarkStart w:id="72" w:name="_Ref419973316"/>
      <w:bookmarkStart w:id="73" w:name="_Ref419975815"/>
      <w:bookmarkStart w:id="74" w:name="_Toc437005844"/>
      <w:bookmarkStart w:id="75" w:name="_Toc494375560"/>
      <w:bookmarkStart w:id="76" w:name="_Toc494375632"/>
      <w:bookmarkStart w:id="77" w:name="_Toc530062238"/>
      <w:bookmarkStart w:id="78" w:name="_Toc8914431"/>
      <w:bookmarkStart w:id="79" w:name="_Toc13562405"/>
      <w:bookmarkStart w:id="80" w:name="_Toc215576887"/>
      <w:bookmarkEnd w:id="50"/>
      <w:bookmarkEnd w:id="65"/>
      <w:bookmarkEnd w:id="66"/>
      <w:bookmarkEnd w:id="67"/>
      <w:bookmarkEnd w:id="68"/>
      <w:bookmarkEnd w:id="69"/>
      <w:bookmarkEnd w:id="70"/>
      <w:r w:rsidRPr="00EB76D2">
        <w:rPr>
          <w:rFonts w:asciiTheme="minorHAnsi" w:hAnsiTheme="minorHAnsi" w:cstheme="minorHAnsi"/>
          <w:b w:val="0"/>
          <w:color w:val="0070C0"/>
          <w:sz w:val="20"/>
          <w:szCs w:val="20"/>
        </w:rPr>
        <w:t>PRAWA I OBOWIĄZKI STRON</w:t>
      </w:r>
      <w:bookmarkEnd w:id="71"/>
      <w:bookmarkEnd w:id="72"/>
      <w:bookmarkEnd w:id="73"/>
      <w:bookmarkEnd w:id="74"/>
      <w:bookmarkEnd w:id="75"/>
      <w:bookmarkEnd w:id="76"/>
      <w:bookmarkEnd w:id="77"/>
      <w:bookmarkEnd w:id="78"/>
      <w:bookmarkEnd w:id="79"/>
      <w:bookmarkEnd w:id="80"/>
    </w:p>
    <w:p w14:paraId="0CE61FE0" w14:textId="77777777" w:rsidR="00EB76D2" w:rsidRDefault="00F65861" w:rsidP="00BB0CEE">
      <w:pPr>
        <w:pStyle w:val="Nagwek2"/>
        <w:keepNext w:val="0"/>
        <w:widowControl w:val="0"/>
        <w:ind w:left="851"/>
        <w:rPr>
          <w:rFonts w:asciiTheme="minorHAnsi" w:hAnsiTheme="minorHAnsi" w:cstheme="minorHAnsi"/>
          <w:b/>
        </w:rPr>
      </w:pPr>
      <w:r w:rsidRPr="00EB76D2">
        <w:rPr>
          <w:rFonts w:asciiTheme="minorHAnsi" w:hAnsiTheme="minorHAnsi" w:cstheme="minorHAnsi"/>
        </w:rPr>
        <w:t>Wykonawca zobowiązuje się do:</w:t>
      </w:r>
    </w:p>
    <w:p w14:paraId="44C8495C" w14:textId="77777777" w:rsidR="00EB76D2" w:rsidRDefault="007066DD"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wykonania</w:t>
      </w:r>
      <w:r w:rsidR="003772F5" w:rsidRPr="00EB76D2">
        <w:rPr>
          <w:rFonts w:asciiTheme="minorHAnsi" w:hAnsiTheme="minorHAnsi" w:cstheme="minorHAnsi"/>
        </w:rPr>
        <w:t xml:space="preserve"> Prac zgodnie z Umową, w tym z</w:t>
      </w:r>
      <w:r w:rsidR="00BC3CCD" w:rsidRPr="00EB76D2">
        <w:rPr>
          <w:rFonts w:asciiTheme="minorHAnsi" w:hAnsiTheme="minorHAnsi" w:cstheme="minorHAnsi"/>
        </w:rPr>
        <w:t xml:space="preserve"> Opisem przedmiotu zamówiena, stanowiącym</w:t>
      </w:r>
      <w:r w:rsidR="00FE7472" w:rsidRPr="00EB76D2">
        <w:rPr>
          <w:rFonts w:asciiTheme="minorHAnsi" w:hAnsiTheme="minorHAnsi" w:cstheme="minorHAnsi"/>
        </w:rPr>
        <w:t xml:space="preserve"> Załącznik nr 1</w:t>
      </w:r>
      <w:r w:rsidR="003772F5" w:rsidRPr="00EB76D2">
        <w:rPr>
          <w:rFonts w:asciiTheme="minorHAnsi" w:hAnsiTheme="minorHAnsi" w:cstheme="minorHAnsi"/>
        </w:rPr>
        <w:t xml:space="preserve"> do Umowy, oraz obowiązującym prawem;</w:t>
      </w:r>
    </w:p>
    <w:p w14:paraId="2A9597EB" w14:textId="77777777" w:rsidR="00EB76D2" w:rsidRDefault="003772F5"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 xml:space="preserve">zatrudniania przy realizacji Umowy osób z odpowiednimi kwalifikacjami </w:t>
      </w:r>
      <w:r w:rsidR="00A249DE" w:rsidRPr="00EB76D2">
        <w:rPr>
          <w:rFonts w:asciiTheme="minorHAnsi" w:hAnsiTheme="minorHAnsi" w:cstheme="minorHAnsi"/>
        </w:rPr>
        <w:t>i uprawnieniami do prowadzenia P</w:t>
      </w:r>
      <w:r w:rsidRPr="00EB76D2">
        <w:rPr>
          <w:rFonts w:asciiTheme="minorHAnsi" w:hAnsiTheme="minorHAnsi" w:cstheme="minorHAnsi"/>
        </w:rPr>
        <w:t>rac i nadzorów wynikających z charakteru wykonywanych przez te osoby czynności i obowiązujących przepisów prawa;</w:t>
      </w:r>
      <w:bookmarkStart w:id="81" w:name="_Ref419977396"/>
    </w:p>
    <w:p w14:paraId="6435C865" w14:textId="54ADF999" w:rsidR="00EB76D2" w:rsidRDefault="00096712"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 xml:space="preserve">jeżeli Prace będą prowadzone na terenie należącym do Zamawiającego, do </w:t>
      </w:r>
      <w:r w:rsidR="003B289D" w:rsidRPr="00EB76D2">
        <w:rPr>
          <w:rFonts w:asciiTheme="minorHAnsi" w:hAnsiTheme="minorHAnsi" w:cstheme="minorHAnsi"/>
        </w:rPr>
        <w:t>organizacji i realizacji Prac zgodnie z Wymaganiami BHP</w:t>
      </w:r>
      <w:r w:rsidR="00F97E96">
        <w:rPr>
          <w:rFonts w:asciiTheme="minorHAnsi" w:hAnsiTheme="minorHAnsi" w:cstheme="minorHAnsi"/>
        </w:rPr>
        <w:t>,</w:t>
      </w:r>
      <w:r w:rsidR="003B289D" w:rsidRPr="00EB76D2">
        <w:rPr>
          <w:rFonts w:asciiTheme="minorHAnsi" w:hAnsiTheme="minorHAnsi" w:cstheme="minorHAnsi"/>
        </w:rPr>
        <w:t xml:space="preserve">wewnętrznymi regulaminami obowiązującymi na terenie Zamawiającego oraz </w:t>
      </w:r>
      <w:r w:rsidR="00BC3CCD" w:rsidRPr="00EB76D2">
        <w:rPr>
          <w:rFonts w:asciiTheme="minorHAnsi" w:hAnsiTheme="minorHAnsi" w:cstheme="minorHAnsi"/>
        </w:rPr>
        <w:t>Opisem przedmiotu zamówienia</w:t>
      </w:r>
      <w:r w:rsidR="003B289D" w:rsidRPr="00EB76D2">
        <w:rPr>
          <w:rFonts w:asciiTheme="minorHAnsi" w:hAnsiTheme="minorHAnsi" w:cstheme="minorHAnsi"/>
        </w:rPr>
        <w:t xml:space="preserve"> w zakresie BHP, gospodarki odpadami</w:t>
      </w:r>
      <w:r w:rsidR="00B026B9" w:rsidRPr="00EB76D2">
        <w:rPr>
          <w:rFonts w:asciiTheme="minorHAnsi" w:hAnsiTheme="minorHAnsi" w:cstheme="minorHAnsi"/>
        </w:rPr>
        <w:t xml:space="preserve"> </w:t>
      </w:r>
      <w:r w:rsidR="003B289D" w:rsidRPr="00EB76D2">
        <w:rPr>
          <w:rFonts w:asciiTheme="minorHAnsi" w:hAnsiTheme="minorHAnsi" w:cstheme="minorHAnsi"/>
        </w:rPr>
        <w:t>i ochrony środowiska</w:t>
      </w:r>
      <w:bookmarkEnd w:id="81"/>
      <w:r w:rsidR="006B42E5" w:rsidRPr="00EB76D2">
        <w:rPr>
          <w:rFonts w:asciiTheme="minorHAnsi" w:hAnsiTheme="minorHAnsi" w:cstheme="minorHAnsi"/>
        </w:rPr>
        <w:t>. Wykonawca zobowiązany jest do bieżącej weryfikacji aktualnych wymagań Zamawiającego w zakresie określonym w zdaniu poprzednim;</w:t>
      </w:r>
      <w:bookmarkStart w:id="82" w:name="_Ref419975861"/>
    </w:p>
    <w:p w14:paraId="4770D750" w14:textId="162FA87C" w:rsidR="00EB76D2" w:rsidRDefault="003772F5"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 xml:space="preserve">dostarczenia Zamawiającemu w terminie </w:t>
      </w:r>
      <w:r w:rsidR="00CA0D47" w:rsidRPr="00EB76D2">
        <w:rPr>
          <w:rFonts w:asciiTheme="minorHAnsi" w:hAnsiTheme="minorHAnsi" w:cstheme="minorHAnsi"/>
        </w:rPr>
        <w:t xml:space="preserve">7 </w:t>
      </w:r>
      <w:r w:rsidR="006B42E5" w:rsidRPr="00EB76D2">
        <w:rPr>
          <w:rFonts w:asciiTheme="minorHAnsi" w:hAnsiTheme="minorHAnsi" w:cstheme="minorHAnsi"/>
        </w:rPr>
        <w:t>D</w:t>
      </w:r>
      <w:r w:rsidRPr="00EB76D2">
        <w:rPr>
          <w:rFonts w:asciiTheme="minorHAnsi" w:hAnsiTheme="minorHAnsi" w:cstheme="minorHAnsi"/>
        </w:rPr>
        <w:t xml:space="preserve">ni od </w:t>
      </w:r>
      <w:r w:rsidR="00070ECA" w:rsidRPr="00EB76D2">
        <w:rPr>
          <w:rFonts w:asciiTheme="minorHAnsi" w:hAnsiTheme="minorHAnsi" w:cstheme="minorHAnsi"/>
        </w:rPr>
        <w:t xml:space="preserve">Daty Wejścia w Życie informacji </w:t>
      </w:r>
      <w:r w:rsidRPr="00EB76D2">
        <w:rPr>
          <w:rFonts w:asciiTheme="minorHAnsi" w:hAnsiTheme="minorHAnsi" w:cstheme="minorHAnsi"/>
        </w:rPr>
        <w:lastRenderedPageBreak/>
        <w:t>o zapotrzebowaniu na media konieczne do realizacji Prac na Terenie Prac</w:t>
      </w:r>
      <w:bookmarkEnd w:id="82"/>
      <w:r w:rsidR="006528A1" w:rsidRPr="00EB76D2">
        <w:rPr>
          <w:rFonts w:asciiTheme="minorHAnsi" w:hAnsiTheme="minorHAnsi" w:cstheme="minorHAnsi"/>
        </w:rPr>
        <w:t>;</w:t>
      </w:r>
    </w:p>
    <w:p w14:paraId="0061F851" w14:textId="0D520744" w:rsidR="00EB76D2" w:rsidRDefault="00F96027"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udostępnienia</w:t>
      </w:r>
      <w:r w:rsidR="00F5732A">
        <w:rPr>
          <w:rFonts w:asciiTheme="minorHAnsi" w:hAnsiTheme="minorHAnsi" w:cstheme="minorHAnsi"/>
        </w:rPr>
        <w:t>,</w:t>
      </w:r>
      <w:r w:rsidRPr="00EB76D2">
        <w:rPr>
          <w:rFonts w:asciiTheme="minorHAnsi" w:hAnsiTheme="minorHAnsi" w:cstheme="minorHAnsi"/>
        </w:rPr>
        <w:t xml:space="preserve"> </w:t>
      </w:r>
      <w:r w:rsidR="00F5732A">
        <w:rPr>
          <w:rFonts w:asciiTheme="minorHAnsi" w:hAnsiTheme="minorHAnsi" w:cstheme="minorHAnsi"/>
        </w:rPr>
        <w:t xml:space="preserve">na zasadach obowiązujących u Zamawiającego, </w:t>
      </w:r>
      <w:r w:rsidRPr="00EB76D2">
        <w:rPr>
          <w:rFonts w:asciiTheme="minorHAnsi" w:hAnsiTheme="minorHAnsi" w:cstheme="minorHAnsi"/>
        </w:rPr>
        <w:t>swoim Podwykonawcom pomieszczeń socjalnych</w:t>
      </w:r>
      <w:r w:rsidR="00B67D41" w:rsidRPr="00EB76D2">
        <w:rPr>
          <w:rFonts w:asciiTheme="minorHAnsi" w:hAnsiTheme="minorHAnsi" w:cstheme="minorHAnsi"/>
        </w:rPr>
        <w:t xml:space="preserve"> i sanitarnych udostępnionych </w:t>
      </w:r>
      <w:r w:rsidR="005014A2" w:rsidRPr="00EB76D2">
        <w:rPr>
          <w:rFonts w:asciiTheme="minorHAnsi" w:hAnsiTheme="minorHAnsi" w:cstheme="minorHAnsi"/>
        </w:rPr>
        <w:t>przez Zamawiającego</w:t>
      </w:r>
      <w:r w:rsidRPr="00EB76D2">
        <w:rPr>
          <w:rFonts w:asciiTheme="minorHAnsi" w:hAnsiTheme="minorHAnsi" w:cstheme="minorHAnsi"/>
        </w:rPr>
        <w:t>;</w:t>
      </w:r>
    </w:p>
    <w:p w14:paraId="07AAEE79" w14:textId="7BDC5CB2" w:rsidR="00EB76D2" w:rsidRPr="00EB76D2" w:rsidRDefault="00096712"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 xml:space="preserve">jeżeli Prace będą prowadzone na terenie należącym do Zamawiającego, do </w:t>
      </w:r>
      <w:r w:rsidR="003772F5" w:rsidRPr="00EB76D2">
        <w:rPr>
          <w:rFonts w:asciiTheme="minorHAnsi" w:hAnsiTheme="minorHAnsi" w:cstheme="minorHAnsi"/>
        </w:rPr>
        <w:t xml:space="preserve">protokolarnego przejęcia </w:t>
      </w:r>
      <w:r w:rsidR="00F97E96">
        <w:rPr>
          <w:rFonts w:asciiTheme="minorHAnsi" w:hAnsiTheme="minorHAnsi" w:cstheme="minorHAnsi"/>
        </w:rPr>
        <w:t>Miejsca realizacji</w:t>
      </w:r>
      <w:r w:rsidR="00F97E96" w:rsidRPr="00EB76D2">
        <w:rPr>
          <w:rFonts w:asciiTheme="minorHAnsi" w:hAnsiTheme="minorHAnsi" w:cstheme="minorHAnsi"/>
        </w:rPr>
        <w:t xml:space="preserve"> </w:t>
      </w:r>
      <w:r w:rsidR="003772F5" w:rsidRPr="00EB76D2">
        <w:rPr>
          <w:rFonts w:asciiTheme="minorHAnsi" w:hAnsiTheme="minorHAnsi" w:cstheme="minorHAnsi"/>
        </w:rPr>
        <w:t xml:space="preserve">Prac, jak również, po zakończeniu </w:t>
      </w:r>
      <w:r w:rsidR="00F97E96">
        <w:rPr>
          <w:rFonts w:asciiTheme="minorHAnsi" w:hAnsiTheme="minorHAnsi" w:cstheme="minorHAnsi"/>
        </w:rPr>
        <w:t>Prac</w:t>
      </w:r>
      <w:r w:rsidR="003772F5" w:rsidRPr="00EB76D2">
        <w:rPr>
          <w:rFonts w:asciiTheme="minorHAnsi" w:hAnsiTheme="minorHAnsi" w:cstheme="minorHAnsi"/>
        </w:rPr>
        <w:t xml:space="preserve">, uporządkowania </w:t>
      </w:r>
      <w:r w:rsidR="00F97E96">
        <w:rPr>
          <w:rFonts w:asciiTheme="minorHAnsi" w:hAnsiTheme="minorHAnsi" w:cstheme="minorHAnsi"/>
        </w:rPr>
        <w:t xml:space="preserve">Miejsca realizacji </w:t>
      </w:r>
      <w:r w:rsidR="003772F5" w:rsidRPr="00EB76D2">
        <w:rPr>
          <w:rFonts w:asciiTheme="minorHAnsi" w:hAnsiTheme="minorHAnsi" w:cstheme="minorHAnsi"/>
        </w:rPr>
        <w:t xml:space="preserve">Prac </w:t>
      </w:r>
      <w:r w:rsidR="006B42E5" w:rsidRPr="00EB76D2">
        <w:rPr>
          <w:rFonts w:asciiTheme="minorHAnsi" w:hAnsiTheme="minorHAnsi" w:cstheme="minorHAnsi"/>
        </w:rPr>
        <w:t>i przywrócenia go do stanu sprzed realizacji chyba, że inaczej określono w Umowie;</w:t>
      </w:r>
    </w:p>
    <w:p w14:paraId="6D168FAF" w14:textId="77777777" w:rsidR="00EB76D2" w:rsidRDefault="003772F5"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zapewnienia, na własny koszt i ryzyko, wszelkich urządzeń, materiałów i narzędzi niezbędnych do wykonania przedmiotu Umowy;</w:t>
      </w:r>
    </w:p>
    <w:p w14:paraId="1E0DC852" w14:textId="77777777" w:rsidR="00EB76D2" w:rsidRDefault="003772F5"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pobierania z magazynu Zamawiającego i dostarczania na miejsce wykonywania Prac, na własny koszt i ryzyko, części i materiałów Zamawiającego powierzonych Wykonawcy lub będących w zakresie dostaw Zamawiającego;</w:t>
      </w:r>
    </w:p>
    <w:p w14:paraId="577D3EEB" w14:textId="161A4FA8" w:rsidR="00EB76D2" w:rsidRDefault="003772F5"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przekazania Zamawiaj</w:t>
      </w:r>
      <w:r w:rsidR="003C3EED" w:rsidRPr="00EB76D2">
        <w:rPr>
          <w:rFonts w:asciiTheme="minorHAnsi" w:hAnsiTheme="minorHAnsi" w:cstheme="minorHAnsi"/>
        </w:rPr>
        <w:t xml:space="preserve">ącemu Dokumentacji Wykonawcy, </w:t>
      </w:r>
      <w:r w:rsidRPr="00A93B64">
        <w:rPr>
          <w:rFonts w:asciiTheme="minorHAnsi" w:hAnsiTheme="minorHAnsi" w:cstheme="minorHAnsi"/>
        </w:rPr>
        <w:t>w</w:t>
      </w:r>
      <w:r w:rsidR="006B42E5" w:rsidRPr="00A93B64">
        <w:rPr>
          <w:rFonts w:asciiTheme="minorHAnsi" w:hAnsiTheme="minorHAnsi" w:cstheme="minorHAnsi"/>
        </w:rPr>
        <w:t xml:space="preserve"> tym dokumentacji powykonawczej</w:t>
      </w:r>
      <w:r w:rsidR="006B42E5" w:rsidRPr="00901036">
        <w:rPr>
          <w:rFonts w:asciiTheme="minorHAnsi" w:hAnsiTheme="minorHAnsi" w:cstheme="minorHAnsi"/>
        </w:rPr>
        <w:t xml:space="preserve"> </w:t>
      </w:r>
      <w:r w:rsidRPr="00901036">
        <w:rPr>
          <w:rFonts w:asciiTheme="minorHAnsi" w:hAnsiTheme="minorHAnsi" w:cstheme="minorHAnsi"/>
        </w:rPr>
        <w:t>oraz i</w:t>
      </w:r>
      <w:r w:rsidRPr="00EB76D2">
        <w:rPr>
          <w:rFonts w:asciiTheme="minorHAnsi" w:hAnsiTheme="minorHAnsi" w:cstheme="minorHAnsi"/>
        </w:rPr>
        <w:t>nnych dokumentów</w:t>
      </w:r>
      <w:r w:rsidR="00901036">
        <w:rPr>
          <w:rFonts w:asciiTheme="minorHAnsi" w:hAnsiTheme="minorHAnsi" w:cstheme="minorHAnsi"/>
        </w:rPr>
        <w:t xml:space="preserve"> o których mowa w Załącznik</w:t>
      </w:r>
      <w:r w:rsidR="00D50C97">
        <w:rPr>
          <w:rFonts w:asciiTheme="minorHAnsi" w:hAnsiTheme="minorHAnsi" w:cstheme="minorHAnsi"/>
        </w:rPr>
        <w:t>u</w:t>
      </w:r>
      <w:r w:rsidR="00901036">
        <w:rPr>
          <w:rFonts w:asciiTheme="minorHAnsi" w:hAnsiTheme="minorHAnsi" w:cstheme="minorHAnsi"/>
        </w:rPr>
        <w:t xml:space="preserve"> nr 1 </w:t>
      </w:r>
      <w:r w:rsidR="00D50C97">
        <w:rPr>
          <w:rFonts w:asciiTheme="minorHAnsi" w:hAnsiTheme="minorHAnsi" w:cstheme="minorHAnsi"/>
        </w:rPr>
        <w:t xml:space="preserve">Części B pkt 8 </w:t>
      </w:r>
      <w:r w:rsidR="00901036">
        <w:rPr>
          <w:rFonts w:asciiTheme="minorHAnsi" w:hAnsiTheme="minorHAnsi" w:cstheme="minorHAnsi"/>
        </w:rPr>
        <w:t>do Umowy</w:t>
      </w:r>
      <w:r w:rsidR="00F97E96">
        <w:rPr>
          <w:rFonts w:asciiTheme="minorHAnsi" w:hAnsiTheme="minorHAnsi" w:cstheme="minorHAnsi"/>
        </w:rPr>
        <w:t>;</w:t>
      </w:r>
    </w:p>
    <w:p w14:paraId="2F3F9DAA" w14:textId="6BBDCC03" w:rsidR="00EB76D2" w:rsidRDefault="00DD4EC3" w:rsidP="00B92044">
      <w:pPr>
        <w:pStyle w:val="Nagwek2"/>
        <w:keepNext w:val="0"/>
        <w:widowControl w:val="0"/>
        <w:numPr>
          <w:ilvl w:val="2"/>
          <w:numId w:val="3"/>
        </w:numPr>
        <w:ind w:left="1560"/>
        <w:rPr>
          <w:rFonts w:asciiTheme="minorHAnsi" w:hAnsiTheme="minorHAnsi" w:cstheme="minorHAnsi"/>
          <w:b/>
        </w:rPr>
      </w:pPr>
      <w:r>
        <w:rPr>
          <w:rFonts w:asciiTheme="minorHAnsi" w:hAnsiTheme="minorHAnsi" w:cstheme="minorHAnsi"/>
        </w:rPr>
        <w:t xml:space="preserve">przekazania Zamawiającemu </w:t>
      </w:r>
      <w:r w:rsidR="003772F5" w:rsidRPr="00EB76D2">
        <w:rPr>
          <w:rFonts w:asciiTheme="minorHAnsi" w:hAnsiTheme="minorHAnsi" w:cstheme="minorHAnsi"/>
        </w:rPr>
        <w:t xml:space="preserve">deklaracji zgodności wyrobu z normami wprowadzonymi do obowiązkowego stosowania na terenie </w:t>
      </w:r>
      <w:r w:rsidR="00F97E96">
        <w:rPr>
          <w:rFonts w:asciiTheme="minorHAnsi" w:hAnsiTheme="minorHAnsi" w:cstheme="minorHAnsi"/>
        </w:rPr>
        <w:t>Rzeczypos</w:t>
      </w:r>
      <w:r w:rsidR="00032132">
        <w:rPr>
          <w:rFonts w:asciiTheme="minorHAnsi" w:hAnsiTheme="minorHAnsi" w:cstheme="minorHAnsi"/>
        </w:rPr>
        <w:t>politej</w:t>
      </w:r>
      <w:r w:rsidR="00751E51">
        <w:rPr>
          <w:rFonts w:asciiTheme="minorHAnsi" w:hAnsiTheme="minorHAnsi" w:cstheme="minorHAnsi"/>
        </w:rPr>
        <w:t xml:space="preserve"> </w:t>
      </w:r>
      <w:r w:rsidR="003772F5" w:rsidRPr="00EB76D2">
        <w:rPr>
          <w:rFonts w:asciiTheme="minorHAnsi" w:hAnsiTheme="minorHAnsi" w:cstheme="minorHAnsi"/>
        </w:rPr>
        <w:t>Polski</w:t>
      </w:r>
      <w:r w:rsidR="00F97E96">
        <w:rPr>
          <w:rFonts w:asciiTheme="minorHAnsi" w:hAnsiTheme="minorHAnsi" w:cstheme="minorHAnsi"/>
        </w:rPr>
        <w:t>ej</w:t>
      </w:r>
      <w:r w:rsidR="003772F5" w:rsidRPr="00EB76D2">
        <w:rPr>
          <w:rFonts w:asciiTheme="minorHAnsi" w:hAnsiTheme="minorHAnsi" w:cstheme="minorHAnsi"/>
        </w:rPr>
        <w:t xml:space="preserve"> oraz wymaganiami dotyczącymi bezpieczeństwa pracy i ochrony środowiska</w:t>
      </w:r>
      <w:r w:rsidR="00B162BC">
        <w:rPr>
          <w:rFonts w:asciiTheme="minorHAnsi" w:hAnsiTheme="minorHAnsi" w:cstheme="minorHAnsi"/>
        </w:rPr>
        <w:t xml:space="preserve"> oraz:</w:t>
      </w:r>
    </w:p>
    <w:p w14:paraId="4D637151" w14:textId="77777777" w:rsidR="00EB76D2" w:rsidRDefault="003772F5" w:rsidP="00B92044">
      <w:pPr>
        <w:pStyle w:val="Nagwek2"/>
        <w:keepNext w:val="0"/>
        <w:widowControl w:val="0"/>
        <w:numPr>
          <w:ilvl w:val="3"/>
          <w:numId w:val="3"/>
        </w:numPr>
        <w:ind w:left="2127"/>
        <w:rPr>
          <w:rFonts w:asciiTheme="minorHAnsi" w:hAnsiTheme="minorHAnsi" w:cstheme="minorHAnsi"/>
          <w:b/>
        </w:rPr>
      </w:pPr>
      <w:r w:rsidRPr="00EB76D2">
        <w:rPr>
          <w:rFonts w:asciiTheme="minorHAnsi" w:hAnsiTheme="minorHAnsi" w:cstheme="minorHAnsi"/>
        </w:rPr>
        <w:t>atestów;</w:t>
      </w:r>
    </w:p>
    <w:p w14:paraId="2B6B2CF7" w14:textId="77777777" w:rsidR="00EB76D2" w:rsidRDefault="003772F5" w:rsidP="00B92044">
      <w:pPr>
        <w:pStyle w:val="Nagwek2"/>
        <w:keepNext w:val="0"/>
        <w:widowControl w:val="0"/>
        <w:numPr>
          <w:ilvl w:val="3"/>
          <w:numId w:val="3"/>
        </w:numPr>
        <w:ind w:left="2127"/>
        <w:rPr>
          <w:rFonts w:asciiTheme="minorHAnsi" w:hAnsiTheme="minorHAnsi" w:cstheme="minorHAnsi"/>
          <w:b/>
        </w:rPr>
      </w:pPr>
      <w:r w:rsidRPr="00751E51">
        <w:rPr>
          <w:rFonts w:asciiTheme="minorHAnsi" w:hAnsiTheme="minorHAnsi"/>
        </w:rPr>
        <w:t>DTR</w:t>
      </w:r>
      <w:r w:rsidRPr="00EB76D2">
        <w:rPr>
          <w:rFonts w:asciiTheme="minorHAnsi" w:hAnsiTheme="minorHAnsi" w:cstheme="minorHAnsi"/>
        </w:rPr>
        <w:t xml:space="preserve"> maszyn i urządzeń;</w:t>
      </w:r>
    </w:p>
    <w:p w14:paraId="51F41BCE" w14:textId="77777777" w:rsidR="00EB76D2" w:rsidRDefault="003772F5" w:rsidP="00B92044">
      <w:pPr>
        <w:pStyle w:val="Nagwek2"/>
        <w:keepNext w:val="0"/>
        <w:widowControl w:val="0"/>
        <w:numPr>
          <w:ilvl w:val="3"/>
          <w:numId w:val="3"/>
        </w:numPr>
        <w:ind w:left="2127"/>
        <w:rPr>
          <w:rFonts w:asciiTheme="minorHAnsi" w:hAnsiTheme="minorHAnsi" w:cstheme="minorHAnsi"/>
          <w:b/>
        </w:rPr>
      </w:pPr>
      <w:r w:rsidRPr="00EB76D2">
        <w:rPr>
          <w:rFonts w:asciiTheme="minorHAnsi" w:hAnsiTheme="minorHAnsi" w:cstheme="minorHAnsi"/>
        </w:rPr>
        <w:t>kart gwarancyjnych;</w:t>
      </w:r>
    </w:p>
    <w:p w14:paraId="17B8D8A3" w14:textId="77777777" w:rsidR="00FA713B" w:rsidRDefault="003772F5" w:rsidP="00B92044">
      <w:pPr>
        <w:pStyle w:val="Nagwek2"/>
        <w:keepNext w:val="0"/>
        <w:widowControl w:val="0"/>
        <w:numPr>
          <w:ilvl w:val="3"/>
          <w:numId w:val="3"/>
        </w:numPr>
        <w:ind w:left="2127"/>
        <w:rPr>
          <w:rFonts w:asciiTheme="minorHAnsi" w:hAnsiTheme="minorHAnsi" w:cstheme="minorHAnsi"/>
          <w:b/>
        </w:rPr>
      </w:pPr>
      <w:r w:rsidRPr="00EB76D2">
        <w:rPr>
          <w:rFonts w:asciiTheme="minorHAnsi" w:hAnsiTheme="minorHAnsi" w:cstheme="minorHAnsi"/>
        </w:rPr>
        <w:t>certyfikatów, itd.;</w:t>
      </w:r>
    </w:p>
    <w:p w14:paraId="3AFAE4C6" w14:textId="0B2B506B" w:rsidR="00EB76D2" w:rsidRPr="00FA713B" w:rsidRDefault="003772F5" w:rsidP="007415C9">
      <w:pPr>
        <w:pStyle w:val="Nagwek2"/>
        <w:keepNext w:val="0"/>
        <w:widowControl w:val="0"/>
        <w:numPr>
          <w:ilvl w:val="0"/>
          <w:numId w:val="0"/>
        </w:numPr>
        <w:ind w:left="1559"/>
        <w:rPr>
          <w:rFonts w:asciiTheme="minorHAnsi" w:hAnsiTheme="minorHAnsi" w:cstheme="minorHAnsi"/>
          <w:b/>
        </w:rPr>
      </w:pPr>
      <w:r w:rsidRPr="00FA713B">
        <w:rPr>
          <w:rFonts w:asciiTheme="minorHAnsi" w:hAnsiTheme="minorHAnsi" w:cstheme="minorHAnsi"/>
        </w:rPr>
        <w:t xml:space="preserve">jeżeli wymagane są przepisami prawa lub wymóg taki określono w </w:t>
      </w:r>
      <w:r w:rsidR="00BC3CCD" w:rsidRPr="00FA713B">
        <w:rPr>
          <w:rFonts w:asciiTheme="minorHAnsi" w:hAnsiTheme="minorHAnsi" w:cstheme="minorHAnsi"/>
        </w:rPr>
        <w:t>Opisie przedmiotu zamówienia</w:t>
      </w:r>
      <w:r w:rsidRPr="00FA713B">
        <w:rPr>
          <w:rFonts w:asciiTheme="minorHAnsi" w:hAnsiTheme="minorHAnsi" w:cstheme="minorHAnsi"/>
        </w:rPr>
        <w:t>;</w:t>
      </w:r>
    </w:p>
    <w:p w14:paraId="4EE3E121" w14:textId="1D38A614" w:rsidR="00EB76D2" w:rsidRDefault="006B42E5"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 xml:space="preserve">niezatrudniania w jakiejkolwiek formie personelu Zamawiającego, a także pracowników spółek GK PGE, bez uprzedniej zgody Zamawiającego pod rygorem odstąpienia od Umowy ze skutkiem natychmiastowym z przyczyn leżących po stronie Wykonawcy; Wykonawca zobowiązuje się, iż zapis dotyczący zakazu zatrudniania personelu Zamawiającego oraz pracowników GK PGE zostanie wprowadzony również do </w:t>
      </w:r>
      <w:r w:rsidR="00F97E96">
        <w:rPr>
          <w:rFonts w:asciiTheme="minorHAnsi" w:hAnsiTheme="minorHAnsi" w:cstheme="minorHAnsi"/>
        </w:rPr>
        <w:t>U</w:t>
      </w:r>
      <w:r w:rsidRPr="00EB76D2">
        <w:rPr>
          <w:rFonts w:asciiTheme="minorHAnsi" w:hAnsiTheme="minorHAnsi" w:cstheme="minorHAnsi"/>
        </w:rPr>
        <w:t xml:space="preserve">mów </w:t>
      </w:r>
      <w:r w:rsidR="00F97E96">
        <w:rPr>
          <w:rFonts w:asciiTheme="minorHAnsi" w:hAnsiTheme="minorHAnsi" w:cstheme="minorHAnsi"/>
        </w:rPr>
        <w:t>P</w:t>
      </w:r>
      <w:r w:rsidRPr="00EB76D2">
        <w:rPr>
          <w:rFonts w:asciiTheme="minorHAnsi" w:hAnsiTheme="minorHAnsi" w:cstheme="minorHAnsi"/>
        </w:rPr>
        <w:t>odwykonaw</w:t>
      </w:r>
      <w:r w:rsidR="00F97E96">
        <w:rPr>
          <w:rFonts w:asciiTheme="minorHAnsi" w:hAnsiTheme="minorHAnsi" w:cstheme="minorHAnsi"/>
        </w:rPr>
        <w:t>stwa</w:t>
      </w:r>
      <w:r w:rsidRPr="00EB76D2">
        <w:rPr>
          <w:rFonts w:asciiTheme="minorHAnsi" w:hAnsiTheme="minorHAnsi" w:cstheme="minorHAnsi"/>
        </w:rPr>
        <w:t>;</w:t>
      </w:r>
    </w:p>
    <w:p w14:paraId="2C3CAE3B" w14:textId="1C90709F" w:rsidR="00EB76D2" w:rsidRDefault="003772F5"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dokumentowania wszelkich zmian wynikłych w trakcie realizacji Dostaw i Prac</w:t>
      </w:r>
      <w:r w:rsidR="00774026" w:rsidRPr="00EB76D2">
        <w:rPr>
          <w:rFonts w:asciiTheme="minorHAnsi" w:hAnsiTheme="minorHAnsi" w:cstheme="minorHAnsi"/>
        </w:rPr>
        <w:t xml:space="preserve"> </w:t>
      </w:r>
      <w:r w:rsidRPr="00EB76D2">
        <w:rPr>
          <w:rFonts w:asciiTheme="minorHAnsi" w:hAnsiTheme="minorHAnsi" w:cstheme="minorHAnsi"/>
        </w:rPr>
        <w:t>w stosunku do przekazanej przez Zamawiającego Dokumentacji Zamawiającego,</w:t>
      </w:r>
      <w:r w:rsidR="00B026B9" w:rsidRPr="00EB76D2">
        <w:rPr>
          <w:rFonts w:asciiTheme="minorHAnsi" w:hAnsiTheme="minorHAnsi" w:cstheme="minorHAnsi"/>
        </w:rPr>
        <w:t xml:space="preserve"> </w:t>
      </w:r>
      <w:r w:rsidRPr="00EB76D2">
        <w:rPr>
          <w:rFonts w:asciiTheme="minorHAnsi" w:hAnsiTheme="minorHAnsi" w:cstheme="minorHAnsi"/>
        </w:rPr>
        <w:t>w uzgodnieniu</w:t>
      </w:r>
      <w:r w:rsidR="007F3B51" w:rsidRPr="00EB76D2">
        <w:rPr>
          <w:rFonts w:asciiTheme="minorHAnsi" w:hAnsiTheme="minorHAnsi" w:cstheme="minorHAnsi"/>
        </w:rPr>
        <w:t xml:space="preserve"> </w:t>
      </w:r>
      <w:r w:rsidRPr="00EB76D2">
        <w:rPr>
          <w:rFonts w:asciiTheme="minorHAnsi" w:hAnsiTheme="minorHAnsi" w:cstheme="minorHAnsi"/>
        </w:rPr>
        <w:t>z</w:t>
      </w:r>
      <w:r w:rsidR="00F97E96">
        <w:rPr>
          <w:rFonts w:asciiTheme="minorHAnsi" w:hAnsiTheme="minorHAnsi" w:cstheme="minorHAnsi"/>
        </w:rPr>
        <w:t> </w:t>
      </w:r>
      <w:r w:rsidRPr="00EB76D2">
        <w:rPr>
          <w:rFonts w:asciiTheme="minorHAnsi" w:hAnsiTheme="minorHAnsi" w:cstheme="minorHAnsi"/>
        </w:rPr>
        <w:t>Przedstawicielem Zamawiającego;</w:t>
      </w:r>
      <w:bookmarkStart w:id="83" w:name="_Ref8894609"/>
    </w:p>
    <w:p w14:paraId="45B25A7E" w14:textId="4B396A72" w:rsidR="00EB76D2" w:rsidRDefault="00B15C64"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 xml:space="preserve">zgłoszenia Zamawiającemu Podwykonawcy w terminie określonym w </w:t>
      </w:r>
      <w:r w:rsidR="00BC3CCD" w:rsidRPr="00EB76D2">
        <w:rPr>
          <w:rFonts w:asciiTheme="minorHAnsi" w:hAnsiTheme="minorHAnsi" w:cstheme="minorHAnsi"/>
        </w:rPr>
        <w:t>Opisie przedmiotu zamówienia</w:t>
      </w:r>
      <w:r w:rsidRPr="00EB76D2">
        <w:rPr>
          <w:rFonts w:asciiTheme="minorHAnsi" w:hAnsiTheme="minorHAnsi" w:cstheme="minorHAnsi"/>
        </w:rPr>
        <w:t xml:space="preserve">, a jeśli termin ten nie został określony w </w:t>
      </w:r>
      <w:r w:rsidR="00BC3CCD" w:rsidRPr="00EB76D2">
        <w:rPr>
          <w:rFonts w:asciiTheme="minorHAnsi" w:hAnsiTheme="minorHAnsi" w:cstheme="minorHAnsi"/>
        </w:rPr>
        <w:t>Opisie przedmiotu zamówienia</w:t>
      </w:r>
      <w:r w:rsidRPr="00EB76D2">
        <w:rPr>
          <w:rFonts w:asciiTheme="minorHAnsi" w:hAnsiTheme="minorHAnsi" w:cstheme="minorHAnsi"/>
        </w:rPr>
        <w:t xml:space="preserve"> nie później niż przed </w:t>
      </w:r>
      <w:r w:rsidR="00761683" w:rsidRPr="00EB76D2">
        <w:rPr>
          <w:rFonts w:asciiTheme="minorHAnsi" w:hAnsiTheme="minorHAnsi" w:cstheme="minorHAnsi"/>
        </w:rPr>
        <w:t>przystąpieniem do Prac</w:t>
      </w:r>
      <w:r w:rsidRPr="00EB76D2">
        <w:rPr>
          <w:rFonts w:asciiTheme="minorHAnsi" w:hAnsiTheme="minorHAnsi" w:cstheme="minorHAnsi"/>
        </w:rPr>
        <w:t xml:space="preserve"> przez tego Podwykonawcę</w:t>
      </w:r>
      <w:r w:rsidR="008171B7" w:rsidRPr="00EB76D2">
        <w:rPr>
          <w:rFonts w:asciiTheme="minorHAnsi" w:hAnsiTheme="minorHAnsi" w:cstheme="minorHAnsi"/>
        </w:rPr>
        <w:t>.</w:t>
      </w:r>
      <w:r w:rsidRPr="00EB76D2">
        <w:rPr>
          <w:rFonts w:asciiTheme="minorHAnsi" w:hAnsiTheme="minorHAnsi" w:cstheme="minorHAnsi"/>
        </w:rPr>
        <w:t xml:space="preserve"> </w:t>
      </w:r>
      <w:bookmarkStart w:id="84" w:name="_Ref419977421"/>
      <w:bookmarkEnd w:id="83"/>
    </w:p>
    <w:p w14:paraId="40589990" w14:textId="2B9ACC33" w:rsidR="00FA713B" w:rsidRDefault="00AF7860" w:rsidP="00BB0CEE">
      <w:pPr>
        <w:pStyle w:val="Nagwek2"/>
        <w:keepNext w:val="0"/>
        <w:widowControl w:val="0"/>
        <w:ind w:left="851"/>
        <w:rPr>
          <w:rFonts w:asciiTheme="minorHAnsi" w:hAnsiTheme="minorHAnsi" w:cstheme="minorHAnsi"/>
          <w:b/>
        </w:rPr>
      </w:pPr>
      <w:r w:rsidRPr="00EB76D2">
        <w:rPr>
          <w:rFonts w:asciiTheme="minorHAnsi" w:hAnsiTheme="minorHAnsi" w:cstheme="minorHAnsi"/>
        </w:rPr>
        <w:t>Wykonawca</w:t>
      </w:r>
      <w:r w:rsidR="003C3EED" w:rsidRPr="00EB76D2">
        <w:rPr>
          <w:rFonts w:asciiTheme="minorHAnsi" w:hAnsiTheme="minorHAnsi" w:cstheme="minorHAnsi"/>
        </w:rPr>
        <w:t xml:space="preserve">, jego </w:t>
      </w:r>
      <w:r w:rsidR="00290545" w:rsidRPr="00EB76D2">
        <w:rPr>
          <w:rFonts w:asciiTheme="minorHAnsi" w:hAnsiTheme="minorHAnsi" w:cstheme="minorHAnsi"/>
        </w:rPr>
        <w:t>Podwykonawcy</w:t>
      </w:r>
      <w:r w:rsidR="00766400" w:rsidRPr="00EB76D2">
        <w:rPr>
          <w:rFonts w:asciiTheme="minorHAnsi" w:hAnsiTheme="minorHAnsi" w:cstheme="minorHAnsi"/>
        </w:rPr>
        <w:t xml:space="preserve"> </w:t>
      </w:r>
      <w:r w:rsidR="00E57555" w:rsidRPr="00EB76D2">
        <w:rPr>
          <w:rFonts w:asciiTheme="minorHAnsi" w:hAnsiTheme="minorHAnsi" w:cstheme="minorHAnsi"/>
        </w:rPr>
        <w:t>ma</w:t>
      </w:r>
      <w:r w:rsidR="00766400" w:rsidRPr="00EB76D2">
        <w:rPr>
          <w:rFonts w:asciiTheme="minorHAnsi" w:hAnsiTheme="minorHAnsi" w:cstheme="minorHAnsi"/>
        </w:rPr>
        <w:t>ją</w:t>
      </w:r>
      <w:r w:rsidR="00E57555" w:rsidRPr="00EB76D2">
        <w:rPr>
          <w:rFonts w:asciiTheme="minorHAnsi" w:hAnsiTheme="minorHAnsi" w:cstheme="minorHAnsi"/>
        </w:rPr>
        <w:t xml:space="preserve"> </w:t>
      </w:r>
      <w:r w:rsidR="00766400" w:rsidRPr="00EB76D2">
        <w:rPr>
          <w:rFonts w:asciiTheme="minorHAnsi" w:hAnsiTheme="minorHAnsi" w:cstheme="minorHAnsi"/>
        </w:rPr>
        <w:t>obowiązek</w:t>
      </w:r>
      <w:r w:rsidR="00E57555" w:rsidRPr="00EB76D2">
        <w:rPr>
          <w:rFonts w:asciiTheme="minorHAnsi" w:hAnsiTheme="minorHAnsi" w:cstheme="minorHAnsi"/>
        </w:rPr>
        <w:t xml:space="preserve"> </w:t>
      </w:r>
      <w:r w:rsidRPr="00EB76D2">
        <w:rPr>
          <w:rFonts w:asciiTheme="minorHAnsi" w:hAnsiTheme="minorHAnsi" w:cstheme="minorHAnsi"/>
        </w:rPr>
        <w:t xml:space="preserve">wstrzymania się od </w:t>
      </w:r>
      <w:r w:rsidR="00E57555" w:rsidRPr="00EB76D2">
        <w:rPr>
          <w:rFonts w:asciiTheme="minorHAnsi" w:hAnsiTheme="minorHAnsi" w:cstheme="minorHAnsi"/>
        </w:rPr>
        <w:t xml:space="preserve">wykonywania </w:t>
      </w:r>
      <w:r w:rsidR="00DF01BD" w:rsidRPr="00EB76D2">
        <w:rPr>
          <w:rFonts w:asciiTheme="minorHAnsi" w:hAnsiTheme="minorHAnsi" w:cstheme="minorHAnsi"/>
        </w:rPr>
        <w:t>P</w:t>
      </w:r>
      <w:r w:rsidRPr="00EB76D2">
        <w:rPr>
          <w:rFonts w:asciiTheme="minorHAnsi" w:hAnsiTheme="minorHAnsi" w:cstheme="minorHAnsi"/>
        </w:rPr>
        <w:t>rac</w:t>
      </w:r>
      <w:r w:rsidR="00E57555" w:rsidRPr="00EB76D2">
        <w:rPr>
          <w:rFonts w:asciiTheme="minorHAnsi" w:hAnsiTheme="minorHAnsi" w:cstheme="minorHAnsi"/>
        </w:rPr>
        <w:t xml:space="preserve"> na obiektach Zamawiającego,</w:t>
      </w:r>
      <w:r w:rsidRPr="00EB76D2">
        <w:rPr>
          <w:rFonts w:asciiTheme="minorHAnsi" w:hAnsiTheme="minorHAnsi" w:cstheme="minorHAnsi"/>
        </w:rPr>
        <w:t xml:space="preserve"> w przypadku </w:t>
      </w:r>
      <w:r w:rsidR="00E57555" w:rsidRPr="00EB76D2">
        <w:rPr>
          <w:rFonts w:asciiTheme="minorHAnsi" w:hAnsiTheme="minorHAnsi" w:cstheme="minorHAnsi"/>
        </w:rPr>
        <w:t>braku możliwości ich wykonywania</w:t>
      </w:r>
      <w:r w:rsidRPr="00EB76D2">
        <w:rPr>
          <w:rFonts w:asciiTheme="minorHAnsi" w:hAnsiTheme="minorHAnsi" w:cstheme="minorHAnsi"/>
        </w:rPr>
        <w:t xml:space="preserve"> </w:t>
      </w:r>
      <w:r w:rsidR="009C6862" w:rsidRPr="00EB76D2">
        <w:rPr>
          <w:rFonts w:asciiTheme="minorHAnsi" w:hAnsiTheme="minorHAnsi" w:cstheme="minorHAnsi"/>
        </w:rPr>
        <w:t xml:space="preserve">w </w:t>
      </w:r>
      <w:r w:rsidRPr="00EB76D2">
        <w:rPr>
          <w:rFonts w:asciiTheme="minorHAnsi" w:hAnsiTheme="minorHAnsi" w:cstheme="minorHAnsi"/>
        </w:rPr>
        <w:t>sposób bezpieczny, w tym przypadku Wykonawca jest zobowiązany do</w:t>
      </w:r>
      <w:r w:rsidR="00407D13" w:rsidRPr="00EB76D2">
        <w:rPr>
          <w:rFonts w:asciiTheme="minorHAnsi" w:hAnsiTheme="minorHAnsi" w:cstheme="minorHAnsi"/>
        </w:rPr>
        <w:t>:</w:t>
      </w:r>
      <w:bookmarkEnd w:id="84"/>
    </w:p>
    <w:p w14:paraId="001C6EF9" w14:textId="77777777" w:rsidR="00FA713B" w:rsidRDefault="00E57555" w:rsidP="00B92044">
      <w:pPr>
        <w:pStyle w:val="Nagwek2"/>
        <w:keepNext w:val="0"/>
        <w:widowControl w:val="0"/>
        <w:numPr>
          <w:ilvl w:val="2"/>
          <w:numId w:val="3"/>
        </w:numPr>
        <w:ind w:left="1560"/>
        <w:rPr>
          <w:rFonts w:asciiTheme="minorHAnsi" w:hAnsiTheme="minorHAnsi" w:cstheme="minorHAnsi"/>
          <w:b/>
        </w:rPr>
      </w:pPr>
      <w:r w:rsidRPr="00FA713B">
        <w:rPr>
          <w:rFonts w:asciiTheme="minorHAnsi" w:hAnsiTheme="minorHAnsi" w:cstheme="minorHAnsi"/>
        </w:rPr>
        <w:t>niezwłocznego</w:t>
      </w:r>
      <w:r w:rsidR="00AF7860" w:rsidRPr="00FA713B">
        <w:rPr>
          <w:rFonts w:asciiTheme="minorHAnsi" w:hAnsiTheme="minorHAnsi" w:cstheme="minorHAnsi"/>
        </w:rPr>
        <w:t xml:space="preserve"> zgłoszenia tego faktu </w:t>
      </w:r>
      <w:r w:rsidR="000F2BA4" w:rsidRPr="00FA713B">
        <w:rPr>
          <w:rFonts w:asciiTheme="minorHAnsi" w:hAnsiTheme="minorHAnsi" w:cstheme="minorHAnsi"/>
        </w:rPr>
        <w:t>s</w:t>
      </w:r>
      <w:r w:rsidR="00BF1B57" w:rsidRPr="00FA713B">
        <w:rPr>
          <w:rFonts w:asciiTheme="minorHAnsi" w:hAnsiTheme="minorHAnsi" w:cstheme="minorHAnsi"/>
        </w:rPr>
        <w:t>łużb</w:t>
      </w:r>
      <w:r w:rsidR="000F2BA4" w:rsidRPr="00FA713B">
        <w:rPr>
          <w:rFonts w:asciiTheme="minorHAnsi" w:hAnsiTheme="minorHAnsi" w:cstheme="minorHAnsi"/>
        </w:rPr>
        <w:t>om</w:t>
      </w:r>
      <w:r w:rsidR="00BF1B57" w:rsidRPr="00FA713B">
        <w:rPr>
          <w:rFonts w:asciiTheme="minorHAnsi" w:hAnsiTheme="minorHAnsi" w:cstheme="minorHAnsi"/>
        </w:rPr>
        <w:t xml:space="preserve"> BHP </w:t>
      </w:r>
      <w:r w:rsidR="003E787B" w:rsidRPr="00FA713B">
        <w:rPr>
          <w:rFonts w:asciiTheme="minorHAnsi" w:hAnsiTheme="minorHAnsi" w:cstheme="minorHAnsi"/>
        </w:rPr>
        <w:t>Zamawiającego</w:t>
      </w:r>
      <w:r w:rsidR="00EE18BA" w:rsidRPr="00FA713B">
        <w:rPr>
          <w:rFonts w:asciiTheme="minorHAnsi" w:hAnsiTheme="minorHAnsi" w:cstheme="minorHAnsi"/>
        </w:rPr>
        <w:t xml:space="preserve"> o</w:t>
      </w:r>
      <w:r w:rsidR="00AF7860" w:rsidRPr="00FA713B">
        <w:rPr>
          <w:rFonts w:asciiTheme="minorHAnsi" w:hAnsiTheme="minorHAnsi" w:cstheme="minorHAnsi"/>
        </w:rPr>
        <w:t xml:space="preserve">raz </w:t>
      </w:r>
      <w:r w:rsidR="00273672" w:rsidRPr="00FA713B">
        <w:rPr>
          <w:rFonts w:asciiTheme="minorHAnsi" w:hAnsiTheme="minorHAnsi" w:cstheme="minorHAnsi"/>
        </w:rPr>
        <w:t>Przedstawicielowi Zamawiającego</w:t>
      </w:r>
      <w:r w:rsidRPr="00FA713B">
        <w:rPr>
          <w:rFonts w:asciiTheme="minorHAnsi" w:hAnsiTheme="minorHAnsi" w:cstheme="minorHAnsi"/>
        </w:rPr>
        <w:t>;</w:t>
      </w:r>
    </w:p>
    <w:p w14:paraId="43A3C646" w14:textId="25C6DD45" w:rsidR="00E57555" w:rsidRPr="003B2ECD" w:rsidRDefault="00E57555" w:rsidP="00B92044">
      <w:pPr>
        <w:pStyle w:val="Nagwek2"/>
        <w:keepNext w:val="0"/>
        <w:widowControl w:val="0"/>
        <w:numPr>
          <w:ilvl w:val="2"/>
          <w:numId w:val="3"/>
        </w:numPr>
        <w:ind w:left="1560"/>
        <w:rPr>
          <w:rFonts w:asciiTheme="minorHAnsi" w:hAnsiTheme="minorHAnsi" w:cstheme="minorHAnsi"/>
          <w:b/>
        </w:rPr>
      </w:pPr>
      <w:r w:rsidRPr="003B2ECD">
        <w:rPr>
          <w:rFonts w:asciiTheme="minorHAnsi" w:hAnsiTheme="minorHAnsi" w:cstheme="minorHAnsi"/>
        </w:rPr>
        <w:t xml:space="preserve">przerwania </w:t>
      </w:r>
      <w:r w:rsidR="00DF01BD" w:rsidRPr="003B2ECD">
        <w:rPr>
          <w:rFonts w:asciiTheme="minorHAnsi" w:hAnsiTheme="minorHAnsi" w:cstheme="minorHAnsi"/>
        </w:rPr>
        <w:t>P</w:t>
      </w:r>
      <w:r w:rsidR="00BF1B57" w:rsidRPr="003B2ECD">
        <w:rPr>
          <w:rFonts w:asciiTheme="minorHAnsi" w:hAnsiTheme="minorHAnsi" w:cstheme="minorHAnsi"/>
        </w:rPr>
        <w:t>rac</w:t>
      </w:r>
      <w:r w:rsidR="003B2ECD" w:rsidRPr="003B2ECD">
        <w:rPr>
          <w:rFonts w:asciiTheme="minorHAnsi" w:hAnsiTheme="minorHAnsi" w:cstheme="minorHAnsi"/>
        </w:rPr>
        <w:t>.</w:t>
      </w:r>
    </w:p>
    <w:p w14:paraId="2CF7C2A7" w14:textId="77777777" w:rsidR="00FA713B" w:rsidRDefault="0030624F"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Zamawiający zobowiązuje się do:</w:t>
      </w:r>
    </w:p>
    <w:p w14:paraId="4383AFF0" w14:textId="063B3E8D" w:rsidR="00FA713B" w:rsidRDefault="0030624F"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 xml:space="preserve">protokolarnego przekazania </w:t>
      </w:r>
      <w:r w:rsidR="003B2ECD">
        <w:rPr>
          <w:rFonts w:asciiTheme="minorHAnsi" w:hAnsiTheme="minorHAnsi" w:cstheme="minorHAnsi"/>
        </w:rPr>
        <w:t xml:space="preserve">Miejsca realizacji </w:t>
      </w:r>
      <w:r w:rsidRPr="00FA713B">
        <w:rPr>
          <w:rFonts w:asciiTheme="minorHAnsi" w:hAnsiTheme="minorHAnsi" w:cstheme="minorHAnsi"/>
        </w:rPr>
        <w:t>Prac, umożliwiającego zorganizowanie Prac na tym terenie przez Wykonawcę w sposób zapewniający jego pracownikom bezpieczne</w:t>
      </w:r>
      <w:r w:rsidR="00B026B9" w:rsidRPr="00FA713B">
        <w:rPr>
          <w:rFonts w:asciiTheme="minorHAnsi" w:hAnsiTheme="minorHAnsi" w:cstheme="minorHAnsi"/>
        </w:rPr>
        <w:t xml:space="preserve"> </w:t>
      </w:r>
      <w:r w:rsidRPr="00FA713B">
        <w:rPr>
          <w:rFonts w:asciiTheme="minorHAnsi" w:hAnsiTheme="minorHAnsi" w:cstheme="minorHAnsi"/>
        </w:rPr>
        <w:t xml:space="preserve">i </w:t>
      </w:r>
      <w:r w:rsidRPr="00FA713B">
        <w:rPr>
          <w:rFonts w:asciiTheme="minorHAnsi" w:hAnsiTheme="minorHAnsi" w:cstheme="minorHAnsi"/>
        </w:rPr>
        <w:lastRenderedPageBreak/>
        <w:t>higieniczne warunki pracy;</w:t>
      </w:r>
    </w:p>
    <w:p w14:paraId="27C31815" w14:textId="7E0279C8" w:rsidR="00FA713B" w:rsidRDefault="0030624F"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 xml:space="preserve">umożliwienia organizacji i prowadzenia Prac </w:t>
      </w:r>
      <w:r w:rsidR="003B2ECD">
        <w:rPr>
          <w:rFonts w:asciiTheme="minorHAnsi" w:hAnsiTheme="minorHAnsi" w:cstheme="minorHAnsi"/>
        </w:rPr>
        <w:t>w</w:t>
      </w:r>
      <w:r w:rsidR="0077676F">
        <w:rPr>
          <w:rFonts w:asciiTheme="minorHAnsi" w:hAnsiTheme="minorHAnsi" w:cstheme="minorHAnsi"/>
        </w:rPr>
        <w:t xml:space="preserve"> </w:t>
      </w:r>
      <w:r w:rsidR="003B2ECD">
        <w:rPr>
          <w:rFonts w:asciiTheme="minorHAnsi" w:hAnsiTheme="minorHAnsi" w:cstheme="minorHAnsi"/>
        </w:rPr>
        <w:t xml:space="preserve"> Miejscu real</w:t>
      </w:r>
      <w:r w:rsidR="0077676F">
        <w:rPr>
          <w:rFonts w:asciiTheme="minorHAnsi" w:hAnsiTheme="minorHAnsi" w:cstheme="minorHAnsi"/>
        </w:rPr>
        <w:t>iz</w:t>
      </w:r>
      <w:r w:rsidR="003B2ECD">
        <w:rPr>
          <w:rFonts w:asciiTheme="minorHAnsi" w:hAnsiTheme="minorHAnsi" w:cstheme="minorHAnsi"/>
        </w:rPr>
        <w:t>acji</w:t>
      </w:r>
      <w:r w:rsidRPr="00FA713B">
        <w:rPr>
          <w:rFonts w:asciiTheme="minorHAnsi" w:hAnsiTheme="minorHAnsi" w:cstheme="minorHAnsi"/>
        </w:rPr>
        <w:t xml:space="preserve"> Prac w sposó</w:t>
      </w:r>
      <w:r w:rsidR="00050CED" w:rsidRPr="00FA713B">
        <w:rPr>
          <w:rFonts w:asciiTheme="minorHAnsi" w:hAnsiTheme="minorHAnsi" w:cstheme="minorHAnsi"/>
        </w:rPr>
        <w:t xml:space="preserve">b zapewniający </w:t>
      </w:r>
      <w:r w:rsidRPr="00FA713B">
        <w:rPr>
          <w:rFonts w:asciiTheme="minorHAnsi" w:hAnsiTheme="minorHAnsi" w:cstheme="minorHAnsi"/>
        </w:rPr>
        <w:t>bezpieczeństwo i higienę pracy, bezpieczeństwo ppoż. oraz ochronę środowiska naturalnego;</w:t>
      </w:r>
    </w:p>
    <w:p w14:paraId="7D5EE71B" w14:textId="4DE9B1E6" w:rsidR="00FA713B" w:rsidRPr="00141796" w:rsidRDefault="00141796" w:rsidP="00B92044">
      <w:pPr>
        <w:pStyle w:val="Nagwek2"/>
        <w:keepNext w:val="0"/>
        <w:widowControl w:val="0"/>
        <w:numPr>
          <w:ilvl w:val="2"/>
          <w:numId w:val="3"/>
        </w:numPr>
        <w:ind w:left="1560"/>
        <w:rPr>
          <w:rFonts w:ascii="Calibri" w:hAnsi="Calibri" w:cs="Arial"/>
          <w:snapToGrid w:val="0"/>
        </w:rPr>
      </w:pPr>
      <w:bookmarkStart w:id="85" w:name="_Toc40704454"/>
      <w:r w:rsidRPr="006B0543">
        <w:rPr>
          <w:rFonts w:asciiTheme="minorHAnsi" w:hAnsiTheme="minorHAnsi" w:cstheme="minorHAnsi"/>
        </w:rPr>
        <w:t xml:space="preserve">przekazania Wykonawcy dodatkowych procedur, zasad i wymagań dotyczących BHP obowiązujących na terenie Zamawiającego nie później niż przed przystąpieniem do wykonywania Prac </w:t>
      </w:r>
      <w:r w:rsidR="003B2ECD">
        <w:rPr>
          <w:rFonts w:asciiTheme="minorHAnsi" w:hAnsiTheme="minorHAnsi" w:cstheme="minorHAnsi"/>
        </w:rPr>
        <w:t>w Miejscu realizacji</w:t>
      </w:r>
      <w:r w:rsidRPr="006B0543">
        <w:rPr>
          <w:rFonts w:asciiTheme="minorHAnsi" w:hAnsiTheme="minorHAnsi" w:cstheme="minorHAnsi"/>
        </w:rPr>
        <w:t xml:space="preserve"> Prac</w:t>
      </w:r>
      <w:r w:rsidR="003B2ECD">
        <w:rPr>
          <w:rFonts w:asciiTheme="minorHAnsi" w:hAnsiTheme="minorHAnsi" w:cstheme="minorHAnsi"/>
        </w:rPr>
        <w:t>;</w:t>
      </w:r>
      <w:r w:rsidRPr="006B0543">
        <w:rPr>
          <w:rFonts w:asciiTheme="minorHAnsi" w:hAnsiTheme="minorHAnsi" w:cstheme="minorHAnsi"/>
        </w:rPr>
        <w:t xml:space="preserve"> </w:t>
      </w:r>
      <w:bookmarkEnd w:id="85"/>
    </w:p>
    <w:p w14:paraId="3E3FC8D7" w14:textId="4A29BD23" w:rsidR="00FA713B" w:rsidRDefault="001A67F0"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z</w:t>
      </w:r>
      <w:r w:rsidR="009362B6" w:rsidRPr="00FA713B">
        <w:rPr>
          <w:rFonts w:asciiTheme="minorHAnsi" w:hAnsiTheme="minorHAnsi" w:cstheme="minorHAnsi"/>
        </w:rPr>
        <w:t xml:space="preserve">awiadamiania Wykonawcy z 14-dniowym wyprzedzeniem o zmianie w </w:t>
      </w:r>
      <w:r w:rsidR="00273672" w:rsidRPr="00FA713B">
        <w:rPr>
          <w:rFonts w:asciiTheme="minorHAnsi" w:hAnsiTheme="minorHAnsi" w:cstheme="minorHAnsi"/>
        </w:rPr>
        <w:t xml:space="preserve">Wymaganiach BHP </w:t>
      </w:r>
      <w:r w:rsidR="003B2ECD">
        <w:rPr>
          <w:rFonts w:asciiTheme="minorHAnsi" w:hAnsiTheme="minorHAnsi" w:cstheme="minorHAnsi"/>
        </w:rPr>
        <w:t xml:space="preserve">− </w:t>
      </w:r>
      <w:r w:rsidRPr="00FA713B">
        <w:rPr>
          <w:rFonts w:asciiTheme="minorHAnsi" w:hAnsiTheme="minorHAnsi" w:cstheme="minorHAnsi"/>
        </w:rPr>
        <w:t>i</w:t>
      </w:r>
      <w:r w:rsidR="009362B6" w:rsidRPr="00FA713B">
        <w:rPr>
          <w:rFonts w:asciiTheme="minorHAnsi" w:hAnsiTheme="minorHAnsi" w:cstheme="minorHAnsi"/>
        </w:rPr>
        <w:t>nnej niż zmiana wynikaj</w:t>
      </w:r>
      <w:r w:rsidR="00BA72A1" w:rsidRPr="00FA713B">
        <w:rPr>
          <w:rFonts w:asciiTheme="minorHAnsi" w:hAnsiTheme="minorHAnsi" w:cstheme="minorHAnsi"/>
        </w:rPr>
        <w:t>ąca ze zmiany przepisów prawa</w:t>
      </w:r>
      <w:r w:rsidR="009362B6" w:rsidRPr="00FA713B">
        <w:rPr>
          <w:rFonts w:asciiTheme="minorHAnsi" w:hAnsiTheme="minorHAnsi" w:cstheme="minorHAnsi"/>
        </w:rPr>
        <w:t xml:space="preserve">. Wówczas, gdy na skutek takiej zmiany w sposób istotny wzrosną koszty realizacji </w:t>
      </w:r>
      <w:r w:rsidR="00FE0DCE" w:rsidRPr="00FA713B">
        <w:rPr>
          <w:rFonts w:asciiTheme="minorHAnsi" w:hAnsiTheme="minorHAnsi" w:cstheme="minorHAnsi"/>
        </w:rPr>
        <w:t>p</w:t>
      </w:r>
      <w:r w:rsidR="009362B6" w:rsidRPr="00FA713B">
        <w:rPr>
          <w:rFonts w:asciiTheme="minorHAnsi" w:hAnsiTheme="minorHAnsi" w:cstheme="minorHAnsi"/>
        </w:rPr>
        <w:t xml:space="preserve">rzedmiotu Umowy, Wykonawca może przedstawić Zamawiającemu do akceptacji kalkulację bezpośrednich kosztów wynikających z takiej zmiany </w:t>
      </w:r>
      <w:r w:rsidR="005D613D" w:rsidRPr="00FA713B">
        <w:rPr>
          <w:rFonts w:asciiTheme="minorHAnsi" w:hAnsiTheme="minorHAnsi" w:cstheme="minorHAnsi"/>
        </w:rPr>
        <w:t xml:space="preserve">– zapisy </w:t>
      </w:r>
      <w:r w:rsidR="008171B7" w:rsidRPr="00FA713B">
        <w:rPr>
          <w:rFonts w:asciiTheme="minorHAnsi" w:hAnsiTheme="minorHAnsi" w:cstheme="minorHAnsi"/>
        </w:rPr>
        <w:t xml:space="preserve">§18 </w:t>
      </w:r>
      <w:r w:rsidR="005D613D" w:rsidRPr="00FA713B">
        <w:rPr>
          <w:rFonts w:asciiTheme="minorHAnsi" w:hAnsiTheme="minorHAnsi" w:cstheme="minorHAnsi"/>
        </w:rPr>
        <w:t>ust.</w:t>
      </w:r>
      <w:r w:rsidR="00A37EAB" w:rsidRPr="00FA713B">
        <w:rPr>
          <w:rFonts w:asciiTheme="minorHAnsi" w:hAnsiTheme="minorHAnsi" w:cstheme="minorHAnsi"/>
        </w:rPr>
        <w:t xml:space="preserve"> </w:t>
      </w:r>
      <w:r w:rsidR="00A37EAB" w:rsidRPr="00FA713B">
        <w:rPr>
          <w:rFonts w:asciiTheme="minorHAnsi" w:hAnsiTheme="minorHAnsi" w:cstheme="minorHAnsi"/>
        </w:rPr>
        <w:fldChar w:fldCharType="begin"/>
      </w:r>
      <w:r w:rsidR="00A37EAB" w:rsidRPr="00FA713B">
        <w:rPr>
          <w:rFonts w:asciiTheme="minorHAnsi" w:hAnsiTheme="minorHAnsi" w:cstheme="minorHAnsi"/>
        </w:rPr>
        <w:instrText xml:space="preserve"> REF _Ref8895063 \w \h </w:instrText>
      </w:r>
      <w:r w:rsidR="00BE6B99" w:rsidRPr="00FA713B">
        <w:rPr>
          <w:rFonts w:asciiTheme="minorHAnsi" w:hAnsiTheme="minorHAnsi" w:cstheme="minorHAnsi"/>
        </w:rPr>
        <w:instrText xml:space="preserve"> \* MERGEFORMAT </w:instrText>
      </w:r>
      <w:r w:rsidR="00A37EAB" w:rsidRPr="00FA713B">
        <w:rPr>
          <w:rFonts w:asciiTheme="minorHAnsi" w:hAnsiTheme="minorHAnsi" w:cstheme="minorHAnsi"/>
        </w:rPr>
      </w:r>
      <w:r w:rsidR="00A37EAB" w:rsidRPr="00FA713B">
        <w:rPr>
          <w:rFonts w:asciiTheme="minorHAnsi" w:hAnsiTheme="minorHAnsi" w:cstheme="minorHAnsi"/>
        </w:rPr>
        <w:fldChar w:fldCharType="separate"/>
      </w:r>
      <w:r w:rsidR="00C27CA4">
        <w:rPr>
          <w:rFonts w:asciiTheme="minorHAnsi" w:hAnsiTheme="minorHAnsi" w:cstheme="minorHAnsi"/>
        </w:rPr>
        <w:t>18.8</w:t>
      </w:r>
      <w:r w:rsidR="00A37EAB" w:rsidRPr="00FA713B">
        <w:rPr>
          <w:rFonts w:asciiTheme="minorHAnsi" w:hAnsiTheme="minorHAnsi" w:cstheme="minorHAnsi"/>
        </w:rPr>
        <w:fldChar w:fldCharType="end"/>
      </w:r>
      <w:r w:rsidR="005D613D" w:rsidRPr="00FA713B">
        <w:rPr>
          <w:rFonts w:asciiTheme="minorHAnsi" w:hAnsiTheme="minorHAnsi" w:cstheme="minorHAnsi"/>
        </w:rPr>
        <w:t>.</w:t>
      </w:r>
      <w:r w:rsidR="00720C22" w:rsidRPr="00FA713B">
        <w:rPr>
          <w:rFonts w:asciiTheme="minorHAnsi" w:hAnsiTheme="minorHAnsi" w:cstheme="minorHAnsi"/>
        </w:rPr>
        <w:t xml:space="preserve"> </w:t>
      </w:r>
      <w:r w:rsidR="005D613D" w:rsidRPr="00FA713B">
        <w:rPr>
          <w:rFonts w:asciiTheme="minorHAnsi" w:hAnsiTheme="minorHAnsi" w:cstheme="minorHAnsi"/>
        </w:rPr>
        <w:t>stosuje się odpowiednio</w:t>
      </w:r>
      <w:r w:rsidR="009362B6" w:rsidRPr="00FA713B">
        <w:rPr>
          <w:rFonts w:asciiTheme="minorHAnsi" w:hAnsiTheme="minorHAnsi" w:cstheme="minorHAnsi"/>
        </w:rPr>
        <w:t>;</w:t>
      </w:r>
    </w:p>
    <w:p w14:paraId="05704C48" w14:textId="2D8DC6DE" w:rsidR="00FA713B" w:rsidRDefault="0030624F"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podejmowania przedsięwzięć mających na celu zapobie</w:t>
      </w:r>
      <w:r w:rsidR="00A37EAB" w:rsidRPr="00FA713B">
        <w:rPr>
          <w:rFonts w:asciiTheme="minorHAnsi" w:hAnsiTheme="minorHAnsi" w:cstheme="minorHAnsi"/>
        </w:rPr>
        <w:t xml:space="preserve">ganie wypadkom, </w:t>
      </w:r>
      <w:r w:rsidRPr="00FA713B">
        <w:rPr>
          <w:rFonts w:asciiTheme="minorHAnsi" w:hAnsiTheme="minorHAnsi" w:cstheme="minorHAnsi"/>
        </w:rPr>
        <w:t>a w szczególności poinformowanie Wykonawcy o potencjalnych zagrożeniach</w:t>
      </w:r>
      <w:r w:rsidR="00B026B9" w:rsidRPr="00FA713B">
        <w:rPr>
          <w:rFonts w:asciiTheme="minorHAnsi" w:hAnsiTheme="minorHAnsi" w:cstheme="minorHAnsi"/>
        </w:rPr>
        <w:t xml:space="preserve"> </w:t>
      </w:r>
      <w:r w:rsidRPr="00FA713B">
        <w:rPr>
          <w:rFonts w:asciiTheme="minorHAnsi" w:hAnsiTheme="minorHAnsi" w:cstheme="minorHAnsi"/>
        </w:rPr>
        <w:t xml:space="preserve">i znaczących aspektach środowiskowych występujących </w:t>
      </w:r>
      <w:r w:rsidR="003B2ECD">
        <w:rPr>
          <w:rFonts w:asciiTheme="minorHAnsi" w:hAnsiTheme="minorHAnsi" w:cstheme="minorHAnsi"/>
        </w:rPr>
        <w:t xml:space="preserve">w Miejscu realizacji </w:t>
      </w:r>
      <w:r w:rsidRPr="00FA713B">
        <w:rPr>
          <w:rFonts w:asciiTheme="minorHAnsi" w:hAnsiTheme="minorHAnsi" w:cstheme="minorHAnsi"/>
        </w:rPr>
        <w:t>Prac, wiadomych Zamawiającemu, które winny być brane pod uwagę przy wykonywaniu Prac przez personel Wykonawcy;</w:t>
      </w:r>
    </w:p>
    <w:p w14:paraId="104A69CB" w14:textId="77777777" w:rsidR="00FA713B" w:rsidRDefault="0030624F"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poinformowania Wykonawcy o posiadanych pomiarach czynników szkodliwych dla zdrowia (tj. hałas, zapylenie itp.) oraz wartościach NDS i NDN;</w:t>
      </w:r>
    </w:p>
    <w:p w14:paraId="4B5162A5" w14:textId="029315BC" w:rsidR="00FA713B" w:rsidRDefault="0030624F"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 xml:space="preserve">przekazania niezbędnych informacji posiadanych przez Zamawiającego oraz zapewnienia dostępu do </w:t>
      </w:r>
      <w:r w:rsidR="0020312E">
        <w:rPr>
          <w:rFonts w:asciiTheme="minorHAnsi" w:hAnsiTheme="minorHAnsi" w:cstheme="minorHAnsi"/>
        </w:rPr>
        <w:t>Miejsca realizacji</w:t>
      </w:r>
      <w:r w:rsidRPr="00FA713B">
        <w:rPr>
          <w:rFonts w:asciiTheme="minorHAnsi" w:hAnsiTheme="minorHAnsi" w:cstheme="minorHAnsi"/>
        </w:rPr>
        <w:t xml:space="preserve"> Prac osobom badającym okoliczności i przyczyny wypadków przy pracy lub zgłoszonych zdarzeń potencjalnie wypadkowych;</w:t>
      </w:r>
      <w:bookmarkStart w:id="86" w:name="_Ref2288585"/>
      <w:bookmarkStart w:id="87" w:name="_Ref8895384"/>
    </w:p>
    <w:bookmarkEnd w:id="86"/>
    <w:bookmarkEnd w:id="87"/>
    <w:p w14:paraId="524C7EDC" w14:textId="77777777" w:rsidR="00FA713B" w:rsidRDefault="0030624F"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o ile istnieje taka możliwość, udostępnienia Wykonawcy posiadanej przez Zamawiającego niezbędnej dokumentacji technicznej urządzeń i instalacji związanej</w:t>
      </w:r>
      <w:r w:rsidR="00B026B9" w:rsidRPr="00FA713B">
        <w:rPr>
          <w:rFonts w:asciiTheme="minorHAnsi" w:hAnsiTheme="minorHAnsi" w:cstheme="minorHAnsi"/>
        </w:rPr>
        <w:t xml:space="preserve"> </w:t>
      </w:r>
      <w:r w:rsidRPr="00FA713B">
        <w:rPr>
          <w:rFonts w:asciiTheme="minorHAnsi" w:hAnsiTheme="minorHAnsi" w:cstheme="minorHAnsi"/>
        </w:rPr>
        <w:t>z Pracami;</w:t>
      </w:r>
    </w:p>
    <w:p w14:paraId="1E1B735A" w14:textId="77777777" w:rsidR="00FA713B" w:rsidRDefault="0030624F"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 xml:space="preserve">udziału w komisjach odbiorowych Prac, zgodnie z wymaganiami określonymi w </w:t>
      </w:r>
      <w:r w:rsidR="00BC3CCD" w:rsidRPr="00FA713B">
        <w:rPr>
          <w:rFonts w:asciiTheme="minorHAnsi" w:hAnsiTheme="minorHAnsi" w:cstheme="minorHAnsi"/>
        </w:rPr>
        <w:t>Opisie przedmiotu zamówienia</w:t>
      </w:r>
      <w:r w:rsidRPr="00FA713B">
        <w:rPr>
          <w:rFonts w:asciiTheme="minorHAnsi" w:hAnsiTheme="minorHAnsi" w:cstheme="minorHAnsi"/>
        </w:rPr>
        <w:t>;</w:t>
      </w:r>
    </w:p>
    <w:p w14:paraId="389BCE85" w14:textId="3620A9B6" w:rsidR="0030624F" w:rsidRPr="00FA713B" w:rsidRDefault="0030624F"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terminowego regulowania swoich zobowiązań wobec Wykonawcy.</w:t>
      </w:r>
    </w:p>
    <w:p w14:paraId="29C54F96" w14:textId="77777777" w:rsidR="00FA713B" w:rsidRDefault="004C6A61" w:rsidP="00BB0CEE">
      <w:pPr>
        <w:pStyle w:val="Nagwek2"/>
        <w:keepNext w:val="0"/>
        <w:widowControl w:val="0"/>
        <w:ind w:left="851"/>
        <w:rPr>
          <w:rFonts w:asciiTheme="minorHAnsi" w:hAnsiTheme="minorHAnsi" w:cstheme="minorHAnsi"/>
        </w:rPr>
      </w:pPr>
      <w:bookmarkStart w:id="88" w:name="OLE_LINK3"/>
      <w:bookmarkStart w:id="89" w:name="OLE_LINK4"/>
      <w:r w:rsidRPr="00EB76D2">
        <w:rPr>
          <w:rFonts w:asciiTheme="minorHAnsi" w:hAnsiTheme="minorHAnsi" w:cstheme="minorHAnsi"/>
        </w:rPr>
        <w:t>Zamawiający zastrzega sobie prawo do:</w:t>
      </w:r>
      <w:bookmarkStart w:id="90" w:name="_Ref8895855"/>
      <w:bookmarkEnd w:id="88"/>
      <w:bookmarkEnd w:id="89"/>
    </w:p>
    <w:p w14:paraId="6AFF4C9D" w14:textId="6360FDDA" w:rsidR="00FA713B" w:rsidRDefault="00DF01BD"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niedopuszczenia do wykonywania P</w:t>
      </w:r>
      <w:r w:rsidR="00987B5E" w:rsidRPr="00FA713B">
        <w:rPr>
          <w:rFonts w:asciiTheme="minorHAnsi" w:hAnsiTheme="minorHAnsi" w:cstheme="minorHAnsi"/>
        </w:rPr>
        <w:t>rac</w:t>
      </w:r>
      <w:r w:rsidR="00AE79FB" w:rsidRPr="00FA713B">
        <w:rPr>
          <w:rFonts w:asciiTheme="minorHAnsi" w:hAnsiTheme="minorHAnsi" w:cstheme="minorHAnsi"/>
        </w:rPr>
        <w:t xml:space="preserve"> na obiektach Zamawiającego</w:t>
      </w:r>
      <w:r w:rsidR="00673951" w:rsidRPr="00FA713B">
        <w:rPr>
          <w:rFonts w:asciiTheme="minorHAnsi" w:hAnsiTheme="minorHAnsi" w:cstheme="minorHAnsi"/>
        </w:rPr>
        <w:t xml:space="preserve"> </w:t>
      </w:r>
      <w:r w:rsidR="00A3028D" w:rsidRPr="00FA713B">
        <w:rPr>
          <w:rFonts w:asciiTheme="minorHAnsi" w:hAnsiTheme="minorHAnsi" w:cstheme="minorHAnsi"/>
        </w:rPr>
        <w:t xml:space="preserve">osób zatrudnianych przez </w:t>
      </w:r>
      <w:r w:rsidR="00AE79FB" w:rsidRPr="00FA713B">
        <w:rPr>
          <w:rFonts w:asciiTheme="minorHAnsi" w:hAnsiTheme="minorHAnsi" w:cstheme="minorHAnsi"/>
        </w:rPr>
        <w:t>Wykonawc</w:t>
      </w:r>
      <w:r w:rsidR="00A3028D" w:rsidRPr="00FA713B">
        <w:rPr>
          <w:rFonts w:asciiTheme="minorHAnsi" w:hAnsiTheme="minorHAnsi" w:cstheme="minorHAnsi"/>
        </w:rPr>
        <w:t>ę</w:t>
      </w:r>
      <w:r w:rsidR="00AE79FB" w:rsidRPr="00FA713B">
        <w:rPr>
          <w:rFonts w:asciiTheme="minorHAnsi" w:hAnsiTheme="minorHAnsi" w:cstheme="minorHAnsi"/>
        </w:rPr>
        <w:t xml:space="preserve">, jego </w:t>
      </w:r>
      <w:r w:rsidR="00421ED7" w:rsidRPr="00FA713B">
        <w:rPr>
          <w:rFonts w:asciiTheme="minorHAnsi" w:hAnsiTheme="minorHAnsi" w:cstheme="minorHAnsi"/>
        </w:rPr>
        <w:t>P</w:t>
      </w:r>
      <w:r w:rsidR="00AE79FB" w:rsidRPr="00FA713B">
        <w:rPr>
          <w:rFonts w:asciiTheme="minorHAnsi" w:hAnsiTheme="minorHAnsi" w:cstheme="minorHAnsi"/>
        </w:rPr>
        <w:t>odwykonawców</w:t>
      </w:r>
      <w:r w:rsidR="00095731" w:rsidRPr="00FA713B">
        <w:rPr>
          <w:rFonts w:asciiTheme="minorHAnsi" w:hAnsiTheme="minorHAnsi" w:cstheme="minorHAnsi"/>
        </w:rPr>
        <w:t xml:space="preserve"> </w:t>
      </w:r>
      <w:r w:rsidR="00AE79FB" w:rsidRPr="00FA713B">
        <w:rPr>
          <w:rFonts w:asciiTheme="minorHAnsi" w:hAnsiTheme="minorHAnsi" w:cstheme="minorHAnsi"/>
        </w:rPr>
        <w:t>w następujących przypadkach:</w:t>
      </w:r>
      <w:bookmarkEnd w:id="90"/>
    </w:p>
    <w:p w14:paraId="29AA5335" w14:textId="0F2F3FB0" w:rsidR="00FA713B" w:rsidRDefault="00AE79FB" w:rsidP="007415C9">
      <w:pPr>
        <w:pStyle w:val="Nagwek2"/>
        <w:keepNext w:val="0"/>
        <w:widowControl w:val="0"/>
        <w:numPr>
          <w:ilvl w:val="3"/>
          <w:numId w:val="3"/>
        </w:numPr>
        <w:rPr>
          <w:rFonts w:asciiTheme="minorHAnsi" w:hAnsiTheme="minorHAnsi" w:cstheme="minorHAnsi"/>
        </w:rPr>
      </w:pPr>
      <w:r w:rsidRPr="00FA713B">
        <w:rPr>
          <w:rFonts w:asciiTheme="minorHAnsi" w:hAnsiTheme="minorHAnsi" w:cstheme="minorHAnsi"/>
        </w:rPr>
        <w:t>niezgłoszenia w formie pisemnej Zamawiającemu kompletnej</w:t>
      </w:r>
      <w:r w:rsidR="00673951" w:rsidRPr="00FA713B">
        <w:rPr>
          <w:rFonts w:asciiTheme="minorHAnsi" w:hAnsiTheme="minorHAnsi" w:cstheme="minorHAnsi"/>
        </w:rPr>
        <w:t>, aktualnej</w:t>
      </w:r>
      <w:r w:rsidRPr="00FA713B">
        <w:rPr>
          <w:rFonts w:asciiTheme="minorHAnsi" w:hAnsiTheme="minorHAnsi" w:cstheme="minorHAnsi"/>
        </w:rPr>
        <w:t xml:space="preserve"> listy </w:t>
      </w:r>
      <w:r w:rsidR="00ED3E4F" w:rsidRPr="00FA713B">
        <w:rPr>
          <w:rFonts w:asciiTheme="minorHAnsi" w:hAnsiTheme="minorHAnsi" w:cstheme="minorHAnsi"/>
        </w:rPr>
        <w:t>P</w:t>
      </w:r>
      <w:r w:rsidRPr="00FA713B">
        <w:rPr>
          <w:rFonts w:asciiTheme="minorHAnsi" w:hAnsiTheme="minorHAnsi" w:cstheme="minorHAnsi"/>
        </w:rPr>
        <w:t>odwykonawców,</w:t>
      </w:r>
      <w:r w:rsidR="00B026B9" w:rsidRPr="00FA713B">
        <w:rPr>
          <w:rFonts w:asciiTheme="minorHAnsi" w:hAnsiTheme="minorHAnsi" w:cstheme="minorHAnsi"/>
        </w:rPr>
        <w:t xml:space="preserve"> </w:t>
      </w:r>
      <w:r w:rsidR="00DD4EC3">
        <w:rPr>
          <w:rFonts w:asciiTheme="minorHAnsi" w:hAnsiTheme="minorHAnsi" w:cstheme="minorHAnsi"/>
        </w:rPr>
        <w:t xml:space="preserve">zgodnie z postanowieniami zawartymi </w:t>
      </w:r>
      <w:r w:rsidR="007415C9">
        <w:rPr>
          <w:rFonts w:asciiTheme="minorHAnsi" w:hAnsiTheme="minorHAnsi" w:cstheme="minorHAnsi"/>
        </w:rPr>
        <w:t>w §</w:t>
      </w:r>
      <w:r w:rsidR="007D7FE4">
        <w:rPr>
          <w:rFonts w:asciiTheme="minorHAnsi" w:hAnsiTheme="minorHAnsi" w:cstheme="minorHAnsi"/>
        </w:rPr>
        <w:t xml:space="preserve"> </w:t>
      </w:r>
      <w:r w:rsidR="007415C9">
        <w:rPr>
          <w:rFonts w:asciiTheme="minorHAnsi" w:hAnsiTheme="minorHAnsi" w:cstheme="minorHAnsi"/>
        </w:rPr>
        <w:t>17 Umowy</w:t>
      </w:r>
      <w:r w:rsidRPr="00FA713B">
        <w:rPr>
          <w:rFonts w:asciiTheme="minorHAnsi" w:hAnsiTheme="minorHAnsi" w:cstheme="minorHAnsi"/>
        </w:rPr>
        <w:t>;</w:t>
      </w:r>
    </w:p>
    <w:p w14:paraId="2B3455E9" w14:textId="3BABDE40" w:rsidR="00FA713B" w:rsidRDefault="001A492C" w:rsidP="007415C9">
      <w:pPr>
        <w:pStyle w:val="Nagwek2"/>
        <w:keepNext w:val="0"/>
        <w:widowControl w:val="0"/>
        <w:numPr>
          <w:ilvl w:val="3"/>
          <w:numId w:val="3"/>
        </w:numPr>
        <w:rPr>
          <w:rFonts w:asciiTheme="minorHAnsi" w:hAnsiTheme="minorHAnsi" w:cstheme="minorHAnsi"/>
        </w:rPr>
      </w:pPr>
      <w:r w:rsidRPr="00FA713B">
        <w:rPr>
          <w:rFonts w:asciiTheme="minorHAnsi" w:hAnsiTheme="minorHAnsi" w:cstheme="minorHAnsi"/>
        </w:rPr>
        <w:t>n</w:t>
      </w:r>
      <w:r w:rsidR="00BF1B57" w:rsidRPr="00FA713B">
        <w:rPr>
          <w:rFonts w:asciiTheme="minorHAnsi" w:hAnsiTheme="minorHAnsi" w:cstheme="minorHAnsi"/>
        </w:rPr>
        <w:t>ieprzekazani</w:t>
      </w:r>
      <w:r w:rsidR="00A3028D" w:rsidRPr="00FA713B">
        <w:rPr>
          <w:rFonts w:asciiTheme="minorHAnsi" w:hAnsiTheme="minorHAnsi" w:cstheme="minorHAnsi"/>
        </w:rPr>
        <w:t>a</w:t>
      </w:r>
      <w:r w:rsidR="00BF1B57" w:rsidRPr="00FA713B">
        <w:rPr>
          <w:rFonts w:asciiTheme="minorHAnsi" w:hAnsiTheme="minorHAnsi" w:cstheme="minorHAnsi"/>
        </w:rPr>
        <w:t xml:space="preserve"> załączników o których mowa w </w:t>
      </w:r>
      <w:r w:rsidR="007806C4" w:rsidRPr="00FA713B">
        <w:rPr>
          <w:rFonts w:asciiTheme="minorHAnsi" w:hAnsiTheme="minorHAnsi" w:cstheme="minorHAnsi"/>
        </w:rPr>
        <w:t xml:space="preserve">Wymaganiach BHP </w:t>
      </w:r>
      <w:r w:rsidR="00AA750E" w:rsidRPr="00FA713B">
        <w:rPr>
          <w:rFonts w:asciiTheme="minorHAnsi" w:hAnsiTheme="minorHAnsi" w:cstheme="minorHAnsi"/>
        </w:rPr>
        <w:t>– jeżeli dotyczą</w:t>
      </w:r>
      <w:r w:rsidR="000C6626" w:rsidRPr="00FA713B">
        <w:rPr>
          <w:rFonts w:asciiTheme="minorHAnsi" w:hAnsiTheme="minorHAnsi" w:cstheme="minorHAnsi"/>
        </w:rPr>
        <w:t>;</w:t>
      </w:r>
    </w:p>
    <w:p w14:paraId="10BA4825" w14:textId="0B819DAA" w:rsidR="00FA713B" w:rsidRDefault="00CA2C51" w:rsidP="007415C9">
      <w:pPr>
        <w:pStyle w:val="Nagwek2"/>
        <w:keepNext w:val="0"/>
        <w:widowControl w:val="0"/>
        <w:numPr>
          <w:ilvl w:val="3"/>
          <w:numId w:val="3"/>
        </w:numPr>
        <w:rPr>
          <w:rFonts w:asciiTheme="minorHAnsi" w:hAnsiTheme="minorHAnsi" w:cstheme="minorHAnsi"/>
        </w:rPr>
      </w:pPr>
      <w:r w:rsidRPr="00FA713B">
        <w:rPr>
          <w:rFonts w:asciiTheme="minorHAnsi" w:hAnsiTheme="minorHAnsi" w:cstheme="minorHAnsi"/>
        </w:rPr>
        <w:t>nieprzekazania</w:t>
      </w:r>
      <w:r w:rsidR="00673951" w:rsidRPr="00FA713B">
        <w:rPr>
          <w:rFonts w:asciiTheme="minorHAnsi" w:hAnsiTheme="minorHAnsi" w:cstheme="minorHAnsi"/>
        </w:rPr>
        <w:t xml:space="preserve"> pełnej imiennej listy </w:t>
      </w:r>
      <w:r w:rsidR="0015621B" w:rsidRPr="00FA713B">
        <w:rPr>
          <w:rFonts w:asciiTheme="minorHAnsi" w:hAnsiTheme="minorHAnsi" w:cstheme="minorHAnsi"/>
        </w:rPr>
        <w:t xml:space="preserve">osób wykonujących Prace na obiektach Zamawiającego zatrudnionych przez </w:t>
      </w:r>
      <w:r w:rsidR="00673951" w:rsidRPr="00FA713B">
        <w:rPr>
          <w:rFonts w:asciiTheme="minorHAnsi" w:hAnsiTheme="minorHAnsi" w:cstheme="minorHAnsi"/>
        </w:rPr>
        <w:t>Wykonawc</w:t>
      </w:r>
      <w:r w:rsidR="0015621B" w:rsidRPr="00FA713B">
        <w:rPr>
          <w:rFonts w:asciiTheme="minorHAnsi" w:hAnsiTheme="minorHAnsi" w:cstheme="minorHAnsi"/>
        </w:rPr>
        <w:t>ę</w:t>
      </w:r>
      <w:r w:rsidR="00673951" w:rsidRPr="00FA713B">
        <w:rPr>
          <w:rFonts w:asciiTheme="minorHAnsi" w:hAnsiTheme="minorHAnsi" w:cstheme="minorHAnsi"/>
        </w:rPr>
        <w:t xml:space="preserve">, jego </w:t>
      </w:r>
      <w:r w:rsidR="0015621B" w:rsidRPr="00FA713B">
        <w:rPr>
          <w:rFonts w:asciiTheme="minorHAnsi" w:hAnsiTheme="minorHAnsi" w:cstheme="minorHAnsi"/>
        </w:rPr>
        <w:t>P</w:t>
      </w:r>
      <w:r w:rsidR="00673951" w:rsidRPr="00FA713B">
        <w:rPr>
          <w:rFonts w:asciiTheme="minorHAnsi" w:hAnsiTheme="minorHAnsi" w:cstheme="minorHAnsi"/>
        </w:rPr>
        <w:t xml:space="preserve">odwykonawców </w:t>
      </w:r>
      <w:r w:rsidR="003B2ECD">
        <w:rPr>
          <w:rFonts w:asciiTheme="minorHAnsi" w:hAnsiTheme="minorHAnsi" w:cstheme="minorHAnsi"/>
        </w:rPr>
        <w:t>o</w:t>
      </w:r>
      <w:r w:rsidR="00673951" w:rsidRPr="00FA713B">
        <w:rPr>
          <w:rFonts w:asciiTheme="minorHAnsi" w:hAnsiTheme="minorHAnsi" w:cstheme="minorHAnsi"/>
        </w:rPr>
        <w:t xml:space="preserve">raz </w:t>
      </w:r>
      <w:r w:rsidR="008F56AE" w:rsidRPr="00FA713B">
        <w:rPr>
          <w:rFonts w:asciiTheme="minorHAnsi" w:hAnsiTheme="minorHAnsi" w:cstheme="minorHAnsi"/>
        </w:rPr>
        <w:t>bieżącej</w:t>
      </w:r>
      <w:r w:rsidR="00673951" w:rsidRPr="00FA713B">
        <w:rPr>
          <w:rFonts w:asciiTheme="minorHAnsi" w:hAnsiTheme="minorHAnsi" w:cstheme="minorHAnsi"/>
        </w:rPr>
        <w:t xml:space="preserve"> jej aktualizacji</w:t>
      </w:r>
      <w:r w:rsidR="00304C70" w:rsidRPr="00FA713B">
        <w:rPr>
          <w:rFonts w:asciiTheme="minorHAnsi" w:hAnsiTheme="minorHAnsi" w:cstheme="minorHAnsi"/>
        </w:rPr>
        <w:t>;</w:t>
      </w:r>
    </w:p>
    <w:p w14:paraId="3B0628DD" w14:textId="77777777" w:rsidR="00FA713B" w:rsidRDefault="004C6A61"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kontroli realizacj</w:t>
      </w:r>
      <w:r w:rsidR="00D55D5C" w:rsidRPr="00FA713B">
        <w:rPr>
          <w:rFonts w:asciiTheme="minorHAnsi" w:hAnsiTheme="minorHAnsi" w:cstheme="minorHAnsi"/>
        </w:rPr>
        <w:t>i</w:t>
      </w:r>
      <w:r w:rsidRPr="00FA713B">
        <w:rPr>
          <w:rFonts w:asciiTheme="minorHAnsi" w:hAnsiTheme="minorHAnsi" w:cstheme="minorHAnsi"/>
        </w:rPr>
        <w:t xml:space="preserve"> przedmiotu Umowy przez uprawnionych przedstawicieli Zamawiającego, w </w:t>
      </w:r>
      <w:r w:rsidR="0064781B" w:rsidRPr="00FA713B">
        <w:rPr>
          <w:rFonts w:asciiTheme="minorHAnsi" w:hAnsiTheme="minorHAnsi" w:cstheme="minorHAnsi"/>
        </w:rPr>
        <w:t>tym również służby BHP, ppoż. i </w:t>
      </w:r>
      <w:r w:rsidRPr="00FA713B">
        <w:rPr>
          <w:rFonts w:asciiTheme="minorHAnsi" w:hAnsiTheme="minorHAnsi" w:cstheme="minorHAnsi"/>
        </w:rPr>
        <w:t>ochrony środowiska. Kontrola ani jej skutki nie zwalniają Wykonawcy z należytego wykonania Umowy, i nie uprawniają go do domagania się zmian Umowy, w szczególności przesunięcia terminów z niej wynikających;</w:t>
      </w:r>
    </w:p>
    <w:p w14:paraId="2AE4E13A" w14:textId="2196B2CD" w:rsidR="00FA713B" w:rsidRDefault="004C6A61"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wstrzymania wykonywania Prac, w przypadku stwierdzenia nieprzestrzegania obowiązujących przepisów i </w:t>
      </w:r>
      <w:r w:rsidR="003B2ECD">
        <w:rPr>
          <w:rFonts w:asciiTheme="minorHAnsi" w:hAnsiTheme="minorHAnsi" w:cstheme="minorHAnsi"/>
        </w:rPr>
        <w:t>W</w:t>
      </w:r>
      <w:r w:rsidRPr="00FA713B">
        <w:rPr>
          <w:rFonts w:asciiTheme="minorHAnsi" w:hAnsiTheme="minorHAnsi" w:cstheme="minorHAnsi"/>
        </w:rPr>
        <w:t>ymagań BHP, ppoż. i ochrony środowiska</w:t>
      </w:r>
      <w:r w:rsidR="005B4CF0" w:rsidRPr="00FA713B">
        <w:rPr>
          <w:rFonts w:asciiTheme="minorHAnsi" w:hAnsiTheme="minorHAnsi" w:cstheme="minorHAnsi"/>
        </w:rPr>
        <w:t>,</w:t>
      </w:r>
      <w:r w:rsidR="00AD6741" w:rsidRPr="00FA713B">
        <w:rPr>
          <w:rFonts w:asciiTheme="minorHAnsi" w:hAnsiTheme="minorHAnsi" w:cstheme="minorHAnsi"/>
        </w:rPr>
        <w:t xml:space="preserve"> </w:t>
      </w:r>
      <w:r w:rsidR="005B4CF0" w:rsidRPr="00FA713B">
        <w:rPr>
          <w:rFonts w:asciiTheme="minorHAnsi" w:hAnsiTheme="minorHAnsi" w:cstheme="minorHAnsi"/>
        </w:rPr>
        <w:t xml:space="preserve">oraz w sytuacjach określonychw ust. </w:t>
      </w:r>
      <w:r w:rsidR="007415C9">
        <w:rPr>
          <w:rFonts w:asciiTheme="minorHAnsi" w:hAnsiTheme="minorHAnsi" w:cstheme="minorHAnsi"/>
        </w:rPr>
        <w:t>5.4.1.</w:t>
      </w:r>
      <w:r w:rsidRPr="00FA713B">
        <w:rPr>
          <w:rFonts w:asciiTheme="minorHAnsi" w:hAnsiTheme="minorHAnsi" w:cstheme="minorHAnsi"/>
        </w:rPr>
        <w:t xml:space="preserve"> Takie wstrzymanie Prac </w:t>
      </w:r>
      <w:r w:rsidR="005B4CF0" w:rsidRPr="00FA713B">
        <w:rPr>
          <w:rFonts w:asciiTheme="minorHAnsi" w:hAnsiTheme="minorHAnsi" w:cstheme="minorHAnsi"/>
        </w:rPr>
        <w:t xml:space="preserve">będzie uznane za </w:t>
      </w:r>
      <w:r w:rsidR="00FD0743" w:rsidRPr="00FA713B">
        <w:rPr>
          <w:rFonts w:asciiTheme="minorHAnsi" w:hAnsiTheme="minorHAnsi" w:cstheme="minorHAnsi"/>
        </w:rPr>
        <w:t>zawi</w:t>
      </w:r>
      <w:r w:rsidR="005B4CF0" w:rsidRPr="00FA713B">
        <w:rPr>
          <w:rFonts w:asciiTheme="minorHAnsi" w:hAnsiTheme="minorHAnsi" w:cstheme="minorHAnsi"/>
        </w:rPr>
        <w:t xml:space="preserve">nione przez Wykonawcę, </w:t>
      </w:r>
      <w:r w:rsidRPr="00FA713B">
        <w:rPr>
          <w:rFonts w:asciiTheme="minorHAnsi" w:hAnsiTheme="minorHAnsi" w:cstheme="minorHAnsi"/>
        </w:rPr>
        <w:t xml:space="preserve">nie jest podstawą do zmiany </w:t>
      </w:r>
      <w:r w:rsidR="009B3D7D" w:rsidRPr="00FA713B">
        <w:rPr>
          <w:rFonts w:asciiTheme="minorHAnsi" w:hAnsiTheme="minorHAnsi" w:cstheme="minorHAnsi"/>
        </w:rPr>
        <w:t xml:space="preserve">terminu realizacji </w:t>
      </w:r>
      <w:r w:rsidR="003B2ECD">
        <w:rPr>
          <w:rFonts w:asciiTheme="minorHAnsi" w:hAnsiTheme="minorHAnsi" w:cstheme="minorHAnsi"/>
        </w:rPr>
        <w:t>U</w:t>
      </w:r>
      <w:r w:rsidR="009B3D7D" w:rsidRPr="00FA713B">
        <w:rPr>
          <w:rFonts w:asciiTheme="minorHAnsi" w:hAnsiTheme="minorHAnsi" w:cstheme="minorHAnsi"/>
        </w:rPr>
        <w:t>mowy</w:t>
      </w:r>
      <w:r w:rsidR="008171B7" w:rsidRPr="00FA713B">
        <w:rPr>
          <w:rFonts w:asciiTheme="minorHAnsi" w:hAnsiTheme="minorHAnsi" w:cstheme="minorHAnsi"/>
        </w:rPr>
        <w:t xml:space="preserve"> </w:t>
      </w:r>
      <w:r w:rsidRPr="00FA713B">
        <w:rPr>
          <w:rFonts w:asciiTheme="minorHAnsi" w:hAnsiTheme="minorHAnsi" w:cstheme="minorHAnsi"/>
        </w:rPr>
        <w:t>i nie zwalnia Wykonawcy</w:t>
      </w:r>
      <w:r w:rsidR="0091322B" w:rsidRPr="00FA713B">
        <w:rPr>
          <w:rFonts w:asciiTheme="minorHAnsi" w:hAnsiTheme="minorHAnsi" w:cstheme="minorHAnsi"/>
        </w:rPr>
        <w:t xml:space="preserve"> </w:t>
      </w:r>
      <w:r w:rsidRPr="00FA713B">
        <w:rPr>
          <w:rFonts w:asciiTheme="minorHAnsi" w:hAnsiTheme="minorHAnsi" w:cstheme="minorHAnsi"/>
        </w:rPr>
        <w:t>z odpowiedzialności za niewykonanie lub nienależyte</w:t>
      </w:r>
      <w:r w:rsidR="000C6626" w:rsidRPr="00FA713B">
        <w:rPr>
          <w:rFonts w:asciiTheme="minorHAnsi" w:hAnsiTheme="minorHAnsi" w:cstheme="minorHAnsi"/>
        </w:rPr>
        <w:t xml:space="preserve"> wykonanie zobowiązań Wy</w:t>
      </w:r>
      <w:r w:rsidR="00FA713B">
        <w:rPr>
          <w:rFonts w:asciiTheme="minorHAnsi" w:hAnsiTheme="minorHAnsi" w:cstheme="minorHAnsi"/>
        </w:rPr>
        <w:t>konawcy</w:t>
      </w:r>
      <w:r w:rsidR="003B2ECD">
        <w:rPr>
          <w:rFonts w:asciiTheme="minorHAnsi" w:hAnsiTheme="minorHAnsi" w:cstheme="minorHAnsi"/>
        </w:rPr>
        <w:t>;</w:t>
      </w:r>
    </w:p>
    <w:p w14:paraId="699E08AB" w14:textId="77777777" w:rsidR="00FA713B" w:rsidRDefault="004C6A61"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 xml:space="preserve">usunięcia Wykonawcy lub Podwykonawcy ze swojego terenu </w:t>
      </w:r>
      <w:r w:rsidR="005B4CF0" w:rsidRPr="00FA713B">
        <w:rPr>
          <w:rFonts w:asciiTheme="minorHAnsi" w:hAnsiTheme="minorHAnsi" w:cstheme="minorHAnsi"/>
        </w:rPr>
        <w:t>lub</w:t>
      </w:r>
      <w:r w:rsidRPr="00FA713B">
        <w:rPr>
          <w:rFonts w:asciiTheme="minorHAnsi" w:hAnsiTheme="minorHAnsi" w:cstheme="minorHAnsi"/>
        </w:rPr>
        <w:t xml:space="preserve"> odstąpienia od </w:t>
      </w:r>
      <w:r w:rsidR="005B4CF0" w:rsidRPr="00FA713B">
        <w:rPr>
          <w:rFonts w:asciiTheme="minorHAnsi" w:hAnsiTheme="minorHAnsi" w:cstheme="minorHAnsi"/>
        </w:rPr>
        <w:t>Umowy</w:t>
      </w:r>
      <w:r w:rsidRPr="00FA713B">
        <w:rPr>
          <w:rFonts w:asciiTheme="minorHAnsi" w:hAnsiTheme="minorHAnsi" w:cstheme="minorHAnsi"/>
        </w:rPr>
        <w:t>, wedle wyboru Zamawiającego, ze skutkiem natychmiastowym</w:t>
      </w:r>
      <w:r w:rsidR="005B4CF0" w:rsidRPr="00FA713B">
        <w:rPr>
          <w:rFonts w:asciiTheme="minorHAnsi" w:hAnsiTheme="minorHAnsi" w:cstheme="minorHAnsi"/>
        </w:rPr>
        <w:t xml:space="preserve"> </w:t>
      </w:r>
      <w:r w:rsidRPr="00FA713B">
        <w:rPr>
          <w:rFonts w:asciiTheme="minorHAnsi" w:hAnsiTheme="minorHAnsi" w:cstheme="minorHAnsi"/>
        </w:rPr>
        <w:t xml:space="preserve">z przyczyn leżących po stronie Wykonawcy w przypadku powtarzającego się rażącego naruszenia przepisów i wymagań BHP, </w:t>
      </w:r>
      <w:r w:rsidRPr="00FA713B">
        <w:rPr>
          <w:rFonts w:asciiTheme="minorHAnsi" w:hAnsiTheme="minorHAnsi" w:cstheme="minorHAnsi"/>
        </w:rPr>
        <w:lastRenderedPageBreak/>
        <w:t>ppoż. i ochrony środowiska oraz innych regulacji wewnętrznych obowiązujących n</w:t>
      </w:r>
      <w:r w:rsidR="000C6626" w:rsidRPr="00FA713B">
        <w:rPr>
          <w:rFonts w:asciiTheme="minorHAnsi" w:hAnsiTheme="minorHAnsi" w:cstheme="minorHAnsi"/>
        </w:rPr>
        <w:t>a terenie Zamawiającego;</w:t>
      </w:r>
    </w:p>
    <w:p w14:paraId="19261DA1" w14:textId="26E63C24" w:rsidR="004C6A61" w:rsidRPr="00FA713B" w:rsidRDefault="004C6A61"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usunięcia ze swojego terenu członka personelu Wykonawcy lub Podwykonawcy</w:t>
      </w:r>
      <w:r w:rsidR="00774026" w:rsidRPr="00FA713B">
        <w:rPr>
          <w:rFonts w:asciiTheme="minorHAnsi" w:hAnsiTheme="minorHAnsi" w:cstheme="minorHAnsi"/>
        </w:rPr>
        <w:t xml:space="preserve"> </w:t>
      </w:r>
      <w:r w:rsidRPr="00FA713B">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Prac objętych zakresem</w:t>
      </w:r>
      <w:r w:rsidR="005B4CF0" w:rsidRPr="00FA713B">
        <w:rPr>
          <w:rFonts w:asciiTheme="minorHAnsi" w:hAnsiTheme="minorHAnsi" w:cstheme="minorHAnsi"/>
        </w:rPr>
        <w:t xml:space="preserve"> Umowy.</w:t>
      </w:r>
    </w:p>
    <w:p w14:paraId="3F322E4E" w14:textId="77777777" w:rsidR="007C1D88" w:rsidRPr="00EB76D2" w:rsidRDefault="007C1D88"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W przypadku stwierdzenia przez Wykonawcę, że Dokumentacja Zamawiającego zawiera błędy, nieścisłości lub jest niespójna, Wykonawca jest zobowiązany do niezwłocznego poinformowania o tym Zamawiającego. Wszelka Dokumentacja Zamawiającego ma charakter wyłącznie orientacyjny. Zamawiający nie ponosi względem Wykonawcy odpowiedzialności za jej poprawność, aktualność ani kompletność.</w:t>
      </w:r>
    </w:p>
    <w:p w14:paraId="43A41737" w14:textId="532E9067" w:rsidR="00B92044" w:rsidRDefault="00B92044" w:rsidP="00BB0CEE">
      <w:pPr>
        <w:pStyle w:val="Nagwek2"/>
        <w:keepNext w:val="0"/>
        <w:widowControl w:val="0"/>
        <w:ind w:left="851"/>
        <w:rPr>
          <w:rFonts w:asciiTheme="minorHAnsi" w:hAnsiTheme="minorHAnsi" w:cstheme="minorHAnsi"/>
        </w:rPr>
      </w:pPr>
      <w:bookmarkStart w:id="91" w:name="_Ref441070180"/>
      <w:bookmarkStart w:id="92" w:name="_Ref419973328"/>
      <w:r>
        <w:rPr>
          <w:rFonts w:asciiTheme="minorHAnsi" w:hAnsiTheme="minorHAnsi" w:cstheme="minorHAnsi"/>
        </w:rPr>
        <w:t>Przedstawiciele Stron:</w:t>
      </w:r>
    </w:p>
    <w:p w14:paraId="37189FF6" w14:textId="7B7E4610" w:rsidR="00617FA5" w:rsidRPr="00EB76D2" w:rsidRDefault="004C6A61">
      <w:pPr>
        <w:pStyle w:val="Nagwek2"/>
        <w:keepNext w:val="0"/>
        <w:widowControl w:val="0"/>
        <w:numPr>
          <w:ilvl w:val="2"/>
          <w:numId w:val="43"/>
        </w:numPr>
        <w:rPr>
          <w:rFonts w:asciiTheme="minorHAnsi" w:hAnsiTheme="minorHAnsi" w:cstheme="minorHAnsi"/>
        </w:rPr>
      </w:pPr>
      <w:r w:rsidRPr="00EB76D2">
        <w:rPr>
          <w:rFonts w:asciiTheme="minorHAnsi" w:hAnsiTheme="minorHAnsi" w:cstheme="minorHAnsi"/>
        </w:rPr>
        <w:t>Przedstawicielem Zamawiającego</w:t>
      </w:r>
      <w:r w:rsidR="00553519" w:rsidRPr="00EB76D2">
        <w:rPr>
          <w:rFonts w:asciiTheme="minorHAnsi" w:hAnsiTheme="minorHAnsi" w:cstheme="minorHAnsi"/>
        </w:rPr>
        <w:t xml:space="preserve"> </w:t>
      </w:r>
      <w:r w:rsidRPr="00EB76D2">
        <w:rPr>
          <w:rFonts w:asciiTheme="minorHAnsi" w:hAnsiTheme="minorHAnsi" w:cstheme="minorHAnsi"/>
        </w:rPr>
        <w:t>jest:</w:t>
      </w:r>
      <w:bookmarkEnd w:id="91"/>
      <w:r w:rsidRPr="00EB76D2">
        <w:rPr>
          <w:rFonts w:asciiTheme="minorHAnsi" w:hAnsiTheme="minorHAnsi" w:cstheme="minorHAnsi"/>
        </w:rPr>
        <w:t xml:space="preserve"> </w:t>
      </w:r>
    </w:p>
    <w:p w14:paraId="5F89C67E" w14:textId="77777777" w:rsidR="00617FA5" w:rsidRPr="00EB76D2" w:rsidRDefault="00617FA5" w:rsidP="00212D6D">
      <w:pPr>
        <w:pStyle w:val="Nagwek2"/>
        <w:keepNext w:val="0"/>
        <w:widowControl w:val="0"/>
        <w:numPr>
          <w:ilvl w:val="0"/>
          <w:numId w:val="0"/>
        </w:numPr>
        <w:ind w:left="851"/>
        <w:rPr>
          <w:rFonts w:asciiTheme="minorHAnsi" w:hAnsiTheme="minorHAnsi" w:cstheme="minorHAnsi"/>
        </w:rPr>
      </w:pPr>
      <w:r w:rsidRPr="00EB76D2">
        <w:rPr>
          <w:rFonts w:asciiTheme="minorHAnsi" w:hAnsiTheme="minorHAnsi" w:cstheme="minorHAnsi"/>
          <w:highlight w:val="cyan"/>
        </w:rPr>
        <w:t>………………………………….,</w:t>
      </w:r>
      <w:r w:rsidR="004C6A61" w:rsidRPr="00EB76D2">
        <w:rPr>
          <w:rFonts w:asciiTheme="minorHAnsi" w:hAnsiTheme="minorHAnsi" w:cstheme="minorHAnsi"/>
          <w:highlight w:val="cyan"/>
        </w:rPr>
        <w:t xml:space="preserve"> tel. </w:t>
      </w:r>
      <w:r w:rsidRPr="00EB76D2">
        <w:rPr>
          <w:rFonts w:asciiTheme="minorHAnsi" w:hAnsiTheme="minorHAnsi" w:cstheme="minorHAnsi"/>
          <w:highlight w:val="cyan"/>
        </w:rPr>
        <w:t>……………, e-mail ………………………………….</w:t>
      </w:r>
    </w:p>
    <w:p w14:paraId="6EAFAD4B" w14:textId="45FB7731" w:rsidR="00616EF9" w:rsidRPr="00EB76D2" w:rsidRDefault="004C6A61">
      <w:pPr>
        <w:pStyle w:val="Nagwek2"/>
        <w:keepNext w:val="0"/>
        <w:widowControl w:val="0"/>
        <w:numPr>
          <w:ilvl w:val="2"/>
          <w:numId w:val="43"/>
        </w:numPr>
        <w:rPr>
          <w:rFonts w:asciiTheme="minorHAnsi" w:hAnsiTheme="minorHAnsi" w:cstheme="minorHAnsi"/>
        </w:rPr>
      </w:pPr>
      <w:bookmarkStart w:id="93" w:name="_Ref419973305"/>
      <w:bookmarkEnd w:id="92"/>
      <w:r w:rsidRPr="00EB76D2">
        <w:rPr>
          <w:rFonts w:asciiTheme="minorHAnsi" w:hAnsiTheme="minorHAnsi" w:cstheme="minorHAnsi"/>
        </w:rPr>
        <w:t>Przedstawicielem Wykonawcy</w:t>
      </w:r>
      <w:bookmarkEnd w:id="93"/>
      <w:r w:rsidR="000554CA" w:rsidRPr="00EB76D2">
        <w:rPr>
          <w:rFonts w:asciiTheme="minorHAnsi" w:hAnsiTheme="minorHAnsi" w:cstheme="minorHAnsi"/>
        </w:rPr>
        <w:t xml:space="preserve"> jest:</w:t>
      </w:r>
    </w:p>
    <w:p w14:paraId="64980909" w14:textId="77777777" w:rsidR="00616EF9" w:rsidRPr="00EB76D2" w:rsidRDefault="00616EF9" w:rsidP="00212D6D">
      <w:pPr>
        <w:pStyle w:val="Nagwek2"/>
        <w:keepNext w:val="0"/>
        <w:widowControl w:val="0"/>
        <w:numPr>
          <w:ilvl w:val="0"/>
          <w:numId w:val="0"/>
        </w:numPr>
        <w:ind w:left="851"/>
        <w:rPr>
          <w:rFonts w:asciiTheme="minorHAnsi" w:hAnsiTheme="minorHAnsi" w:cstheme="minorHAnsi"/>
        </w:rPr>
      </w:pPr>
      <w:r w:rsidRPr="00EB76D2">
        <w:rPr>
          <w:rFonts w:asciiTheme="minorHAnsi" w:hAnsiTheme="minorHAnsi" w:cstheme="minorHAnsi"/>
          <w:highlight w:val="cyan"/>
        </w:rPr>
        <w:t>…………………………………., tel. ……………, e-mail ………………………………….</w:t>
      </w:r>
    </w:p>
    <w:p w14:paraId="3C756FE1" w14:textId="17F38B74" w:rsidR="00553519" w:rsidRPr="00EB76D2" w:rsidRDefault="00553519" w:rsidP="00212D6D">
      <w:pPr>
        <w:pStyle w:val="Nagwek2"/>
        <w:keepNext w:val="0"/>
        <w:widowControl w:val="0"/>
        <w:numPr>
          <w:ilvl w:val="0"/>
          <w:numId w:val="0"/>
        </w:numPr>
        <w:ind w:left="851"/>
        <w:rPr>
          <w:rFonts w:asciiTheme="minorHAnsi" w:hAnsiTheme="minorHAnsi" w:cstheme="minorHAnsi"/>
        </w:rPr>
      </w:pPr>
      <w:r w:rsidRPr="00EB76D2">
        <w:rPr>
          <w:rFonts w:asciiTheme="minorHAnsi" w:hAnsiTheme="minorHAnsi" w:cstheme="minorHAnsi"/>
        </w:rPr>
        <w:t xml:space="preserve">Przedstawiciele Zamawiającego oraz Wykonawcy, uprawnieni są do podejmowania wszelkich czynności oraz składania oświadczeń wiedzy w imieniu Strony, którą reprezentują, zmierzających do wykonania Umowy zgodnie z jej treścią, za wyjątkiem czynności i oświadczeń zmieniających Umowę, skutkujących zaciągnięciem nowego zobowiązania lub zwolnieniem z długu. Przedstawiciel Zamawiającego ani żaden z </w:t>
      </w:r>
      <w:r w:rsidR="00D8615D">
        <w:rPr>
          <w:rFonts w:asciiTheme="minorHAnsi" w:hAnsiTheme="minorHAnsi" w:cstheme="minorHAnsi"/>
        </w:rPr>
        <w:t>p</w:t>
      </w:r>
      <w:r w:rsidR="00762E11">
        <w:rPr>
          <w:rFonts w:asciiTheme="minorHAnsi" w:hAnsiTheme="minorHAnsi" w:cstheme="minorHAnsi"/>
        </w:rPr>
        <w:t>ozosta</w:t>
      </w:r>
      <w:r w:rsidR="00D8615D">
        <w:rPr>
          <w:rFonts w:asciiTheme="minorHAnsi" w:hAnsiTheme="minorHAnsi" w:cstheme="minorHAnsi"/>
        </w:rPr>
        <w:t>ł</w:t>
      </w:r>
      <w:r w:rsidR="00762E11">
        <w:rPr>
          <w:rFonts w:asciiTheme="minorHAnsi" w:hAnsiTheme="minorHAnsi" w:cstheme="minorHAnsi"/>
        </w:rPr>
        <w:t>ych p</w:t>
      </w:r>
      <w:r w:rsidRPr="00EB76D2">
        <w:rPr>
          <w:rFonts w:asciiTheme="minorHAnsi" w:hAnsiTheme="minorHAnsi" w:cstheme="minorHAnsi"/>
        </w:rPr>
        <w:t>rzedstawicieli Zamawiającego nie ma umocowania do zmiany Umowy ani do złożenia oświadczenia o  odstąpieniu od Umowy w całości lub w części.</w:t>
      </w:r>
    </w:p>
    <w:p w14:paraId="379F8299" w14:textId="2CF8826D" w:rsidR="00237D44" w:rsidRPr="00EB76D2" w:rsidRDefault="00237D44" w:rsidP="00212D6D">
      <w:pPr>
        <w:pStyle w:val="Nagwek2"/>
        <w:keepNext w:val="0"/>
        <w:widowControl w:val="0"/>
        <w:numPr>
          <w:ilvl w:val="0"/>
          <w:numId w:val="0"/>
        </w:numPr>
        <w:ind w:left="851"/>
        <w:rPr>
          <w:rFonts w:asciiTheme="minorHAnsi" w:hAnsiTheme="minorHAnsi" w:cstheme="minorHAnsi"/>
        </w:rPr>
      </w:pPr>
      <w:r w:rsidRPr="00EB76D2">
        <w:rPr>
          <w:rFonts w:asciiTheme="minorHAnsi" w:hAnsiTheme="minorHAnsi" w:cstheme="minorHAnsi"/>
        </w:rPr>
        <w:t xml:space="preserve">Pozostali </w:t>
      </w:r>
      <w:r w:rsidR="00762E11">
        <w:rPr>
          <w:rFonts w:asciiTheme="minorHAnsi" w:hAnsiTheme="minorHAnsi" w:cstheme="minorHAnsi"/>
        </w:rPr>
        <w:t>p</w:t>
      </w:r>
      <w:r w:rsidRPr="00EB76D2">
        <w:rPr>
          <w:rFonts w:asciiTheme="minorHAnsi" w:hAnsiTheme="minorHAnsi" w:cstheme="minorHAnsi"/>
        </w:rPr>
        <w:t xml:space="preserve">rzedstawiciele Zamawiającego oraz Wykonawcy wraz </w:t>
      </w:r>
      <w:r w:rsidR="00553519" w:rsidRPr="00EB76D2">
        <w:rPr>
          <w:rFonts w:asciiTheme="minorHAnsi" w:hAnsiTheme="minorHAnsi" w:cstheme="minorHAnsi"/>
        </w:rPr>
        <w:t xml:space="preserve">z </w:t>
      </w:r>
      <w:r w:rsidRPr="00EB76D2">
        <w:rPr>
          <w:rFonts w:asciiTheme="minorHAnsi" w:hAnsiTheme="minorHAnsi" w:cstheme="minorHAnsi"/>
        </w:rPr>
        <w:t xml:space="preserve">zakresem ich uprawnień do dokonywania czynności w ramach niniejszej Umowy zostali wymienieni w Załączniku nr </w:t>
      </w:r>
      <w:r w:rsidR="00762E11">
        <w:rPr>
          <w:rFonts w:asciiTheme="minorHAnsi" w:hAnsiTheme="minorHAnsi" w:cstheme="minorHAnsi"/>
        </w:rPr>
        <w:t>5</w:t>
      </w:r>
      <w:r w:rsidR="000241E4">
        <w:rPr>
          <w:rFonts w:asciiTheme="minorHAnsi" w:hAnsiTheme="minorHAnsi" w:cstheme="minorHAnsi"/>
        </w:rPr>
        <w:t>a</w:t>
      </w:r>
      <w:r w:rsidR="00762E11" w:rsidRPr="00EB76D2">
        <w:rPr>
          <w:rFonts w:asciiTheme="minorHAnsi" w:hAnsiTheme="minorHAnsi" w:cstheme="minorHAnsi"/>
        </w:rPr>
        <w:t xml:space="preserve"> </w:t>
      </w:r>
      <w:r w:rsidRPr="00EB76D2">
        <w:rPr>
          <w:rFonts w:asciiTheme="minorHAnsi" w:hAnsiTheme="minorHAnsi" w:cstheme="minorHAnsi"/>
        </w:rPr>
        <w:t>do Umowy.</w:t>
      </w:r>
    </w:p>
    <w:p w14:paraId="351C6F8D" w14:textId="4359616F" w:rsidR="00237D44" w:rsidRPr="00EB76D2" w:rsidRDefault="00237D44"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Wszystkie zawiadomienia i oświadczenia dokonywane na podstawie lub w związku z Umową będą adresowane co najmniej do wiadomości Przedstawiciela odpowiedniej Strony. Pozostali </w:t>
      </w:r>
      <w:r w:rsidR="00762E11">
        <w:rPr>
          <w:rFonts w:asciiTheme="minorHAnsi" w:hAnsiTheme="minorHAnsi" w:cstheme="minorHAnsi"/>
        </w:rPr>
        <w:t>p</w:t>
      </w:r>
      <w:r w:rsidRPr="00EB76D2">
        <w:rPr>
          <w:rFonts w:asciiTheme="minorHAnsi" w:hAnsiTheme="minorHAnsi" w:cstheme="minorHAnsi"/>
        </w:rPr>
        <w:t>rzedstawiciele Stron będą adresatami zawiadomień i oświadczeń w zakresie ich kompetencji.</w:t>
      </w:r>
    </w:p>
    <w:p w14:paraId="09354CB8" w14:textId="0BEF206F" w:rsidR="0098265F" w:rsidRPr="009006F8" w:rsidRDefault="0098265F" w:rsidP="003D2A06">
      <w:pPr>
        <w:pStyle w:val="Akapitzlist"/>
        <w:suppressAutoHyphens/>
        <w:overflowPunct w:val="0"/>
        <w:autoSpaceDE w:val="0"/>
        <w:spacing w:before="120"/>
        <w:ind w:left="851"/>
        <w:jc w:val="both"/>
        <w:textAlignment w:val="baseline"/>
        <w:rPr>
          <w:rFonts w:asciiTheme="minorHAnsi" w:hAnsiTheme="minorHAnsi" w:cs="Arial"/>
          <w:lang w:eastAsia="ar-SA"/>
        </w:rPr>
      </w:pPr>
      <w:r>
        <w:rPr>
          <w:rFonts w:asciiTheme="minorHAnsi" w:hAnsiTheme="minorHAnsi" w:cstheme="minorHAnsi"/>
        </w:rPr>
        <w:t xml:space="preserve">5.7.1. </w:t>
      </w:r>
      <w:r w:rsidRPr="009006F8">
        <w:rPr>
          <w:rFonts w:asciiTheme="minorHAnsi" w:hAnsiTheme="minorHAnsi" w:cs="Arial"/>
          <w:lang w:eastAsia="ar-SA"/>
        </w:rPr>
        <w:t>Korespondencję należy kierować na wskazane adresy</w:t>
      </w:r>
      <w:r w:rsidR="00D8615D">
        <w:rPr>
          <w:rFonts w:asciiTheme="minorHAnsi" w:hAnsiTheme="minorHAnsi" w:cs="Arial"/>
          <w:lang w:eastAsia="ar-SA"/>
        </w:rPr>
        <w:t>,</w:t>
      </w:r>
      <w:r w:rsidRPr="009006F8">
        <w:rPr>
          <w:rFonts w:asciiTheme="minorHAnsi" w:hAnsiTheme="minorHAnsi" w:cs="Arial"/>
          <w:lang w:eastAsia="ar-SA"/>
        </w:rPr>
        <w:t xml:space="preserve"> </w:t>
      </w:r>
      <w:r>
        <w:rPr>
          <w:rFonts w:asciiTheme="minorHAnsi" w:hAnsiTheme="minorHAnsi" w:cs="Arial"/>
        </w:rPr>
        <w:t xml:space="preserve">z zastrzeżeniem zapisów </w:t>
      </w:r>
      <w:r w:rsidRPr="009006F8">
        <w:rPr>
          <w:rFonts w:asciiTheme="minorHAnsi" w:hAnsiTheme="minorHAnsi" w:cs="Arial"/>
        </w:rPr>
        <w:t xml:space="preserve">ust. </w:t>
      </w:r>
      <w:r w:rsidR="00FF4834">
        <w:rPr>
          <w:rFonts w:asciiTheme="minorHAnsi" w:hAnsiTheme="minorHAnsi" w:cs="Arial"/>
        </w:rPr>
        <w:t>4.1</w:t>
      </w:r>
      <w:r w:rsidR="000A4A88">
        <w:rPr>
          <w:rFonts w:asciiTheme="minorHAnsi" w:hAnsiTheme="minorHAnsi" w:cs="Arial"/>
        </w:rPr>
        <w:t>1.</w:t>
      </w:r>
      <w:r w:rsidRPr="009006F8">
        <w:rPr>
          <w:rFonts w:asciiTheme="minorHAnsi" w:hAnsiTheme="minorHAnsi" w:cs="Arial"/>
          <w:lang w:eastAsia="ar-SA"/>
        </w:rPr>
        <w:t>:</w:t>
      </w:r>
      <w:r w:rsidRPr="009006F8">
        <w:rPr>
          <w:rFonts w:asciiTheme="minorHAnsi" w:hAnsiTheme="minorHAnsi"/>
          <w:lang w:eastAsia="ar-SA"/>
        </w:rPr>
        <w:t xml:space="preserve"> </w:t>
      </w:r>
    </w:p>
    <w:p w14:paraId="5CCCDFEC" w14:textId="46601401" w:rsidR="0098265F" w:rsidRPr="009006F8" w:rsidRDefault="0098265F">
      <w:pPr>
        <w:pStyle w:val="Akapitzlist"/>
        <w:numPr>
          <w:ilvl w:val="3"/>
          <w:numId w:val="42"/>
        </w:numPr>
        <w:suppressAutoHyphens/>
        <w:overflowPunct w:val="0"/>
        <w:autoSpaceDE w:val="0"/>
        <w:spacing w:before="120"/>
        <w:ind w:left="1985"/>
        <w:jc w:val="both"/>
        <w:textAlignment w:val="baseline"/>
        <w:rPr>
          <w:rFonts w:asciiTheme="minorHAnsi" w:hAnsiTheme="minorHAnsi" w:cs="Arial"/>
          <w:lang w:eastAsia="ar-SA"/>
        </w:rPr>
      </w:pPr>
      <w:r w:rsidRPr="009006F8">
        <w:rPr>
          <w:rFonts w:asciiTheme="minorHAnsi" w:hAnsiTheme="minorHAnsi" w:cs="Arial"/>
          <w:lang w:eastAsia="ar-SA"/>
        </w:rPr>
        <w:t>Osoba</w:t>
      </w:r>
      <w:r w:rsidRPr="009006F8">
        <w:rPr>
          <w:rFonts w:asciiTheme="minorHAnsi" w:eastAsiaTheme="minorHAnsi" w:hAnsiTheme="minorHAnsi" w:cs="Arial"/>
          <w:lang w:eastAsia="ar-SA"/>
        </w:rPr>
        <w:t xml:space="preserve"> do kontaktu ze strony Zamawiającego:</w:t>
      </w:r>
    </w:p>
    <w:p w14:paraId="3AB75098" w14:textId="784193C6" w:rsidR="0098265F" w:rsidRPr="00ED3C07" w:rsidRDefault="0098265F">
      <w:pPr>
        <w:numPr>
          <w:ilvl w:val="1"/>
          <w:numId w:val="41"/>
        </w:numPr>
        <w:spacing w:before="120"/>
        <w:ind w:left="1701" w:hanging="283"/>
        <w:jc w:val="both"/>
        <w:rPr>
          <w:rFonts w:asciiTheme="minorHAnsi" w:hAnsiTheme="minorHAnsi" w:cs="Arial"/>
        </w:rPr>
      </w:pPr>
      <w:r w:rsidRPr="00ED3C07">
        <w:rPr>
          <w:rFonts w:asciiTheme="minorHAnsi" w:hAnsiTheme="minorHAnsi" w:cs="Arial"/>
        </w:rPr>
        <w:t>W sprawach dotyczących przedmiotu umowy</w:t>
      </w:r>
      <w:r w:rsidR="003D2A06">
        <w:rPr>
          <w:rFonts w:asciiTheme="minorHAnsi" w:hAnsiTheme="minorHAnsi" w:cs="Arial"/>
        </w:rPr>
        <w:t xml:space="preserve"> </w:t>
      </w:r>
      <w:r w:rsidR="003D2A06" w:rsidRPr="00043A94">
        <w:rPr>
          <w:rFonts w:asciiTheme="minorHAnsi" w:hAnsiTheme="minorHAnsi" w:cstheme="minorHAnsi"/>
        </w:rPr>
        <w:t>(Przedstawiciel realizatora umowy):</w:t>
      </w:r>
      <w:r w:rsidRPr="00ED3C07">
        <w:rPr>
          <w:rFonts w:asciiTheme="minorHAnsi" w:hAnsiTheme="minorHAnsi" w:cs="Arial"/>
        </w:rPr>
        <w:t xml:space="preserve"> </w:t>
      </w:r>
    </w:p>
    <w:p w14:paraId="259BA90B" w14:textId="77777777" w:rsidR="0098265F" w:rsidRPr="00ED3C07" w:rsidRDefault="0098265F" w:rsidP="0098265F">
      <w:pPr>
        <w:spacing w:before="120"/>
        <w:ind w:left="2410" w:hanging="720"/>
        <w:rPr>
          <w:rFonts w:asciiTheme="minorHAnsi" w:eastAsiaTheme="minorHAnsi" w:hAnsiTheme="minorHAnsi" w:cs="Arial"/>
          <w:lang w:eastAsia="en-US"/>
        </w:rPr>
      </w:pPr>
      <w:r>
        <w:rPr>
          <w:rFonts w:asciiTheme="minorHAnsi" w:eastAsiaTheme="minorHAnsi" w:hAnsiTheme="minorHAnsi" w:cs="Arial"/>
          <w:lang w:eastAsia="en-US"/>
        </w:rPr>
        <w:t>Imię i nazwisko:</w:t>
      </w:r>
      <w:r>
        <w:rPr>
          <w:rFonts w:asciiTheme="minorHAnsi" w:eastAsiaTheme="minorHAnsi" w:hAnsiTheme="minorHAnsi" w:cs="Arial"/>
          <w:lang w:eastAsia="en-US"/>
        </w:rPr>
        <w:tab/>
      </w:r>
      <w:r w:rsidRPr="00ED3C07">
        <w:rPr>
          <w:rFonts w:asciiTheme="minorHAnsi" w:eastAsiaTheme="minorHAnsi" w:hAnsiTheme="minorHAnsi" w:cs="Arial"/>
          <w:lang w:eastAsia="en-US"/>
        </w:rPr>
        <w:t>…………………………………………………</w:t>
      </w:r>
    </w:p>
    <w:p w14:paraId="5FB0CBF5" w14:textId="77777777" w:rsidR="0098265F" w:rsidRPr="00ED3C07" w:rsidRDefault="0098265F" w:rsidP="0098265F">
      <w:pPr>
        <w:spacing w:before="120"/>
        <w:ind w:left="2410" w:hanging="731"/>
        <w:rPr>
          <w:rFonts w:asciiTheme="minorHAnsi" w:eastAsiaTheme="minorHAnsi" w:hAnsiTheme="minorHAnsi" w:cs="Arial"/>
          <w:lang w:eastAsia="en-US"/>
        </w:rPr>
      </w:pPr>
      <w:r w:rsidRPr="00ED3C07">
        <w:rPr>
          <w:rFonts w:asciiTheme="minorHAnsi" w:eastAsiaTheme="minorHAnsi" w:hAnsiTheme="minorHAnsi" w:cs="Arial"/>
          <w:lang w:eastAsia="en-US"/>
        </w:rPr>
        <w:t xml:space="preserve">Adres: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14:paraId="1C8D625A" w14:textId="77777777" w:rsidR="0098265F" w:rsidRPr="00ED3C07" w:rsidRDefault="0098265F" w:rsidP="0098265F">
      <w:pPr>
        <w:spacing w:before="120"/>
        <w:ind w:left="2410" w:hanging="720"/>
        <w:rPr>
          <w:rFonts w:asciiTheme="minorHAnsi" w:eastAsiaTheme="minorHAnsi" w:hAnsiTheme="minorHAnsi" w:cs="Arial"/>
          <w:lang w:eastAsia="en-US"/>
        </w:rPr>
      </w:pPr>
      <w:r w:rsidRPr="00ED3C07">
        <w:rPr>
          <w:rFonts w:asciiTheme="minorHAnsi" w:eastAsiaTheme="minorHAnsi" w:hAnsiTheme="minorHAnsi" w:cs="Arial"/>
          <w:lang w:eastAsia="en-US"/>
        </w:rPr>
        <w:t xml:space="preserve">Telefon: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14:paraId="7702E332" w14:textId="77777777" w:rsidR="0098265F" w:rsidRPr="00ED3C07" w:rsidRDefault="0098265F" w:rsidP="0098265F">
      <w:pPr>
        <w:spacing w:before="120"/>
        <w:ind w:left="2410" w:hanging="720"/>
        <w:rPr>
          <w:rFonts w:asciiTheme="minorHAnsi" w:eastAsiaTheme="minorHAnsi" w:hAnsiTheme="minorHAnsi" w:cs="Arial"/>
          <w:lang w:eastAsia="en-US"/>
        </w:rPr>
      </w:pPr>
      <w:r w:rsidRPr="00ED3C07">
        <w:rPr>
          <w:rFonts w:asciiTheme="minorHAnsi" w:eastAsiaTheme="minorHAnsi" w:hAnsiTheme="minorHAnsi" w:cs="Arial"/>
          <w:lang w:eastAsia="en-US"/>
        </w:rPr>
        <w:t xml:space="preserve">e–mail: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14:paraId="44D2E076" w14:textId="150C3BF0" w:rsidR="0098265F" w:rsidRPr="00ED3C07" w:rsidRDefault="0098265F">
      <w:pPr>
        <w:numPr>
          <w:ilvl w:val="1"/>
          <w:numId w:val="41"/>
        </w:numPr>
        <w:tabs>
          <w:tab w:val="num" w:pos="1701"/>
        </w:tabs>
        <w:spacing w:before="120"/>
        <w:ind w:left="1701" w:hanging="283"/>
        <w:jc w:val="both"/>
        <w:rPr>
          <w:rFonts w:asciiTheme="minorHAnsi" w:hAnsiTheme="minorHAnsi" w:cs="Arial"/>
        </w:rPr>
      </w:pPr>
      <w:r w:rsidRPr="00ED3C07">
        <w:rPr>
          <w:rFonts w:asciiTheme="minorHAnsi" w:hAnsiTheme="minorHAnsi" w:cs="Arial"/>
        </w:rPr>
        <w:t>W zakresie spraw związanych ze składaniem i realizacją zamówień cząstkowych</w:t>
      </w:r>
      <w:r w:rsidR="003D2A06">
        <w:rPr>
          <w:rFonts w:asciiTheme="minorHAnsi" w:hAnsiTheme="minorHAnsi" w:cs="Arial"/>
        </w:rPr>
        <w:t xml:space="preserve"> </w:t>
      </w:r>
      <w:r w:rsidR="003D2A06" w:rsidRPr="00043A94">
        <w:rPr>
          <w:rFonts w:asciiTheme="minorHAnsi" w:hAnsiTheme="minorHAnsi" w:cstheme="minorHAnsi"/>
        </w:rPr>
        <w:t>(Kupiec Operacyjny)</w:t>
      </w:r>
      <w:r w:rsidR="003D2A06" w:rsidRPr="00BA354A">
        <w:rPr>
          <w:rFonts w:asciiTheme="minorHAnsi" w:hAnsiTheme="minorHAnsi" w:cs="Arial"/>
        </w:rPr>
        <w:t>:</w:t>
      </w:r>
      <w:r w:rsidRPr="00ED3C07">
        <w:rPr>
          <w:rFonts w:asciiTheme="minorHAnsi" w:hAnsiTheme="minorHAnsi" w:cs="Arial"/>
        </w:rPr>
        <w:t xml:space="preserve"> </w:t>
      </w:r>
    </w:p>
    <w:p w14:paraId="68F9ECE6" w14:textId="77777777" w:rsidR="0098265F" w:rsidRPr="00ED3C07" w:rsidRDefault="0098265F" w:rsidP="0098265F">
      <w:pPr>
        <w:spacing w:before="120"/>
        <w:ind w:left="2410" w:hanging="720"/>
        <w:rPr>
          <w:rFonts w:asciiTheme="minorHAnsi" w:eastAsiaTheme="minorHAnsi" w:hAnsiTheme="minorHAnsi" w:cs="Arial"/>
          <w:lang w:eastAsia="en-US"/>
        </w:rPr>
      </w:pPr>
      <w:r w:rsidRPr="00ED3C07">
        <w:rPr>
          <w:rFonts w:asciiTheme="minorHAnsi" w:eastAsiaTheme="minorHAnsi" w:hAnsiTheme="minorHAnsi" w:cs="Arial"/>
          <w:lang w:eastAsia="en-US"/>
        </w:rPr>
        <w:t>Imię i nazwisko:</w:t>
      </w:r>
      <w:r w:rsidRPr="00ED3C07">
        <w:rPr>
          <w:rFonts w:asciiTheme="minorHAnsi" w:eastAsiaTheme="minorHAnsi" w:hAnsiTheme="minorHAnsi" w:cs="Arial"/>
          <w:lang w:eastAsia="en-US"/>
        </w:rPr>
        <w:tab/>
        <w:t>…………………………………………………</w:t>
      </w:r>
    </w:p>
    <w:p w14:paraId="5702322F" w14:textId="77777777" w:rsidR="0098265F" w:rsidRPr="00ED3C07" w:rsidRDefault="0098265F" w:rsidP="0098265F">
      <w:pPr>
        <w:spacing w:before="120"/>
        <w:ind w:left="2410" w:hanging="720"/>
        <w:rPr>
          <w:rFonts w:asciiTheme="minorHAnsi" w:eastAsiaTheme="minorHAnsi" w:hAnsiTheme="minorHAnsi" w:cs="Arial"/>
          <w:lang w:eastAsia="en-US"/>
        </w:rPr>
      </w:pPr>
      <w:r w:rsidRPr="00ED3C07">
        <w:rPr>
          <w:rFonts w:asciiTheme="minorHAnsi" w:eastAsiaTheme="minorHAnsi" w:hAnsiTheme="minorHAnsi" w:cs="Arial"/>
          <w:lang w:eastAsia="en-US"/>
        </w:rPr>
        <w:t xml:space="preserve">Telefon: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14:paraId="0A4C0DDE" w14:textId="77777777" w:rsidR="0098265F" w:rsidRPr="00ED3C07" w:rsidRDefault="0098265F" w:rsidP="0098265F">
      <w:pPr>
        <w:spacing w:before="120"/>
        <w:ind w:left="2410" w:hanging="720"/>
        <w:rPr>
          <w:rFonts w:asciiTheme="minorHAnsi" w:eastAsiaTheme="minorHAnsi" w:hAnsiTheme="minorHAnsi" w:cs="Arial"/>
          <w:lang w:eastAsia="en-US"/>
        </w:rPr>
      </w:pPr>
      <w:r w:rsidRPr="00ED3C07">
        <w:rPr>
          <w:rFonts w:asciiTheme="minorHAnsi" w:eastAsiaTheme="minorHAnsi" w:hAnsiTheme="minorHAnsi" w:cs="Arial"/>
          <w:lang w:eastAsia="en-US"/>
        </w:rPr>
        <w:t xml:space="preserve">e–mail: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14:paraId="22BCBA7E" w14:textId="5FCACFFE" w:rsidR="0098265F" w:rsidRPr="001C2324" w:rsidRDefault="0098265F">
      <w:pPr>
        <w:pStyle w:val="Akapitzlist"/>
        <w:numPr>
          <w:ilvl w:val="3"/>
          <w:numId w:val="42"/>
        </w:numPr>
        <w:suppressAutoHyphens/>
        <w:overflowPunct w:val="0"/>
        <w:autoSpaceDE w:val="0"/>
        <w:spacing w:before="120"/>
        <w:ind w:left="1985"/>
        <w:jc w:val="both"/>
        <w:textAlignment w:val="baseline"/>
        <w:rPr>
          <w:rFonts w:asciiTheme="minorHAnsi" w:eastAsiaTheme="minorHAnsi" w:hAnsiTheme="minorHAnsi" w:cs="Arial"/>
          <w:lang w:eastAsia="en-US"/>
        </w:rPr>
      </w:pPr>
      <w:r w:rsidRPr="001C2324">
        <w:rPr>
          <w:rFonts w:asciiTheme="minorHAnsi" w:hAnsiTheme="minorHAnsi" w:cs="Arial"/>
          <w:lang w:eastAsia="ar-SA"/>
        </w:rPr>
        <w:t>Osobami</w:t>
      </w:r>
      <w:r w:rsidRPr="001C2324">
        <w:rPr>
          <w:rFonts w:asciiTheme="minorHAnsi" w:eastAsiaTheme="minorHAnsi" w:hAnsiTheme="minorHAnsi" w:cs="Arial"/>
          <w:lang w:eastAsia="en-US"/>
        </w:rPr>
        <w:t xml:space="preserve"> </w:t>
      </w:r>
      <w:r w:rsidR="003D2A06" w:rsidRPr="002C01B6">
        <w:rPr>
          <w:rFonts w:asciiTheme="minorHAnsi" w:hAnsiTheme="minorHAnsi" w:cstheme="minorHAnsi"/>
        </w:rPr>
        <w:t xml:space="preserve">uprawnionymi do zatwierdzania i podpisywania zamówień cząstkowych są jednoosobowo Dyrektor Departamentu Zakupów, Kierownik Biura Optymalizacji </w:t>
      </w:r>
      <w:r w:rsidR="003D2A06" w:rsidRPr="002C01B6">
        <w:rPr>
          <w:rFonts w:asciiTheme="minorHAnsi" w:hAnsiTheme="minorHAnsi" w:cstheme="minorHAnsi"/>
        </w:rPr>
        <w:lastRenderedPageBreak/>
        <w:t>Zakupów (</w:t>
      </w:r>
      <w:r w:rsidR="0099280D">
        <w:rPr>
          <w:rFonts w:asciiTheme="minorHAnsi" w:hAnsiTheme="minorHAnsi" w:cstheme="minorHAnsi"/>
        </w:rPr>
        <w:t>IZO</w:t>
      </w:r>
      <w:r w:rsidR="003D2A06" w:rsidRPr="002C01B6">
        <w:rPr>
          <w:rFonts w:asciiTheme="minorHAnsi" w:hAnsiTheme="minorHAnsi" w:cstheme="minorHAnsi"/>
        </w:rPr>
        <w:t>), Kierownik Biura Zakupów Linii Wytwarzanie (</w:t>
      </w:r>
      <w:r w:rsidR="0099280D">
        <w:rPr>
          <w:rFonts w:asciiTheme="minorHAnsi" w:hAnsiTheme="minorHAnsi" w:cstheme="minorHAnsi"/>
        </w:rPr>
        <w:t>IZE</w:t>
      </w:r>
      <w:r w:rsidR="003D2A06" w:rsidRPr="002C01B6">
        <w:rPr>
          <w:rFonts w:asciiTheme="minorHAnsi" w:hAnsiTheme="minorHAnsi" w:cstheme="minorHAnsi"/>
        </w:rPr>
        <w:t>), Kierownik Biura Zakupów Linii Wydobycie (</w:t>
      </w:r>
      <w:r w:rsidR="0099280D">
        <w:rPr>
          <w:rFonts w:asciiTheme="minorHAnsi" w:hAnsiTheme="minorHAnsi" w:cstheme="minorHAnsi"/>
        </w:rPr>
        <w:t>IZK</w:t>
      </w:r>
      <w:r w:rsidR="003D2A06" w:rsidRPr="002C01B6">
        <w:rPr>
          <w:rFonts w:asciiTheme="minorHAnsi" w:hAnsiTheme="minorHAnsi" w:cstheme="minorHAnsi"/>
        </w:rPr>
        <w:t>) oraz ich zastępcy.</w:t>
      </w:r>
      <w:r w:rsidR="003D2A06" w:rsidRPr="002C01B6">
        <w:rPr>
          <w:rStyle w:val="Odwoanieprzypisudolnego"/>
          <w:rFonts w:asciiTheme="minorHAnsi" w:hAnsiTheme="minorHAnsi" w:cstheme="minorHAnsi"/>
        </w:rPr>
        <w:footnoteReference w:customMarkFollows="1" w:id="9"/>
        <w:t>[1</w:t>
      </w:r>
    </w:p>
    <w:p w14:paraId="3D4B3A22" w14:textId="77777777" w:rsidR="0098265F" w:rsidRPr="001C2324" w:rsidRDefault="0098265F">
      <w:pPr>
        <w:pStyle w:val="Akapitzlist"/>
        <w:numPr>
          <w:ilvl w:val="3"/>
          <w:numId w:val="42"/>
        </w:numPr>
        <w:suppressAutoHyphens/>
        <w:overflowPunct w:val="0"/>
        <w:autoSpaceDE w:val="0"/>
        <w:spacing w:before="120"/>
        <w:ind w:left="1985" w:hanging="709"/>
        <w:jc w:val="both"/>
        <w:textAlignment w:val="baseline"/>
        <w:rPr>
          <w:rFonts w:asciiTheme="minorHAnsi" w:eastAsiaTheme="minorHAnsi" w:hAnsiTheme="minorHAnsi" w:cs="Arial"/>
          <w:lang w:eastAsia="en-US"/>
        </w:rPr>
      </w:pPr>
      <w:r w:rsidRPr="001C2324">
        <w:rPr>
          <w:rFonts w:asciiTheme="minorHAnsi" w:eastAsiaTheme="minorHAnsi" w:hAnsiTheme="minorHAnsi" w:cs="Arial"/>
          <w:lang w:eastAsia="ar-SA"/>
        </w:rPr>
        <w:t>Dla</w:t>
      </w:r>
      <w:r w:rsidRPr="001C2324">
        <w:rPr>
          <w:rFonts w:asciiTheme="minorHAnsi" w:eastAsiaTheme="minorHAnsi" w:hAnsiTheme="minorHAnsi" w:cs="Arial"/>
          <w:lang w:eastAsia="en-US"/>
        </w:rPr>
        <w:t xml:space="preserve"> </w:t>
      </w:r>
      <w:r w:rsidRPr="001C2324">
        <w:rPr>
          <w:rFonts w:asciiTheme="minorHAnsi" w:hAnsiTheme="minorHAnsi" w:cs="Arial"/>
          <w:lang w:eastAsia="ar-SA"/>
        </w:rPr>
        <w:t>Wykonawcy</w:t>
      </w:r>
      <w:r w:rsidRPr="001C2324">
        <w:rPr>
          <w:rFonts w:asciiTheme="minorHAnsi" w:eastAsiaTheme="minorHAnsi" w:hAnsiTheme="minorHAnsi" w:cs="Arial"/>
          <w:lang w:eastAsia="en-US"/>
        </w:rPr>
        <w:t>:</w:t>
      </w:r>
    </w:p>
    <w:p w14:paraId="0A01F356" w14:textId="77777777" w:rsidR="0098265F" w:rsidRPr="00ED3C07" w:rsidRDefault="0098265F" w:rsidP="0098265F">
      <w:pPr>
        <w:spacing w:before="120"/>
        <w:ind w:left="1701" w:hanging="267"/>
        <w:rPr>
          <w:rFonts w:asciiTheme="minorHAnsi" w:eastAsiaTheme="minorHAnsi" w:hAnsiTheme="minorHAnsi" w:cs="Arial"/>
          <w:lang w:eastAsia="en-US"/>
        </w:rPr>
      </w:pPr>
      <w:r w:rsidRPr="00ED3C07">
        <w:rPr>
          <w:rFonts w:asciiTheme="minorHAnsi" w:eastAsiaTheme="minorHAnsi" w:hAnsiTheme="minorHAnsi" w:cs="Arial"/>
          <w:lang w:eastAsia="en-US"/>
        </w:rPr>
        <w:t>Imię i nazwisko:</w:t>
      </w:r>
      <w:r w:rsidRPr="00ED3C07">
        <w:rPr>
          <w:rFonts w:asciiTheme="minorHAnsi" w:eastAsiaTheme="minorHAnsi" w:hAnsiTheme="minorHAnsi" w:cs="Arial"/>
          <w:lang w:eastAsia="en-US"/>
        </w:rPr>
        <w:tab/>
        <w:t>…………………………………………………</w:t>
      </w:r>
    </w:p>
    <w:p w14:paraId="07E0DA93" w14:textId="77777777" w:rsidR="0098265F" w:rsidRPr="00ED3C07" w:rsidRDefault="0098265F" w:rsidP="0098265F">
      <w:pPr>
        <w:spacing w:before="120"/>
        <w:ind w:left="1985" w:hanging="540"/>
        <w:rPr>
          <w:rFonts w:asciiTheme="minorHAnsi" w:hAnsiTheme="minorHAnsi" w:cs="Arial"/>
        </w:rPr>
      </w:pPr>
      <w:r w:rsidRPr="00ED3C07">
        <w:rPr>
          <w:rFonts w:asciiTheme="minorHAnsi" w:hAnsiTheme="minorHAnsi" w:cs="Arial"/>
        </w:rPr>
        <w:t>Korespondencję należy kierować na wskazany adres:</w:t>
      </w:r>
    </w:p>
    <w:p w14:paraId="582DF2F2" w14:textId="77777777" w:rsidR="0098265F" w:rsidRPr="00ED3C07" w:rsidRDefault="0098265F" w:rsidP="0098265F">
      <w:pPr>
        <w:spacing w:before="120"/>
        <w:ind w:left="1701" w:hanging="267"/>
        <w:rPr>
          <w:rFonts w:asciiTheme="minorHAnsi" w:eastAsiaTheme="minorHAnsi" w:hAnsiTheme="minorHAnsi" w:cs="Arial"/>
          <w:lang w:eastAsia="en-US"/>
        </w:rPr>
      </w:pPr>
      <w:r>
        <w:rPr>
          <w:rFonts w:asciiTheme="minorHAnsi" w:eastAsiaTheme="minorHAnsi" w:hAnsiTheme="minorHAnsi" w:cs="Arial"/>
          <w:lang w:eastAsia="en-US"/>
        </w:rPr>
        <w:t xml:space="preserve">Adres:  </w:t>
      </w:r>
      <w:r>
        <w:rPr>
          <w:rFonts w:asciiTheme="minorHAnsi" w:eastAsiaTheme="minorHAnsi" w:hAnsiTheme="minorHAnsi" w:cs="Arial"/>
          <w:lang w:eastAsia="en-US"/>
        </w:rPr>
        <w:tab/>
      </w:r>
      <w:r>
        <w:rPr>
          <w:rFonts w:asciiTheme="minorHAnsi" w:eastAsiaTheme="minorHAnsi" w:hAnsiTheme="minorHAnsi" w:cs="Arial"/>
          <w:lang w:eastAsia="en-US"/>
        </w:rPr>
        <w:tab/>
      </w:r>
      <w:r w:rsidRPr="00ED3C07">
        <w:rPr>
          <w:rFonts w:asciiTheme="minorHAnsi" w:eastAsiaTheme="minorHAnsi" w:hAnsiTheme="minorHAnsi" w:cs="Arial"/>
          <w:lang w:eastAsia="en-US"/>
        </w:rPr>
        <w:t>…………………………………………………</w:t>
      </w:r>
    </w:p>
    <w:p w14:paraId="75CE1AEF" w14:textId="77777777" w:rsidR="0098265F" w:rsidRPr="00ED3C07" w:rsidRDefault="0098265F" w:rsidP="0098265F">
      <w:pPr>
        <w:spacing w:before="120"/>
        <w:ind w:left="1701" w:hanging="267"/>
        <w:rPr>
          <w:rFonts w:asciiTheme="minorHAnsi" w:eastAsiaTheme="minorHAnsi" w:hAnsiTheme="minorHAnsi" w:cs="Arial"/>
          <w:lang w:eastAsia="en-US"/>
        </w:rPr>
      </w:pPr>
      <w:r>
        <w:rPr>
          <w:rFonts w:asciiTheme="minorHAnsi" w:eastAsiaTheme="minorHAnsi" w:hAnsiTheme="minorHAnsi" w:cs="Arial"/>
          <w:lang w:eastAsia="en-US"/>
        </w:rPr>
        <w:t>Telefon:</w:t>
      </w:r>
      <w:r>
        <w:rPr>
          <w:rFonts w:asciiTheme="minorHAnsi" w:eastAsiaTheme="minorHAnsi" w:hAnsiTheme="minorHAnsi" w:cs="Arial"/>
          <w:lang w:eastAsia="en-US"/>
        </w:rPr>
        <w:tab/>
      </w:r>
      <w:r>
        <w:rPr>
          <w:rFonts w:asciiTheme="minorHAnsi" w:eastAsiaTheme="minorHAnsi" w:hAnsiTheme="minorHAnsi" w:cs="Arial"/>
          <w:lang w:eastAsia="en-US"/>
        </w:rPr>
        <w:tab/>
      </w:r>
      <w:r w:rsidRPr="00ED3C07">
        <w:rPr>
          <w:rFonts w:asciiTheme="minorHAnsi" w:eastAsiaTheme="minorHAnsi" w:hAnsiTheme="minorHAnsi" w:cs="Arial"/>
          <w:lang w:eastAsia="en-US"/>
        </w:rPr>
        <w:t>…………………………………………………</w:t>
      </w:r>
    </w:p>
    <w:p w14:paraId="7EEC27AD" w14:textId="77777777" w:rsidR="0098265F" w:rsidRPr="00ED3C07" w:rsidRDefault="0098265F" w:rsidP="0098265F">
      <w:pPr>
        <w:suppressAutoHyphens/>
        <w:spacing w:before="120"/>
        <w:ind w:left="1418" w:hanging="1"/>
        <w:jc w:val="both"/>
        <w:rPr>
          <w:rFonts w:asciiTheme="minorHAnsi" w:eastAsiaTheme="minorHAnsi" w:hAnsiTheme="minorHAnsi" w:cs="Arial"/>
          <w:lang w:eastAsia="ar-SA"/>
        </w:rPr>
      </w:pPr>
      <w:r>
        <w:rPr>
          <w:rFonts w:asciiTheme="minorHAnsi" w:eastAsiaTheme="minorHAnsi" w:hAnsiTheme="minorHAnsi" w:cs="Arial"/>
          <w:lang w:eastAsia="ar-SA"/>
        </w:rPr>
        <w:t>e–mail:</w:t>
      </w:r>
      <w:r>
        <w:rPr>
          <w:rFonts w:asciiTheme="minorHAnsi" w:eastAsiaTheme="minorHAnsi" w:hAnsiTheme="minorHAnsi" w:cs="Arial"/>
          <w:lang w:eastAsia="ar-SA"/>
        </w:rPr>
        <w:tab/>
      </w:r>
      <w:r>
        <w:rPr>
          <w:rFonts w:asciiTheme="minorHAnsi" w:eastAsiaTheme="minorHAnsi" w:hAnsiTheme="minorHAnsi" w:cs="Arial"/>
          <w:lang w:eastAsia="ar-SA"/>
        </w:rPr>
        <w:tab/>
      </w:r>
      <w:r w:rsidRPr="00ED3C07">
        <w:rPr>
          <w:rFonts w:asciiTheme="minorHAnsi" w:eastAsiaTheme="minorHAnsi" w:hAnsiTheme="minorHAnsi" w:cs="Arial"/>
          <w:lang w:eastAsia="ar-SA"/>
        </w:rPr>
        <w:t>…………………………………………………</w:t>
      </w:r>
    </w:p>
    <w:p w14:paraId="7EC1097D" w14:textId="62E8D25A" w:rsidR="0098265F" w:rsidRPr="0098265F" w:rsidRDefault="0098265F" w:rsidP="0098265F">
      <w:pPr>
        <w:suppressAutoHyphens/>
        <w:overflowPunct w:val="0"/>
        <w:autoSpaceDE w:val="0"/>
        <w:spacing w:before="120"/>
        <w:ind w:left="1985" w:hanging="709"/>
        <w:jc w:val="both"/>
        <w:textAlignment w:val="baseline"/>
        <w:rPr>
          <w:rFonts w:asciiTheme="minorHAnsi" w:hAnsiTheme="minorHAnsi" w:cs="Arial"/>
          <w:lang w:eastAsia="ar-SA"/>
        </w:rPr>
      </w:pPr>
      <w:r>
        <w:rPr>
          <w:rFonts w:asciiTheme="minorHAnsi" w:hAnsiTheme="minorHAnsi" w:cs="Arial"/>
          <w:lang w:eastAsia="ar-SA"/>
        </w:rPr>
        <w:t xml:space="preserve">5.7.1.4. </w:t>
      </w:r>
      <w:r w:rsidRPr="00ED3C07">
        <w:rPr>
          <w:rFonts w:asciiTheme="minorHAnsi" w:hAnsiTheme="minorHAnsi" w:cs="Arial"/>
          <w:lang w:eastAsia="ar-SA"/>
        </w:rPr>
        <w:t xml:space="preserve">Zmiana przedstawicieli Stron oraz danych teleadresowych, wymienionych w ust. </w:t>
      </w:r>
      <w:r>
        <w:rPr>
          <w:rFonts w:asciiTheme="minorHAnsi" w:hAnsiTheme="minorHAnsi" w:cs="Arial"/>
          <w:lang w:eastAsia="ar-SA"/>
        </w:rPr>
        <w:t>5.7.1</w:t>
      </w:r>
      <w:r w:rsidRPr="00ED3C07">
        <w:rPr>
          <w:rFonts w:asciiTheme="minorHAnsi" w:hAnsiTheme="minorHAnsi" w:cs="Arial"/>
          <w:lang w:eastAsia="ar-SA"/>
        </w:rPr>
        <w:t xml:space="preserve"> nie wymaga sporządzenia aneksu. Podstawą dokonania zmiany jest pisemna informacja.</w:t>
      </w:r>
    </w:p>
    <w:p w14:paraId="1D44FFEB" w14:textId="77777777" w:rsidR="003930BE" w:rsidRPr="00E56614" w:rsidRDefault="003930BE" w:rsidP="00BB0CEE">
      <w:pPr>
        <w:pStyle w:val="Nagwek2"/>
        <w:keepNext w:val="0"/>
        <w:widowControl w:val="0"/>
        <w:ind w:left="851"/>
        <w:rPr>
          <w:rFonts w:asciiTheme="minorHAnsi" w:hAnsiTheme="minorHAnsi" w:cstheme="minorHAnsi"/>
        </w:rPr>
      </w:pPr>
      <w:r w:rsidRPr="00E56614">
        <w:rPr>
          <w:rFonts w:asciiTheme="minorHAnsi" w:hAnsiTheme="minorHAnsi" w:cstheme="minorHAnsi"/>
        </w:rPr>
        <w:t>W przypadku przesyłania przez Strony dokumentów na adresy poczty elektronicznej Stron, ze względów bezpieczeństwa zaleca się aby stosować kryptograficzne metody ochrony danych w postaci szyfrowania lub spakowania za pomocą programu 7-Zip wykorzystując jedno z rozszerzeń: *.7z, *.bzip2, *.gzip, *.tar, *.wim, *.xz, *.zip, przy czym hasło należy przekazać kanałem komunikacji innym niż poczta elektroniczna. Hasło musi się składać z minimum 8 znaków, a przy konstruowaniu haseł należy stosować kombinacje znaków: małych i dużych liter, cyfr oraz znaków specjalnych (tj. znaków interpunkcyjnych, nawiasów, symboli @, #, &amp; itp.).</w:t>
      </w:r>
    </w:p>
    <w:p w14:paraId="1EF0509D" w14:textId="5F29CF26" w:rsidR="00237D44" w:rsidRDefault="00237D44"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Każda ze Stron może zmienić swoich </w:t>
      </w:r>
      <w:r w:rsidR="00762E11">
        <w:rPr>
          <w:rFonts w:asciiTheme="minorHAnsi" w:hAnsiTheme="minorHAnsi" w:cstheme="minorHAnsi"/>
        </w:rPr>
        <w:t>p</w:t>
      </w:r>
      <w:r w:rsidRPr="00EB76D2">
        <w:rPr>
          <w:rFonts w:asciiTheme="minorHAnsi" w:hAnsiTheme="minorHAnsi" w:cstheme="minorHAnsi"/>
        </w:rPr>
        <w:t>rzedstawicieli lub ustanowić ich zastępców do wykonywania określonych zadań lub na określony czas pisemnym zawiadomieniem doręczonym drugiej Stronie, kt</w:t>
      </w:r>
      <w:r w:rsidR="00D6064B" w:rsidRPr="00EB76D2">
        <w:rPr>
          <w:rFonts w:asciiTheme="minorHAnsi" w:hAnsiTheme="minorHAnsi" w:cstheme="minorHAnsi"/>
        </w:rPr>
        <w:t>óre wywiera skutek w następnym D</w:t>
      </w:r>
      <w:r w:rsidRPr="00EB76D2">
        <w:rPr>
          <w:rFonts w:asciiTheme="minorHAnsi" w:hAnsiTheme="minorHAnsi" w:cstheme="minorHAnsi"/>
        </w:rPr>
        <w:t xml:space="preserve">niu </w:t>
      </w:r>
      <w:r w:rsidR="00D6064B" w:rsidRPr="00EB76D2">
        <w:rPr>
          <w:rFonts w:asciiTheme="minorHAnsi" w:hAnsiTheme="minorHAnsi" w:cstheme="minorHAnsi"/>
        </w:rPr>
        <w:t>R</w:t>
      </w:r>
      <w:r w:rsidRPr="00EB76D2">
        <w:rPr>
          <w:rFonts w:asciiTheme="minorHAnsi" w:hAnsiTheme="minorHAnsi" w:cstheme="minorHAnsi"/>
        </w:rPr>
        <w:t xml:space="preserve">oboczym po dacie jego doręczenia. Zmiana </w:t>
      </w:r>
      <w:r w:rsidR="00762E11">
        <w:rPr>
          <w:rFonts w:asciiTheme="minorHAnsi" w:hAnsiTheme="minorHAnsi" w:cstheme="minorHAnsi"/>
        </w:rPr>
        <w:t>p</w:t>
      </w:r>
      <w:r w:rsidRPr="00EB76D2">
        <w:rPr>
          <w:rFonts w:asciiTheme="minorHAnsi" w:hAnsiTheme="minorHAnsi" w:cstheme="minorHAnsi"/>
        </w:rPr>
        <w:t>rzedstawicieli nie wymaga podpisania aneksu do Umowy.</w:t>
      </w:r>
    </w:p>
    <w:p w14:paraId="50CDDA65" w14:textId="6360953F" w:rsidR="008222CD" w:rsidRPr="008222CD" w:rsidRDefault="008222CD" w:rsidP="00BB0CEE">
      <w:pPr>
        <w:pStyle w:val="Nagwek2"/>
        <w:keepNext w:val="0"/>
        <w:widowControl w:val="0"/>
        <w:ind w:left="851"/>
        <w:rPr>
          <w:rFonts w:asciiTheme="minorHAnsi" w:hAnsiTheme="minorHAnsi" w:cstheme="minorHAnsi"/>
        </w:rPr>
      </w:pPr>
      <w:r w:rsidRPr="00FF4997">
        <w:rPr>
          <w:rFonts w:asciiTheme="minorHAnsi" w:hAnsiTheme="minorHAnsi"/>
        </w:rPr>
        <w:t xml:space="preserve">Strony oświadczają, że dane osobowe przedstawicieli Stron wskazane w ust. </w:t>
      </w:r>
      <w:r>
        <w:rPr>
          <w:rFonts w:asciiTheme="minorHAnsi" w:hAnsiTheme="minorHAnsi" w:cstheme="minorHAnsi"/>
        </w:rPr>
        <w:t>5.6</w:t>
      </w:r>
      <w:r w:rsidR="00F00BBA">
        <w:rPr>
          <w:rFonts w:asciiTheme="minorHAnsi" w:hAnsiTheme="minorHAnsi" w:cstheme="minorHAnsi"/>
        </w:rPr>
        <w:t xml:space="preserve"> i </w:t>
      </w:r>
      <w:r w:rsidR="00270AE3">
        <w:rPr>
          <w:rFonts w:asciiTheme="minorHAnsi" w:hAnsiTheme="minorHAnsi" w:cstheme="minorHAnsi"/>
        </w:rPr>
        <w:t xml:space="preserve">ust. </w:t>
      </w:r>
      <w:r w:rsidR="00F00BBA">
        <w:rPr>
          <w:rFonts w:asciiTheme="minorHAnsi" w:hAnsiTheme="minorHAnsi" w:cstheme="minorHAnsi"/>
        </w:rPr>
        <w:t>5.7.</w:t>
      </w:r>
      <w:r w:rsidRPr="00FF4997">
        <w:rPr>
          <w:rFonts w:asciiTheme="minorHAnsi" w:hAnsiTheme="minorHAnsi"/>
        </w:rPr>
        <w:t xml:space="preserve"> powyżej są udostępnianie Stronom w celu realizacji Umowy.</w:t>
      </w:r>
    </w:p>
    <w:p w14:paraId="24684875" w14:textId="77777777" w:rsidR="001E41BE" w:rsidRPr="00EB76D2" w:rsidRDefault="001E41BE" w:rsidP="007415C9">
      <w:pPr>
        <w:widowControl w:val="0"/>
        <w:spacing w:before="120" w:after="120"/>
        <w:jc w:val="both"/>
        <w:rPr>
          <w:rFonts w:asciiTheme="minorHAnsi" w:hAnsiTheme="minorHAnsi" w:cstheme="minorHAnsi"/>
          <w:b/>
        </w:rPr>
      </w:pPr>
      <w:bookmarkStart w:id="94" w:name="_Ref274223601"/>
      <w:bookmarkStart w:id="95" w:name="_Toc437005845"/>
      <w:r w:rsidRPr="00EB76D2">
        <w:rPr>
          <w:rFonts w:asciiTheme="minorHAnsi" w:hAnsiTheme="minorHAnsi" w:cstheme="minorHAnsi"/>
          <w:b/>
        </w:rPr>
        <w:t>OBOWIĄZKI PODATKOWE</w:t>
      </w:r>
    </w:p>
    <w:p w14:paraId="3E823423" w14:textId="4F4D7337" w:rsidR="001E41BE" w:rsidRPr="00EB76D2" w:rsidRDefault="008C48AE" w:rsidP="00BB0CEE">
      <w:pPr>
        <w:pStyle w:val="Nagwek2"/>
        <w:keepNext w:val="0"/>
        <w:widowControl w:val="0"/>
        <w:ind w:left="851"/>
        <w:rPr>
          <w:rFonts w:asciiTheme="minorHAnsi" w:hAnsiTheme="minorHAnsi" w:cstheme="minorHAnsi"/>
        </w:rPr>
      </w:pPr>
      <w:r w:rsidRPr="0077676F">
        <w:rPr>
          <w:rFonts w:asciiTheme="minorHAnsi" w:hAnsiTheme="minorHAnsi" w:cstheme="minorHAnsi"/>
        </w:rPr>
        <w:t>Wykonawca</w:t>
      </w:r>
      <w:r w:rsidRPr="00EB76D2">
        <w:rPr>
          <w:rFonts w:asciiTheme="minorHAnsi" w:hAnsiTheme="minorHAnsi" w:cstheme="minorHAnsi"/>
        </w:rPr>
        <w:t xml:space="preserve"> oświadcza, że towar,</w:t>
      </w:r>
      <w:r w:rsidR="001E41BE" w:rsidRPr="00EB76D2">
        <w:rPr>
          <w:rFonts w:asciiTheme="minorHAnsi" w:hAnsiTheme="minorHAnsi" w:cstheme="minorHAnsi"/>
        </w:rPr>
        <w:t xml:space="preserve"> który jest dostarczany w ramach wykonania przedmiotu Umowy</w:t>
      </w:r>
      <w:r w:rsidRPr="00EB76D2">
        <w:rPr>
          <w:rFonts w:asciiTheme="minorHAnsi" w:hAnsiTheme="minorHAnsi" w:cstheme="minorHAnsi"/>
        </w:rPr>
        <w:t>,</w:t>
      </w:r>
      <w:r w:rsidR="001E41BE" w:rsidRPr="00EB76D2">
        <w:rPr>
          <w:rFonts w:asciiTheme="minorHAnsi" w:hAnsiTheme="minorHAnsi" w:cstheme="minorHAnsi"/>
        </w:rPr>
        <w:t xml:space="preserve"> pochodzi z legalnego źródła i nie są mu znane okoliczności świadczące o próbie wyłudzenia z budżetu państwa podatku VAT na wcześniejszych etapach obrotu gospodarczego,  poprzedzających sprzedaż towarów do Zamawiającego.</w:t>
      </w:r>
    </w:p>
    <w:p w14:paraId="66F033E1" w14:textId="77777777" w:rsidR="008C48AE" w:rsidRPr="00EB76D2" w:rsidRDefault="008C48AE" w:rsidP="00BB0CEE">
      <w:pPr>
        <w:pStyle w:val="Nagwek2"/>
        <w:keepNext w:val="0"/>
        <w:widowControl w:val="0"/>
        <w:ind w:left="851"/>
        <w:rPr>
          <w:rFonts w:asciiTheme="minorHAnsi" w:hAnsiTheme="minorHAnsi" w:cstheme="minorHAnsi"/>
        </w:rPr>
      </w:pPr>
      <w:bookmarkStart w:id="96" w:name="_Ref113574"/>
      <w:r w:rsidRPr="00EB76D2">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End w:id="96"/>
    </w:p>
    <w:p w14:paraId="2803228B" w14:textId="77777777" w:rsidR="008C48AE" w:rsidRPr="00EB76D2" w:rsidRDefault="008C48AE" w:rsidP="00BB0CEE">
      <w:pPr>
        <w:pStyle w:val="Nagwek2"/>
        <w:keepNext w:val="0"/>
        <w:widowControl w:val="0"/>
        <w:ind w:left="851"/>
        <w:rPr>
          <w:rFonts w:asciiTheme="minorHAnsi" w:hAnsiTheme="minorHAnsi" w:cstheme="minorHAnsi"/>
        </w:rPr>
      </w:pPr>
      <w:bookmarkStart w:id="97" w:name="_Ref113648"/>
      <w:r w:rsidRPr="00EB76D2">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97"/>
    </w:p>
    <w:p w14:paraId="1B51063D" w14:textId="77777777" w:rsidR="008C48AE" w:rsidRPr="00EB76D2" w:rsidRDefault="008C48AE" w:rsidP="00BB0CEE">
      <w:pPr>
        <w:pStyle w:val="Nagwek2"/>
        <w:keepNext w:val="0"/>
        <w:widowControl w:val="0"/>
        <w:ind w:left="851"/>
        <w:rPr>
          <w:rFonts w:asciiTheme="minorHAnsi" w:hAnsiTheme="minorHAnsi" w:cstheme="minorHAnsi"/>
        </w:rPr>
      </w:pPr>
      <w:bookmarkStart w:id="98" w:name="_Ref8734231"/>
      <w:r w:rsidRPr="00EB76D2">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bookmarkEnd w:id="98"/>
    </w:p>
    <w:p w14:paraId="0E69208A" w14:textId="2B604584" w:rsidR="008C48AE" w:rsidRPr="00EB76D2" w:rsidRDefault="008C48AE"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W przypadku zaistnienia okoliczności przewidzianych w ust. </w:t>
      </w:r>
      <w:r w:rsidR="00D6358A">
        <w:rPr>
          <w:rFonts w:asciiTheme="minorHAnsi" w:hAnsiTheme="minorHAnsi" w:cstheme="minorHAnsi"/>
        </w:rPr>
        <w:t>5.</w:t>
      </w:r>
      <w:r w:rsidR="00DD4EC3">
        <w:rPr>
          <w:rFonts w:asciiTheme="minorHAnsi" w:hAnsiTheme="minorHAnsi" w:cstheme="minorHAnsi"/>
        </w:rPr>
        <w:t>1</w:t>
      </w:r>
      <w:r w:rsidR="000C3001">
        <w:rPr>
          <w:rFonts w:asciiTheme="minorHAnsi" w:hAnsiTheme="minorHAnsi" w:cstheme="minorHAnsi"/>
        </w:rPr>
        <w:t>4</w:t>
      </w:r>
      <w:r w:rsidR="00762E11">
        <w:rPr>
          <w:rFonts w:asciiTheme="minorHAnsi" w:hAnsiTheme="minorHAnsi" w:cstheme="minorHAnsi"/>
        </w:rPr>
        <w:t xml:space="preserve">. </w:t>
      </w:r>
      <w:r w:rsidRPr="00EB76D2">
        <w:rPr>
          <w:rFonts w:asciiTheme="minorHAnsi" w:hAnsiTheme="minorHAnsi" w:cstheme="minorHAnsi"/>
        </w:rPr>
        <w:t xml:space="preserve">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w:t>
      </w:r>
      <w:r w:rsidRPr="00EB76D2">
        <w:rPr>
          <w:rFonts w:asciiTheme="minorHAnsi" w:hAnsiTheme="minorHAnsi" w:cstheme="minorHAnsi"/>
        </w:rPr>
        <w:lastRenderedPageBreak/>
        <w:t>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19AB7A28" w14:textId="77777777" w:rsidR="005014A2" w:rsidRPr="00EB76D2" w:rsidRDefault="005014A2" w:rsidP="007415C9">
      <w:pPr>
        <w:widowControl w:val="0"/>
        <w:spacing w:before="120" w:after="120"/>
        <w:jc w:val="both"/>
        <w:rPr>
          <w:rFonts w:asciiTheme="minorHAnsi" w:hAnsiTheme="minorHAnsi" w:cstheme="minorHAnsi"/>
          <w:b/>
        </w:rPr>
      </w:pPr>
      <w:r w:rsidRPr="00EB76D2">
        <w:rPr>
          <w:rFonts w:asciiTheme="minorHAnsi" w:hAnsiTheme="minorHAnsi" w:cstheme="minorHAnsi"/>
          <w:b/>
        </w:rPr>
        <w:t>KODEKS POSTĘPOWANIA DLA PARTNERÓW BIZNESOWYCH SPÓŁEK GK PGE</w:t>
      </w:r>
    </w:p>
    <w:p w14:paraId="627A1204" w14:textId="0DFBD8DD" w:rsidR="005014A2" w:rsidRPr="00EB76D2" w:rsidRDefault="005014A2"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r w:rsidR="00300D60" w:rsidRPr="00EB76D2">
        <w:rPr>
          <w:rFonts w:asciiTheme="minorHAnsi" w:hAnsiTheme="minorHAnsi" w:cstheme="minorHAnsi"/>
        </w:rPr>
        <w:t>.</w:t>
      </w:r>
    </w:p>
    <w:p w14:paraId="00121A38" w14:textId="33046133" w:rsidR="005014A2" w:rsidRPr="00EB76D2" w:rsidRDefault="005014A2"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Wykonawca oświadcza, że zapoznał się z treścią Kodeksu Postępowania dla Partnerów Biznesowych Spółek GK PGE </w:t>
      </w:r>
      <w:r w:rsidR="007447BB" w:rsidRPr="001250E1">
        <w:rPr>
          <w:rFonts w:asciiTheme="minorHAnsi" w:hAnsiTheme="minorHAnsi" w:cstheme="minorHAnsi"/>
        </w:rPr>
        <w:t>oraz z „Dobrymi Praktykami Zakupowymi”, dostępnymi na stronie: https://pgegiek.p</w:t>
      </w:r>
      <w:r w:rsidR="007447BB">
        <w:rPr>
          <w:rFonts w:asciiTheme="minorHAnsi" w:hAnsiTheme="minorHAnsi" w:cstheme="minorHAnsi"/>
        </w:rPr>
        <w:t>l/Przetargi/Przetargi-zakupowe</w:t>
      </w:r>
      <w:r w:rsidRPr="00EB76D2">
        <w:rPr>
          <w:rFonts w:asciiTheme="minorHAnsi" w:hAnsiTheme="minorHAnsi" w:cstheme="minorHAnsi"/>
        </w:rPr>
        <w:t xml:space="preserve">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w:t>
      </w:r>
      <w:r w:rsidR="007447BB" w:rsidRPr="001250E1">
        <w:rPr>
          <w:rFonts w:asciiTheme="minorHAnsi" w:hAnsiTheme="minorHAnsi" w:cstheme="minorHAnsi"/>
        </w:rPr>
        <w:t>na rzecz Spółek GK PGE</w:t>
      </w:r>
      <w:r w:rsidR="007447BB" w:rsidRPr="006B0543">
        <w:rPr>
          <w:rFonts w:asciiTheme="minorHAnsi" w:hAnsiTheme="minorHAnsi" w:cstheme="minorHAnsi"/>
        </w:rPr>
        <w:t xml:space="preserve"> </w:t>
      </w:r>
      <w:r w:rsidRPr="00EB76D2">
        <w:rPr>
          <w:rFonts w:asciiTheme="minorHAnsi" w:hAnsiTheme="minorHAnsi" w:cstheme="minorHAnsi"/>
        </w:rPr>
        <w:t>przestrzegali tych standardów.</w:t>
      </w:r>
    </w:p>
    <w:p w14:paraId="684C4BC2" w14:textId="0E1C5F10" w:rsidR="00FA713B" w:rsidRDefault="005014A2"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W razie zgłoszenia przez</w:t>
      </w:r>
      <w:r w:rsidR="005606D3">
        <w:rPr>
          <w:rFonts w:asciiTheme="minorHAnsi" w:hAnsiTheme="minorHAnsi" w:cstheme="minorHAnsi"/>
        </w:rPr>
        <w:t xml:space="preserve"> </w:t>
      </w:r>
      <w:r w:rsidRPr="00EB76D2">
        <w:rPr>
          <w:rFonts w:asciiTheme="minorHAnsi" w:hAnsiTheme="minorHAnsi" w:cstheme="minorHAnsi"/>
        </w:rPr>
        <w:t>Zamawiającego jakiejkolwiek wątpliwości dotyczącej przestrzegania przez Wykonawcę lub jego pracowników, współpracowników, podwykonawców  lub os</w:t>
      </w:r>
      <w:r w:rsidR="007447BB">
        <w:rPr>
          <w:rFonts w:asciiTheme="minorHAnsi" w:hAnsiTheme="minorHAnsi" w:cstheme="minorHAnsi"/>
        </w:rPr>
        <w:t>oby</w:t>
      </w:r>
      <w:r w:rsidRPr="00EB76D2">
        <w:rPr>
          <w:rFonts w:asciiTheme="minorHAnsi" w:hAnsiTheme="minorHAnsi" w:cstheme="minorHAnsi"/>
        </w:rPr>
        <w:t xml:space="preserve"> przy pomocy których będzie świadczyć usługi/dostawy/roboty budowlane zasad określonych w ustępach powyżej, Wykonawca podejmie działania naprawcze mające na celu ich usunięcie.</w:t>
      </w:r>
      <w:bookmarkStart w:id="99" w:name="_Toc40704544"/>
    </w:p>
    <w:p w14:paraId="12E61C89" w14:textId="15845186" w:rsidR="00FA713B" w:rsidRDefault="00FA713B" w:rsidP="007415C9">
      <w:pPr>
        <w:pStyle w:val="Nagwek2"/>
        <w:keepNext w:val="0"/>
        <w:widowControl w:val="0"/>
        <w:numPr>
          <w:ilvl w:val="0"/>
          <w:numId w:val="0"/>
        </w:numPr>
        <w:ind w:left="567"/>
        <w:rPr>
          <w:rFonts w:asciiTheme="minorHAnsi" w:hAnsiTheme="minorHAnsi" w:cstheme="minorHAnsi"/>
        </w:rPr>
      </w:pPr>
      <w:r w:rsidRPr="00FA713B">
        <w:rPr>
          <w:rFonts w:asciiTheme="minorHAnsi" w:hAnsiTheme="minorHAnsi" w:cstheme="minorHAnsi"/>
          <w:b/>
          <w:highlight w:val="cyan"/>
        </w:rPr>
        <w:t>KONFLIKT INTERESÓW</w:t>
      </w:r>
      <w:r w:rsidRPr="00FA713B">
        <w:rPr>
          <w:rFonts w:asciiTheme="minorHAnsi" w:hAnsiTheme="minorHAnsi" w:cstheme="minorHAnsi"/>
        </w:rPr>
        <w:t xml:space="preserve"> </w:t>
      </w:r>
      <w:bookmarkEnd w:id="99"/>
      <w:r w:rsidR="00901036">
        <w:rPr>
          <w:rFonts w:asciiTheme="minorHAnsi" w:hAnsiTheme="minorHAnsi" w:cstheme="minorHAnsi"/>
          <w:i/>
        </w:rPr>
        <w:t>- nie dotyczy</w:t>
      </w:r>
      <w:r w:rsidRPr="00FA713B">
        <w:rPr>
          <w:rFonts w:asciiTheme="minorHAnsi" w:hAnsiTheme="minorHAnsi" w:cstheme="minorHAnsi"/>
          <w:i/>
        </w:rPr>
        <w:t xml:space="preserve"> </w:t>
      </w:r>
      <w:bookmarkStart w:id="100" w:name="_Toc40704545"/>
    </w:p>
    <w:p w14:paraId="2024204F" w14:textId="7C8EA3BE" w:rsidR="00FA713B" w:rsidRDefault="00901036" w:rsidP="00BB0CEE">
      <w:pPr>
        <w:pStyle w:val="Nagwek2"/>
        <w:keepNext w:val="0"/>
        <w:widowControl w:val="0"/>
        <w:ind w:left="851"/>
        <w:rPr>
          <w:rFonts w:asciiTheme="minorHAnsi" w:hAnsiTheme="minorHAnsi" w:cstheme="minorHAnsi"/>
        </w:rPr>
      </w:pPr>
      <w:r>
        <w:rPr>
          <w:rFonts w:asciiTheme="minorHAnsi" w:hAnsiTheme="minorHAnsi" w:cstheme="minorHAnsi"/>
        </w:rPr>
        <w:t>Nie dotyczy</w:t>
      </w:r>
      <w:r w:rsidR="00FA713B" w:rsidRPr="00FA713B">
        <w:rPr>
          <w:rFonts w:asciiTheme="minorHAnsi" w:hAnsiTheme="minorHAnsi" w:cstheme="minorHAnsi"/>
        </w:rPr>
        <w:t>.</w:t>
      </w:r>
      <w:bookmarkStart w:id="101" w:name="bookmark4"/>
      <w:bookmarkStart w:id="102" w:name="_Toc40704546"/>
      <w:bookmarkEnd w:id="100"/>
      <w:bookmarkEnd w:id="101"/>
    </w:p>
    <w:p w14:paraId="660D9B4F" w14:textId="61510BDF" w:rsidR="00FA713B" w:rsidRDefault="00901036" w:rsidP="00BB0CEE">
      <w:pPr>
        <w:pStyle w:val="Nagwek2"/>
        <w:keepNext w:val="0"/>
        <w:widowControl w:val="0"/>
        <w:ind w:left="851"/>
        <w:rPr>
          <w:rFonts w:asciiTheme="minorHAnsi" w:hAnsiTheme="minorHAnsi" w:cstheme="minorHAnsi"/>
        </w:rPr>
      </w:pPr>
      <w:r>
        <w:rPr>
          <w:rFonts w:asciiTheme="minorHAnsi" w:hAnsiTheme="minorHAnsi" w:cstheme="minorHAnsi"/>
        </w:rPr>
        <w:t>Nie dotyczy</w:t>
      </w:r>
      <w:r w:rsidR="00FA713B" w:rsidRPr="00FA713B">
        <w:rPr>
          <w:rFonts w:asciiTheme="minorHAnsi" w:hAnsiTheme="minorHAnsi" w:cstheme="minorHAnsi"/>
        </w:rPr>
        <w:t>.</w:t>
      </w:r>
      <w:bookmarkStart w:id="103" w:name="bookmark5"/>
      <w:bookmarkStart w:id="104" w:name="_Toc40704547"/>
      <w:bookmarkEnd w:id="102"/>
      <w:bookmarkEnd w:id="103"/>
    </w:p>
    <w:p w14:paraId="50FC9EE0" w14:textId="661E9610" w:rsidR="00FA713B" w:rsidRDefault="00901036" w:rsidP="00BB0CEE">
      <w:pPr>
        <w:pStyle w:val="Nagwek2"/>
        <w:keepNext w:val="0"/>
        <w:widowControl w:val="0"/>
        <w:ind w:left="851"/>
        <w:rPr>
          <w:rFonts w:asciiTheme="minorHAnsi" w:hAnsiTheme="minorHAnsi" w:cstheme="minorHAnsi"/>
        </w:rPr>
      </w:pPr>
      <w:r>
        <w:rPr>
          <w:rFonts w:asciiTheme="minorHAnsi" w:hAnsiTheme="minorHAnsi" w:cstheme="minorHAnsi"/>
        </w:rPr>
        <w:t>Nie dotyczy</w:t>
      </w:r>
      <w:r w:rsidR="00FA713B" w:rsidRPr="00FA713B">
        <w:rPr>
          <w:rFonts w:asciiTheme="minorHAnsi" w:hAnsiTheme="minorHAnsi" w:cstheme="minorHAnsi"/>
        </w:rPr>
        <w:t>.</w:t>
      </w:r>
      <w:bookmarkStart w:id="105" w:name="bookmark6"/>
      <w:bookmarkStart w:id="106" w:name="_Toc40704548"/>
      <w:bookmarkEnd w:id="104"/>
      <w:bookmarkEnd w:id="105"/>
    </w:p>
    <w:p w14:paraId="0C91934B" w14:textId="2D18857C" w:rsidR="00FA713B" w:rsidRDefault="00901036" w:rsidP="00BB0CEE">
      <w:pPr>
        <w:pStyle w:val="Nagwek2"/>
        <w:keepNext w:val="0"/>
        <w:widowControl w:val="0"/>
        <w:ind w:left="851"/>
        <w:rPr>
          <w:rFonts w:asciiTheme="minorHAnsi" w:hAnsiTheme="minorHAnsi" w:cstheme="minorHAnsi"/>
        </w:rPr>
      </w:pPr>
      <w:r>
        <w:rPr>
          <w:rFonts w:asciiTheme="minorHAnsi" w:hAnsiTheme="minorHAnsi" w:cstheme="minorHAnsi"/>
        </w:rPr>
        <w:t>Nie dotyczy</w:t>
      </w:r>
      <w:r w:rsidR="00FA713B" w:rsidRPr="00FA713B">
        <w:rPr>
          <w:rFonts w:asciiTheme="minorHAnsi" w:hAnsiTheme="minorHAnsi" w:cstheme="minorHAnsi"/>
        </w:rPr>
        <w:t>.</w:t>
      </w:r>
      <w:bookmarkStart w:id="107" w:name="_Toc40704549"/>
      <w:bookmarkEnd w:id="106"/>
    </w:p>
    <w:p w14:paraId="17439A69" w14:textId="02481649" w:rsidR="00FA713B" w:rsidRDefault="00901036" w:rsidP="00BB0CEE">
      <w:pPr>
        <w:pStyle w:val="Nagwek2"/>
        <w:keepNext w:val="0"/>
        <w:widowControl w:val="0"/>
        <w:ind w:left="851"/>
        <w:rPr>
          <w:rFonts w:asciiTheme="minorHAnsi" w:hAnsiTheme="minorHAnsi" w:cstheme="minorHAnsi"/>
        </w:rPr>
      </w:pPr>
      <w:r>
        <w:rPr>
          <w:rFonts w:asciiTheme="minorHAnsi" w:hAnsiTheme="minorHAnsi" w:cstheme="minorHAnsi"/>
        </w:rPr>
        <w:t>Nie dotyczy</w:t>
      </w:r>
      <w:r w:rsidR="00FA713B" w:rsidRPr="00FA713B">
        <w:rPr>
          <w:rFonts w:asciiTheme="minorHAnsi" w:hAnsiTheme="minorHAnsi" w:cstheme="minorHAnsi"/>
        </w:rPr>
        <w:t>.</w:t>
      </w:r>
      <w:bookmarkStart w:id="108" w:name="_Toc40704550"/>
      <w:bookmarkEnd w:id="107"/>
    </w:p>
    <w:p w14:paraId="0A8B7199" w14:textId="2B21E39B" w:rsidR="00FA713B" w:rsidRDefault="00901036" w:rsidP="00BB0CEE">
      <w:pPr>
        <w:pStyle w:val="Nagwek2"/>
        <w:keepNext w:val="0"/>
        <w:widowControl w:val="0"/>
        <w:ind w:left="851"/>
        <w:rPr>
          <w:rFonts w:asciiTheme="minorHAnsi" w:hAnsiTheme="minorHAnsi" w:cstheme="minorHAnsi"/>
        </w:rPr>
      </w:pPr>
      <w:r>
        <w:rPr>
          <w:rFonts w:asciiTheme="minorHAnsi" w:hAnsiTheme="minorHAnsi" w:cstheme="minorHAnsi"/>
        </w:rPr>
        <w:t>Nie dotyczy</w:t>
      </w:r>
      <w:r w:rsidR="00FA713B" w:rsidRPr="00FA713B">
        <w:rPr>
          <w:rFonts w:asciiTheme="minorHAnsi" w:hAnsiTheme="minorHAnsi" w:cstheme="minorHAnsi"/>
        </w:rPr>
        <w:t>.</w:t>
      </w:r>
      <w:bookmarkEnd w:id="108"/>
    </w:p>
    <w:p w14:paraId="71E885DD" w14:textId="77777777" w:rsidR="00F740E8" w:rsidRDefault="00F740E8" w:rsidP="006373DB">
      <w:pPr>
        <w:widowControl w:val="0"/>
        <w:spacing w:before="120" w:after="120"/>
        <w:jc w:val="both"/>
        <w:rPr>
          <w:rFonts w:asciiTheme="minorHAnsi" w:hAnsiTheme="minorHAnsi" w:cstheme="minorHAnsi"/>
          <w:b/>
          <w:snapToGrid w:val="0"/>
        </w:rPr>
      </w:pPr>
      <w:r w:rsidRPr="00F0057A">
        <w:rPr>
          <w:rFonts w:asciiTheme="minorHAnsi" w:hAnsiTheme="minorHAnsi" w:cstheme="minorHAnsi"/>
          <w:b/>
          <w:snapToGrid w:val="0"/>
        </w:rPr>
        <w:t>ZATRUDNIANIE CUDZOZIEMCÓW</w:t>
      </w:r>
    </w:p>
    <w:p w14:paraId="0064647B" w14:textId="77777777" w:rsidR="00F740E8" w:rsidRDefault="00F740E8" w:rsidP="00BB0CEE">
      <w:pPr>
        <w:pStyle w:val="Nagwek2"/>
        <w:keepNext w:val="0"/>
        <w:widowControl w:val="0"/>
        <w:ind w:left="851"/>
        <w:rPr>
          <w:rFonts w:asciiTheme="minorHAnsi" w:hAnsiTheme="minorHAnsi"/>
          <w:szCs w:val="22"/>
        </w:rPr>
      </w:pPr>
      <w:r w:rsidRPr="00F0057A">
        <w:rPr>
          <w:rFonts w:asciiTheme="minorHAnsi" w:hAnsiTheme="minorHAnsi"/>
          <w:szCs w:val="22"/>
        </w:rPr>
        <w:t>W przypadku zatrudniania cudzoziemców przy realizacji Umowy, Wykonawca zobowiązuje się do ich zatrudniania w sposób legalny, zgodnie z obowiązującymi w tym zakresie przepisami prawa, w szczególności zapewni, aby podstawa pobytu cudzoziemca na terytorium Polski pozwalała mu na wykonywanie pracy i zatrudniani cudzoziemcy posiadali odpowiednie zezwolenie na pobyt oraz pracę na terytorium Polski, jeżeli jest to wymagane</w:t>
      </w:r>
      <w:r>
        <w:rPr>
          <w:rFonts w:asciiTheme="minorHAnsi" w:hAnsiTheme="minorHAnsi"/>
          <w:szCs w:val="22"/>
        </w:rPr>
        <w:t>.</w:t>
      </w:r>
    </w:p>
    <w:p w14:paraId="266F6A2C" w14:textId="77777777" w:rsidR="00F740E8" w:rsidRDefault="00F740E8" w:rsidP="00BB0CEE">
      <w:pPr>
        <w:pStyle w:val="Nagwek2"/>
        <w:keepNext w:val="0"/>
        <w:widowControl w:val="0"/>
        <w:ind w:left="851"/>
        <w:rPr>
          <w:rFonts w:asciiTheme="minorHAnsi" w:hAnsiTheme="minorHAnsi"/>
          <w:szCs w:val="22"/>
        </w:rPr>
      </w:pPr>
      <w:r w:rsidRPr="00F0057A">
        <w:rPr>
          <w:rFonts w:asciiTheme="minorHAnsi" w:hAnsiTheme="minorHAnsi"/>
          <w:szCs w:val="22"/>
        </w:rPr>
        <w:t xml:space="preserve">Wykonawca zobowiązuje się, iż wymóg dotyczący legalności zatrudniania cudzoziemców przy realizacji Umowy, o którym mowa w </w:t>
      </w:r>
      <w:r>
        <w:rPr>
          <w:rFonts w:asciiTheme="minorHAnsi" w:hAnsiTheme="minorHAnsi"/>
          <w:szCs w:val="22"/>
        </w:rPr>
        <w:t xml:space="preserve">ustępie powyżej </w:t>
      </w:r>
      <w:r w:rsidRPr="00F0057A">
        <w:rPr>
          <w:rFonts w:asciiTheme="minorHAnsi" w:hAnsiTheme="minorHAnsi"/>
          <w:szCs w:val="22"/>
        </w:rPr>
        <w:t>zostanie wprowadzony również do Umów z Podwykonawcami. Na potwierdzenie spełnienia tego wymogu Wykonawca zobowiązany jest pozyskać stosowne oświadczenie od Podwykonawcy.</w:t>
      </w:r>
    </w:p>
    <w:p w14:paraId="1B48E943" w14:textId="77777777" w:rsidR="00F740E8" w:rsidRPr="00B03541" w:rsidRDefault="00F740E8" w:rsidP="00BB0CEE">
      <w:pPr>
        <w:pStyle w:val="Nagwek2"/>
        <w:keepNext w:val="0"/>
        <w:widowControl w:val="0"/>
        <w:ind w:left="851"/>
        <w:rPr>
          <w:rFonts w:asciiTheme="minorHAnsi" w:hAnsiTheme="minorHAnsi"/>
        </w:rPr>
      </w:pPr>
      <w:r w:rsidRPr="00F0057A">
        <w:rPr>
          <w:rFonts w:asciiTheme="minorHAnsi" w:hAnsiTheme="minorHAnsi"/>
          <w:szCs w:val="22"/>
        </w:rPr>
        <w:t xml:space="preserve">W trakcie realizacji Umowy Zamawiający uprawniony jest do wykonywania okresowych czynności kontrolnych odnośnie spełniania przez Wykonawcę, Podwykonawcę lub Dalszego Podwykonawcę wymogu legalnego zatrudnienia cudzoziemców wykonujących czynności w trakcie realizacji </w:t>
      </w:r>
      <w:r w:rsidRPr="00F0057A">
        <w:rPr>
          <w:rFonts w:asciiTheme="minorHAnsi" w:hAnsiTheme="minorHAnsi"/>
        </w:rPr>
        <w:t>zamówienia.</w:t>
      </w:r>
      <w:r w:rsidRPr="00B03541">
        <w:rPr>
          <w:rFonts w:asciiTheme="minorHAnsi" w:hAnsiTheme="minorHAnsi"/>
        </w:rPr>
        <w:t xml:space="preserve"> </w:t>
      </w:r>
      <w:r w:rsidRPr="00F0057A">
        <w:rPr>
          <w:rFonts w:asciiTheme="minorHAnsi" w:hAnsiTheme="minorHAnsi"/>
        </w:rPr>
        <w:t>Zamawiający uprawniony jest w szczególności do:</w:t>
      </w:r>
    </w:p>
    <w:p w14:paraId="572977F2" w14:textId="77777777" w:rsidR="00F740E8" w:rsidRPr="00F0057A" w:rsidRDefault="00F740E8">
      <w:pPr>
        <w:pStyle w:val="Akapitzlist"/>
        <w:numPr>
          <w:ilvl w:val="7"/>
          <w:numId w:val="44"/>
        </w:numPr>
        <w:tabs>
          <w:tab w:val="clear" w:pos="2880"/>
        </w:tabs>
        <w:spacing w:before="120" w:after="120"/>
        <w:ind w:left="1134" w:hanging="283"/>
        <w:jc w:val="both"/>
        <w:rPr>
          <w:rFonts w:asciiTheme="minorHAnsi" w:hAnsiTheme="minorHAnsi"/>
        </w:rPr>
      </w:pPr>
      <w:r w:rsidRPr="00F0057A">
        <w:rPr>
          <w:rFonts w:asciiTheme="minorHAnsi" w:hAnsiTheme="minorHAnsi"/>
        </w:rPr>
        <w:t>żądania oświadczeń i dokumentów w zakresie potwierdzenia spełniania ww. wymogu i dokonywania jego oceny,</w:t>
      </w:r>
    </w:p>
    <w:p w14:paraId="6CEB5920" w14:textId="77777777" w:rsidR="00F740E8" w:rsidRPr="00F0057A" w:rsidRDefault="00F740E8">
      <w:pPr>
        <w:pStyle w:val="Akapitzlist"/>
        <w:numPr>
          <w:ilvl w:val="7"/>
          <w:numId w:val="44"/>
        </w:numPr>
        <w:tabs>
          <w:tab w:val="clear" w:pos="2880"/>
        </w:tabs>
        <w:spacing w:before="120" w:after="120"/>
        <w:ind w:left="1134" w:hanging="283"/>
        <w:jc w:val="both"/>
        <w:rPr>
          <w:rFonts w:asciiTheme="minorHAnsi" w:hAnsiTheme="minorHAnsi"/>
        </w:rPr>
      </w:pPr>
      <w:r w:rsidRPr="00F0057A">
        <w:rPr>
          <w:rFonts w:asciiTheme="minorHAnsi" w:hAnsiTheme="minorHAnsi"/>
        </w:rPr>
        <w:lastRenderedPageBreak/>
        <w:t>żądania wyjaśnień w przypadku wątpliwości w zakresie potwierdzenia spełniania ww. wymogu,</w:t>
      </w:r>
    </w:p>
    <w:p w14:paraId="4C8AEA04" w14:textId="1DE43EF7" w:rsidR="00F740E8" w:rsidRPr="006373DB" w:rsidRDefault="00F740E8">
      <w:pPr>
        <w:pStyle w:val="Akapitzlist"/>
        <w:numPr>
          <w:ilvl w:val="7"/>
          <w:numId w:val="44"/>
        </w:numPr>
        <w:tabs>
          <w:tab w:val="clear" w:pos="2880"/>
        </w:tabs>
        <w:spacing w:before="120" w:after="120"/>
        <w:ind w:left="1134" w:hanging="283"/>
        <w:jc w:val="both"/>
      </w:pPr>
      <w:r w:rsidRPr="00F0057A">
        <w:rPr>
          <w:rFonts w:asciiTheme="minorHAnsi" w:hAnsiTheme="minorHAnsi"/>
        </w:rPr>
        <w:t>przeprowadzania kontroli na miejscu wykonywania Umowy</w:t>
      </w:r>
      <w:r>
        <w:rPr>
          <w:rFonts w:asciiTheme="minorHAnsi" w:hAnsiTheme="minorHAnsi"/>
        </w:rPr>
        <w:t>.</w:t>
      </w:r>
    </w:p>
    <w:p w14:paraId="159B0115" w14:textId="77777777" w:rsidR="004A09DC" w:rsidRPr="00FA713B" w:rsidRDefault="00F65861" w:rsidP="007415C9">
      <w:pPr>
        <w:pStyle w:val="Nagwek1"/>
        <w:keepNext w:val="0"/>
        <w:widowControl w:val="0"/>
        <w:rPr>
          <w:rFonts w:asciiTheme="minorHAnsi" w:hAnsiTheme="minorHAnsi" w:cstheme="minorHAnsi"/>
          <w:b w:val="0"/>
          <w:color w:val="0070C0"/>
          <w:sz w:val="20"/>
          <w:szCs w:val="20"/>
        </w:rPr>
      </w:pPr>
      <w:bookmarkStart w:id="109" w:name="_Toc494375561"/>
      <w:bookmarkStart w:id="110" w:name="_Ref495587163"/>
      <w:bookmarkStart w:id="111" w:name="_Toc494375633"/>
      <w:bookmarkStart w:id="112" w:name="_Toc530062239"/>
      <w:bookmarkStart w:id="113" w:name="_Toc8914432"/>
      <w:bookmarkStart w:id="114" w:name="_Toc13562406"/>
      <w:bookmarkStart w:id="115" w:name="_Toc215576888"/>
      <w:r w:rsidRPr="00FA713B">
        <w:rPr>
          <w:rFonts w:asciiTheme="minorHAnsi" w:hAnsiTheme="minorHAnsi" w:cstheme="minorHAnsi"/>
          <w:b w:val="0"/>
          <w:color w:val="0070C0"/>
          <w:sz w:val="20"/>
          <w:szCs w:val="20"/>
        </w:rPr>
        <w:t>ODBIÓR</w:t>
      </w:r>
      <w:bookmarkEnd w:id="94"/>
      <w:bookmarkEnd w:id="95"/>
      <w:bookmarkEnd w:id="109"/>
      <w:bookmarkEnd w:id="110"/>
      <w:bookmarkEnd w:id="111"/>
      <w:bookmarkEnd w:id="112"/>
      <w:bookmarkEnd w:id="113"/>
      <w:bookmarkEnd w:id="114"/>
      <w:bookmarkEnd w:id="115"/>
    </w:p>
    <w:p w14:paraId="7685484F" w14:textId="64D0B3B9" w:rsidR="00A81ACF" w:rsidRPr="00EB76D2" w:rsidRDefault="00F65861"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Odbioru Prac dokonuje się na zasadach określonych w </w:t>
      </w:r>
      <w:r w:rsidR="006B6809" w:rsidRPr="00EB76D2">
        <w:rPr>
          <w:rFonts w:asciiTheme="minorHAnsi" w:hAnsiTheme="minorHAnsi" w:cstheme="minorHAnsi"/>
        </w:rPr>
        <w:t xml:space="preserve">niniejszej Umowie i </w:t>
      </w:r>
      <w:r w:rsidR="006F676D" w:rsidRPr="00EB76D2">
        <w:rPr>
          <w:rFonts w:asciiTheme="minorHAnsi" w:hAnsiTheme="minorHAnsi" w:cstheme="minorHAnsi"/>
        </w:rPr>
        <w:t>Opisie przedmiotu zamówienia</w:t>
      </w:r>
      <w:r w:rsidR="00FE7472" w:rsidRPr="00EB76D2">
        <w:rPr>
          <w:rFonts w:asciiTheme="minorHAnsi" w:hAnsiTheme="minorHAnsi" w:cstheme="minorHAnsi"/>
        </w:rPr>
        <w:t>, stanowiąc</w:t>
      </w:r>
      <w:r w:rsidR="00137AAB">
        <w:rPr>
          <w:rFonts w:asciiTheme="minorHAnsi" w:hAnsiTheme="minorHAnsi" w:cstheme="minorHAnsi"/>
        </w:rPr>
        <w:t>ym</w:t>
      </w:r>
      <w:r w:rsidR="00FE7472" w:rsidRPr="00EB76D2">
        <w:rPr>
          <w:rFonts w:asciiTheme="minorHAnsi" w:hAnsiTheme="minorHAnsi" w:cstheme="minorHAnsi"/>
        </w:rPr>
        <w:t xml:space="preserve"> Załącznik nr 1</w:t>
      </w:r>
      <w:r w:rsidR="00A81ACF" w:rsidRPr="00EB76D2">
        <w:rPr>
          <w:rFonts w:asciiTheme="minorHAnsi" w:hAnsiTheme="minorHAnsi" w:cstheme="minorHAnsi"/>
        </w:rPr>
        <w:t xml:space="preserve"> do Umowy</w:t>
      </w:r>
      <w:r w:rsidR="006837E8" w:rsidRPr="00EB76D2">
        <w:rPr>
          <w:rFonts w:asciiTheme="minorHAnsi" w:hAnsiTheme="minorHAnsi" w:cstheme="minorHAnsi"/>
        </w:rPr>
        <w:t xml:space="preserve"> oraz </w:t>
      </w:r>
      <w:r w:rsidR="006B6809" w:rsidRPr="00EB76D2">
        <w:rPr>
          <w:rFonts w:asciiTheme="minorHAnsi" w:hAnsiTheme="minorHAnsi" w:cstheme="minorHAnsi"/>
        </w:rPr>
        <w:t>mających zastosowanie</w:t>
      </w:r>
      <w:r w:rsidR="006837E8" w:rsidRPr="00EB76D2">
        <w:rPr>
          <w:rFonts w:asciiTheme="minorHAnsi" w:hAnsiTheme="minorHAnsi" w:cstheme="minorHAnsi"/>
        </w:rPr>
        <w:t xml:space="preserve"> p</w:t>
      </w:r>
      <w:r w:rsidR="006B6809" w:rsidRPr="00EB76D2">
        <w:rPr>
          <w:rFonts w:asciiTheme="minorHAnsi" w:hAnsiTheme="minorHAnsi" w:cstheme="minorHAnsi"/>
        </w:rPr>
        <w:t>rzepisów</w:t>
      </w:r>
      <w:r w:rsidR="006837E8" w:rsidRPr="00EB76D2">
        <w:rPr>
          <w:rFonts w:asciiTheme="minorHAnsi" w:hAnsiTheme="minorHAnsi" w:cstheme="minorHAnsi"/>
        </w:rPr>
        <w:t xml:space="preserve"> prawa i normach.</w:t>
      </w:r>
    </w:p>
    <w:p w14:paraId="4F597A94" w14:textId="37740D59" w:rsidR="006B6809" w:rsidRPr="00EB76D2" w:rsidRDefault="006B6809"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Z czynności odbiorowych</w:t>
      </w:r>
      <w:r w:rsidR="00E1044F">
        <w:rPr>
          <w:rFonts w:asciiTheme="minorHAnsi" w:hAnsiTheme="minorHAnsi" w:cstheme="minorHAnsi"/>
        </w:rPr>
        <w:t xml:space="preserve"> końcowych</w:t>
      </w:r>
      <w:r w:rsidRPr="00EB76D2">
        <w:rPr>
          <w:rFonts w:asciiTheme="minorHAnsi" w:hAnsiTheme="minorHAnsi" w:cstheme="minorHAnsi"/>
        </w:rPr>
        <w:t xml:space="preserve"> sporządza się Protokół Odbioru </w:t>
      </w:r>
      <w:r w:rsidR="003C25F8">
        <w:rPr>
          <w:rFonts w:asciiTheme="minorHAnsi" w:hAnsiTheme="minorHAnsi" w:cstheme="minorHAnsi"/>
        </w:rPr>
        <w:t>Końcowego</w:t>
      </w:r>
      <w:r w:rsidRPr="00EB76D2">
        <w:rPr>
          <w:rFonts w:asciiTheme="minorHAnsi" w:hAnsiTheme="minorHAnsi" w:cstheme="minorHAnsi"/>
        </w:rPr>
        <w:t xml:space="preserve">. </w:t>
      </w:r>
      <w:bookmarkStart w:id="116" w:name="_Hlk216854785"/>
      <w:r w:rsidRPr="00EB76D2">
        <w:rPr>
          <w:rFonts w:asciiTheme="minorHAnsi" w:hAnsiTheme="minorHAnsi" w:cstheme="minorHAnsi"/>
        </w:rPr>
        <w:t>Protokół Odbioru sporządzony będzie w dwóch egzemplarzach, po jednym dla każdej ze Stron. Do podpisania Protokołu Odbioru są upoważnieni: Przedstawiciel Zamawiającego oraz Przedstawiciel Wykonawcy</w:t>
      </w:r>
      <w:r w:rsidR="00E1044F">
        <w:rPr>
          <w:rFonts w:asciiTheme="minorHAnsi" w:hAnsiTheme="minorHAnsi" w:cstheme="minorHAnsi"/>
        </w:rPr>
        <w:t>.</w:t>
      </w:r>
      <w:r w:rsidRPr="00EB76D2">
        <w:rPr>
          <w:rFonts w:asciiTheme="minorHAnsi" w:hAnsiTheme="minorHAnsi" w:cstheme="minorHAnsi"/>
        </w:rPr>
        <w:t xml:space="preserve"> </w:t>
      </w:r>
      <w:bookmarkEnd w:id="116"/>
      <w:r w:rsidRPr="00EB76D2">
        <w:rPr>
          <w:rFonts w:asciiTheme="minorHAnsi" w:hAnsiTheme="minorHAnsi" w:cstheme="minorHAnsi"/>
        </w:rPr>
        <w:t xml:space="preserve">W razie niestawienia się Wykonawcy na odbiór Zamawiający może dokonać </w:t>
      </w:r>
      <w:r w:rsidR="002B6DAE" w:rsidRPr="00EB76D2">
        <w:rPr>
          <w:rFonts w:asciiTheme="minorHAnsi" w:hAnsiTheme="minorHAnsi" w:cstheme="minorHAnsi"/>
        </w:rPr>
        <w:t xml:space="preserve">odbioru </w:t>
      </w:r>
      <w:r w:rsidRPr="00EB76D2">
        <w:rPr>
          <w:rFonts w:asciiTheme="minorHAnsi" w:hAnsiTheme="minorHAnsi" w:cstheme="minorHAnsi"/>
        </w:rPr>
        <w:t>jednostronnie.</w:t>
      </w:r>
    </w:p>
    <w:p w14:paraId="2932702F" w14:textId="77777777" w:rsidR="00FA713B" w:rsidRDefault="00B13BD8"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Protokół Odbioru powinien zawierać co najmniej następujące informacje:</w:t>
      </w:r>
    </w:p>
    <w:p w14:paraId="14C01730" w14:textId="1E978B8D" w:rsidR="00FA713B" w:rsidRDefault="00B13BD8"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 xml:space="preserve">numer </w:t>
      </w:r>
      <w:r w:rsidR="009E04A4">
        <w:rPr>
          <w:rFonts w:asciiTheme="minorHAnsi" w:hAnsiTheme="minorHAnsi" w:cstheme="minorHAnsi"/>
        </w:rPr>
        <w:t>U</w:t>
      </w:r>
      <w:r w:rsidRPr="00FA713B">
        <w:rPr>
          <w:rFonts w:asciiTheme="minorHAnsi" w:hAnsiTheme="minorHAnsi" w:cstheme="minorHAnsi"/>
        </w:rPr>
        <w:t xml:space="preserve">mowy, nazwa </w:t>
      </w:r>
      <w:r w:rsidR="009E04A4">
        <w:rPr>
          <w:rFonts w:asciiTheme="minorHAnsi" w:hAnsiTheme="minorHAnsi" w:cstheme="minorHAnsi"/>
        </w:rPr>
        <w:t>p</w:t>
      </w:r>
      <w:r w:rsidRPr="00FA713B">
        <w:rPr>
          <w:rFonts w:asciiTheme="minorHAnsi" w:hAnsiTheme="minorHAnsi" w:cstheme="minorHAnsi"/>
        </w:rPr>
        <w:t>rzedmiotu Umowy;</w:t>
      </w:r>
    </w:p>
    <w:p w14:paraId="34F9BD42" w14:textId="77777777" w:rsidR="00FA713B" w:rsidRDefault="00B13BD8"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data i miejsce dokonania odbioru;</w:t>
      </w:r>
    </w:p>
    <w:p w14:paraId="1D9FE4C6" w14:textId="77777777" w:rsidR="00FA713B" w:rsidRDefault="00B13BD8"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osoby dokonujące odbioru;</w:t>
      </w:r>
    </w:p>
    <w:p w14:paraId="31B5B3B9" w14:textId="2A4F4FC3" w:rsidR="00FA713B" w:rsidRDefault="00B13BD8"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rodzaj odbioru: końcowy;</w:t>
      </w:r>
    </w:p>
    <w:p w14:paraId="23BC8676" w14:textId="07F018B5" w:rsidR="00FA713B" w:rsidRDefault="00B13BD8"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 xml:space="preserve">specyfikacja ilościowa i wartościowa odebranych elementów </w:t>
      </w:r>
      <w:r w:rsidR="009E04A4">
        <w:rPr>
          <w:rFonts w:asciiTheme="minorHAnsi" w:hAnsiTheme="minorHAnsi" w:cstheme="minorHAnsi"/>
        </w:rPr>
        <w:t>p</w:t>
      </w:r>
      <w:r w:rsidRPr="00FA713B">
        <w:rPr>
          <w:rFonts w:asciiTheme="minorHAnsi" w:hAnsiTheme="minorHAnsi" w:cstheme="minorHAnsi"/>
        </w:rPr>
        <w:t>rzedmiotu Umowy;</w:t>
      </w:r>
    </w:p>
    <w:p w14:paraId="6DDFF710" w14:textId="77777777" w:rsidR="00FA713B" w:rsidRDefault="00B13BD8"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potwierdzenie jakościowe;</w:t>
      </w:r>
    </w:p>
    <w:p w14:paraId="79C3B8C5" w14:textId="77777777" w:rsidR="00FA713B" w:rsidRDefault="00B13BD8"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wskazanie ewentualnych działań naprawczych w przypadku wystąpienia niezgodności ze specyfikacją lub wady;</w:t>
      </w:r>
    </w:p>
    <w:p w14:paraId="589B9BA5" w14:textId="6128EAC7" w:rsidR="00B13BD8" w:rsidRDefault="00B13BD8" w:rsidP="00B92044">
      <w:pPr>
        <w:pStyle w:val="Nagwek2"/>
        <w:keepNext w:val="0"/>
        <w:widowControl w:val="0"/>
        <w:numPr>
          <w:ilvl w:val="0"/>
          <w:numId w:val="0"/>
        </w:numPr>
        <w:ind w:left="851"/>
        <w:rPr>
          <w:rFonts w:asciiTheme="minorHAnsi" w:hAnsiTheme="minorHAnsi" w:cstheme="minorHAnsi"/>
        </w:rPr>
      </w:pPr>
      <w:r w:rsidRPr="00FA713B">
        <w:rPr>
          <w:rFonts w:asciiTheme="minorHAnsi" w:hAnsiTheme="minorHAnsi" w:cstheme="minorHAnsi"/>
        </w:rPr>
        <w:t>ponadto, do Protokołu Odbioru można dołączyć ewentualne dokumenty stanowiące podstawę odbioru ilościowego i wartościowego (kosztorysy, faktury itp.).</w:t>
      </w:r>
    </w:p>
    <w:p w14:paraId="08663F63" w14:textId="77777777" w:rsidR="002E76F4" w:rsidRPr="006B0543" w:rsidRDefault="002E76F4" w:rsidP="002E76F4">
      <w:pPr>
        <w:pStyle w:val="Nagwek2"/>
        <w:keepNext w:val="0"/>
        <w:widowControl w:val="0"/>
        <w:ind w:left="851"/>
        <w:rPr>
          <w:rFonts w:asciiTheme="minorHAnsi" w:hAnsiTheme="minorHAnsi" w:cstheme="minorHAnsi"/>
        </w:rPr>
      </w:pPr>
      <w:bookmarkStart w:id="117" w:name="_Toc40704555"/>
      <w:r w:rsidRPr="006B0543">
        <w:rPr>
          <w:rFonts w:asciiTheme="minorHAnsi" w:hAnsiTheme="minorHAnsi" w:cstheme="minorHAnsi"/>
        </w:rPr>
        <w:t xml:space="preserve">W przypadku stwierdzenia Wad lub niekompletności przedmiotu odbioru, Zamawiający może odmówić podpisania Protokołu Odbioru. Zamawiający jest uprawniony, lecz nie zobowiązany do podpisania Protokołu Odbioru pomimo stwierdzenia Wad lub niekompletności przedmiotu odbioru – w tym przypadku Protokół Odbioru będzie zawierał zestawienie stwierdzonych Wad </w:t>
      </w:r>
      <w:r>
        <w:rPr>
          <w:rFonts w:asciiTheme="minorHAnsi" w:hAnsiTheme="minorHAnsi" w:cstheme="minorHAnsi"/>
        </w:rPr>
        <w:br/>
      </w:r>
      <w:r w:rsidRPr="006B0543">
        <w:rPr>
          <w:rFonts w:asciiTheme="minorHAnsi" w:hAnsiTheme="minorHAnsi" w:cstheme="minorHAnsi"/>
        </w:rPr>
        <w:t>lub niekompletności wraz z terminami ich usunięcia przez Wykonawcę, do usunięcia których Wykonawca jest zobowiązany.</w:t>
      </w:r>
      <w:bookmarkEnd w:id="117"/>
      <w:r w:rsidRPr="006B0543">
        <w:rPr>
          <w:rFonts w:asciiTheme="minorHAnsi" w:hAnsiTheme="minorHAnsi" w:cstheme="minorHAnsi"/>
        </w:rPr>
        <w:t xml:space="preserve"> </w:t>
      </w:r>
    </w:p>
    <w:p w14:paraId="4141C7C7" w14:textId="559A63BF" w:rsidR="002E76F4" w:rsidRPr="002E76F4" w:rsidRDefault="002E76F4" w:rsidP="002E76F4">
      <w:pPr>
        <w:pStyle w:val="Nagwek2"/>
        <w:keepNext w:val="0"/>
        <w:widowControl w:val="0"/>
        <w:ind w:left="851"/>
        <w:rPr>
          <w:rFonts w:asciiTheme="minorHAnsi" w:hAnsiTheme="minorHAnsi" w:cstheme="minorHAnsi"/>
        </w:rPr>
      </w:pPr>
      <w:bookmarkStart w:id="118" w:name="_Toc40704556"/>
      <w:r w:rsidRPr="006B0543">
        <w:rPr>
          <w:rFonts w:asciiTheme="minorHAnsi" w:hAnsiTheme="minorHAnsi" w:cstheme="minorHAnsi"/>
        </w:rPr>
        <w:t xml:space="preserve">Wady lub niekompletności, które nie zostały usunięte przez Wykonawcę w terminie ustalonym </w:t>
      </w:r>
      <w:r>
        <w:rPr>
          <w:rFonts w:asciiTheme="minorHAnsi" w:hAnsiTheme="minorHAnsi" w:cstheme="minorHAnsi"/>
        </w:rPr>
        <w:br/>
      </w:r>
      <w:r w:rsidRPr="006B0543">
        <w:rPr>
          <w:rFonts w:asciiTheme="minorHAnsi" w:hAnsiTheme="minorHAnsi" w:cstheme="minorHAnsi"/>
        </w:rPr>
        <w:t xml:space="preserve">w Protokole Odbioru mogą zostać usunięte przez Zamawiającego lub zlecone do usunięcia stronie trzeciej na koszt i ryzyko Wykonawcy, bez upoważnienia sądu i bez utraty uprawnień z tytułu gwarancji i rękojmi udzielonych przez Wykonawcę, jak również bez utraty prawa do skorzystania </w:t>
      </w:r>
      <w:r>
        <w:rPr>
          <w:rFonts w:asciiTheme="minorHAnsi" w:hAnsiTheme="minorHAnsi" w:cstheme="minorHAnsi"/>
        </w:rPr>
        <w:br/>
      </w:r>
      <w:r w:rsidRPr="006B0543">
        <w:rPr>
          <w:rFonts w:asciiTheme="minorHAnsi" w:hAnsiTheme="minorHAnsi" w:cstheme="minorHAnsi"/>
        </w:rPr>
        <w:t xml:space="preserve">z Zabezpieczenia Należytego Wykonania Umowy. Zamawiający powiadomi o tym pisemnie Wykonawcę. Zamawiającemu przysługuje również prawo naliczenia stosownych kar umownych za okres od chwili upływu terminu na usunięcie Wady lub niekompletności do chwili usunięcia Wady </w:t>
      </w:r>
      <w:r>
        <w:rPr>
          <w:rFonts w:asciiTheme="minorHAnsi" w:hAnsiTheme="minorHAnsi" w:cstheme="minorHAnsi"/>
        </w:rPr>
        <w:br/>
      </w:r>
      <w:r w:rsidRPr="006B0543">
        <w:rPr>
          <w:rFonts w:asciiTheme="minorHAnsi" w:hAnsiTheme="minorHAnsi" w:cstheme="minorHAnsi"/>
        </w:rPr>
        <w:t>lub niekompletności.</w:t>
      </w:r>
      <w:bookmarkEnd w:id="118"/>
    </w:p>
    <w:p w14:paraId="5DB60319" w14:textId="77777777" w:rsidR="00335345" w:rsidRPr="00FA713B" w:rsidRDefault="00F65861" w:rsidP="007415C9">
      <w:pPr>
        <w:pStyle w:val="Nagwek1"/>
        <w:keepNext w:val="0"/>
        <w:widowControl w:val="0"/>
        <w:rPr>
          <w:rFonts w:asciiTheme="minorHAnsi" w:hAnsiTheme="minorHAnsi" w:cstheme="minorHAnsi"/>
          <w:b w:val="0"/>
          <w:color w:val="0070C0"/>
          <w:sz w:val="20"/>
          <w:szCs w:val="20"/>
        </w:rPr>
      </w:pPr>
      <w:bookmarkStart w:id="119" w:name="_Toc16509745"/>
      <w:bookmarkStart w:id="120" w:name="_Toc16511153"/>
      <w:bookmarkStart w:id="121" w:name="_Toc16511269"/>
      <w:bookmarkStart w:id="122" w:name="_Toc16509746"/>
      <w:bookmarkStart w:id="123" w:name="_Toc16511154"/>
      <w:bookmarkStart w:id="124" w:name="_Toc16511270"/>
      <w:bookmarkStart w:id="125" w:name="_Toc16509747"/>
      <w:bookmarkStart w:id="126" w:name="_Toc16511155"/>
      <w:bookmarkStart w:id="127" w:name="_Toc16511271"/>
      <w:bookmarkStart w:id="128" w:name="_Toc16509748"/>
      <w:bookmarkStart w:id="129" w:name="_Toc16511156"/>
      <w:bookmarkStart w:id="130" w:name="_Toc16511272"/>
      <w:bookmarkStart w:id="131" w:name="_Toc16509749"/>
      <w:bookmarkStart w:id="132" w:name="_Toc16511157"/>
      <w:bookmarkStart w:id="133" w:name="_Toc16511273"/>
      <w:bookmarkStart w:id="134" w:name="_Toc16509750"/>
      <w:bookmarkStart w:id="135" w:name="_Toc16511158"/>
      <w:bookmarkStart w:id="136" w:name="_Toc16511274"/>
      <w:bookmarkStart w:id="137" w:name="_Toc16509751"/>
      <w:bookmarkStart w:id="138" w:name="_Toc16511159"/>
      <w:bookmarkStart w:id="139" w:name="_Toc16511275"/>
      <w:bookmarkStart w:id="140" w:name="_Toc16509752"/>
      <w:bookmarkStart w:id="141" w:name="_Toc16511160"/>
      <w:bookmarkStart w:id="142" w:name="_Toc16511276"/>
      <w:bookmarkStart w:id="143" w:name="_Toc16509753"/>
      <w:bookmarkStart w:id="144" w:name="_Toc16511161"/>
      <w:bookmarkStart w:id="145" w:name="_Toc16511277"/>
      <w:bookmarkStart w:id="146" w:name="_Toc16509754"/>
      <w:bookmarkStart w:id="147" w:name="_Toc16511162"/>
      <w:bookmarkStart w:id="148" w:name="_Toc16511278"/>
      <w:bookmarkStart w:id="149" w:name="_Toc16509755"/>
      <w:bookmarkStart w:id="150" w:name="_Toc16511163"/>
      <w:bookmarkStart w:id="151" w:name="_Toc16511279"/>
      <w:bookmarkStart w:id="152" w:name="_Toc16509756"/>
      <w:bookmarkStart w:id="153" w:name="_Toc16511164"/>
      <w:bookmarkStart w:id="154" w:name="_Toc16511280"/>
      <w:bookmarkStart w:id="155" w:name="_Toc16509757"/>
      <w:bookmarkStart w:id="156" w:name="_Toc16511165"/>
      <w:bookmarkStart w:id="157" w:name="_Toc16511281"/>
      <w:bookmarkStart w:id="158" w:name="_Ref327363523"/>
      <w:bookmarkStart w:id="159" w:name="_Ref419973248"/>
      <w:bookmarkStart w:id="160" w:name="_Toc437005846"/>
      <w:bookmarkStart w:id="161" w:name="_Toc494375562"/>
      <w:bookmarkStart w:id="162" w:name="_Toc494375634"/>
      <w:bookmarkStart w:id="163" w:name="_Toc530062240"/>
      <w:bookmarkStart w:id="164" w:name="_Toc8914433"/>
      <w:bookmarkStart w:id="165" w:name="_Toc13562407"/>
      <w:bookmarkStart w:id="166" w:name="_Toc215576889"/>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FA713B">
        <w:rPr>
          <w:rFonts w:asciiTheme="minorHAnsi" w:hAnsiTheme="minorHAnsi" w:cstheme="minorHAnsi"/>
          <w:b w:val="0"/>
          <w:color w:val="0070C0"/>
          <w:sz w:val="20"/>
          <w:szCs w:val="20"/>
        </w:rPr>
        <w:t>GWARANCJA</w:t>
      </w:r>
      <w:bookmarkEnd w:id="158"/>
      <w:r w:rsidRPr="00FA713B">
        <w:rPr>
          <w:rFonts w:asciiTheme="minorHAnsi" w:hAnsiTheme="minorHAnsi" w:cstheme="minorHAnsi"/>
          <w:b w:val="0"/>
          <w:color w:val="0070C0"/>
          <w:sz w:val="20"/>
          <w:szCs w:val="20"/>
        </w:rPr>
        <w:t xml:space="preserve"> I RĘKOJMIA</w:t>
      </w:r>
      <w:bookmarkEnd w:id="159"/>
      <w:bookmarkEnd w:id="160"/>
      <w:bookmarkEnd w:id="161"/>
      <w:bookmarkEnd w:id="162"/>
      <w:bookmarkEnd w:id="163"/>
      <w:bookmarkEnd w:id="164"/>
      <w:bookmarkEnd w:id="165"/>
      <w:bookmarkEnd w:id="166"/>
    </w:p>
    <w:p w14:paraId="235E6B1D" w14:textId="37C3B444" w:rsidR="00A560FB" w:rsidRPr="00EB76D2" w:rsidRDefault="00F65861"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Wykonawca gwarantuje, że przedmiot Umowy będzie </w:t>
      </w:r>
      <w:r w:rsidR="000A3776" w:rsidRPr="00EB76D2">
        <w:rPr>
          <w:rFonts w:asciiTheme="minorHAnsi" w:hAnsiTheme="minorHAnsi" w:cstheme="minorHAnsi"/>
        </w:rPr>
        <w:t>wolny od Wad.</w:t>
      </w:r>
      <w:bookmarkStart w:id="167" w:name="_Ref274035926"/>
    </w:p>
    <w:p w14:paraId="185C9D1B" w14:textId="5B883496" w:rsidR="00F65861" w:rsidRPr="00EB76D2" w:rsidRDefault="00F65861" w:rsidP="00BB0CEE">
      <w:pPr>
        <w:pStyle w:val="Nagwek2"/>
        <w:keepNext w:val="0"/>
        <w:widowControl w:val="0"/>
        <w:ind w:left="851"/>
        <w:rPr>
          <w:rFonts w:asciiTheme="minorHAnsi" w:hAnsiTheme="minorHAnsi" w:cstheme="minorHAnsi"/>
        </w:rPr>
      </w:pPr>
      <w:bookmarkStart w:id="168" w:name="_Ref526417713"/>
      <w:r w:rsidRPr="00EB76D2">
        <w:rPr>
          <w:rFonts w:asciiTheme="minorHAnsi" w:hAnsiTheme="minorHAnsi" w:cstheme="minorHAnsi"/>
        </w:rPr>
        <w:t xml:space="preserve">Na wykonany przedmiot Umowy Wykonawca udziela </w:t>
      </w:r>
      <w:r w:rsidR="00671B7F">
        <w:rPr>
          <w:rFonts w:asciiTheme="minorHAnsi" w:hAnsiTheme="minorHAnsi" w:cstheme="minorHAnsi"/>
        </w:rPr>
        <w:t>24</w:t>
      </w:r>
      <w:r w:rsidR="00671B7F" w:rsidRPr="00EB76D2">
        <w:rPr>
          <w:rFonts w:asciiTheme="minorHAnsi" w:hAnsiTheme="minorHAnsi" w:cstheme="minorHAnsi"/>
        </w:rPr>
        <w:t xml:space="preserve"> </w:t>
      </w:r>
      <w:r w:rsidRPr="00EB76D2">
        <w:rPr>
          <w:rFonts w:asciiTheme="minorHAnsi" w:hAnsiTheme="minorHAnsi" w:cstheme="minorHAnsi"/>
        </w:rPr>
        <w:t xml:space="preserve">miesięcznej gwarancji oraz </w:t>
      </w:r>
      <w:r w:rsidR="00671B7F">
        <w:rPr>
          <w:rFonts w:asciiTheme="minorHAnsi" w:hAnsiTheme="minorHAnsi" w:cstheme="minorHAnsi"/>
        </w:rPr>
        <w:t>24</w:t>
      </w:r>
      <w:r w:rsidR="00671B7F" w:rsidRPr="00EB76D2">
        <w:rPr>
          <w:rFonts w:asciiTheme="minorHAnsi" w:hAnsiTheme="minorHAnsi" w:cstheme="minorHAnsi"/>
        </w:rPr>
        <w:t xml:space="preserve"> </w:t>
      </w:r>
      <w:r w:rsidRPr="00EB76D2">
        <w:rPr>
          <w:rFonts w:asciiTheme="minorHAnsi" w:hAnsiTheme="minorHAnsi" w:cstheme="minorHAnsi"/>
        </w:rPr>
        <w:t xml:space="preserve">miesięcznej rękojmi. Okres Gwarancji i Rękojmi będzie liczony od daty podpisania </w:t>
      </w:r>
      <w:r w:rsidR="00D6064B" w:rsidRPr="00EB76D2">
        <w:rPr>
          <w:rFonts w:asciiTheme="minorHAnsi" w:hAnsiTheme="minorHAnsi" w:cstheme="minorHAnsi"/>
        </w:rPr>
        <w:t>Protokołu Odbioru K</w:t>
      </w:r>
      <w:r w:rsidRPr="00EB76D2">
        <w:rPr>
          <w:rFonts w:asciiTheme="minorHAnsi" w:hAnsiTheme="minorHAnsi" w:cstheme="minorHAnsi"/>
        </w:rPr>
        <w:t>ońcowego Prac.</w:t>
      </w:r>
      <w:bookmarkEnd w:id="167"/>
      <w:bookmarkEnd w:id="168"/>
    </w:p>
    <w:p w14:paraId="3403DEB0" w14:textId="30E91B5C" w:rsidR="00F65861" w:rsidRPr="00EB76D2" w:rsidRDefault="00F65861"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W przypadku gdy okres gwarancji lub rękojmi na zabudowane materiały i urządzenia udzielony przez producenta jest dłuższy od Okresu Gwar</w:t>
      </w:r>
      <w:r w:rsidR="009C6862" w:rsidRPr="00EB76D2">
        <w:rPr>
          <w:rFonts w:asciiTheme="minorHAnsi" w:hAnsiTheme="minorHAnsi" w:cstheme="minorHAnsi"/>
        </w:rPr>
        <w:t>ancji i Rękojmi wskazanego w ust</w:t>
      </w:r>
      <w:r w:rsidRPr="00EB76D2">
        <w:rPr>
          <w:rFonts w:asciiTheme="minorHAnsi" w:hAnsiTheme="minorHAnsi" w:cstheme="minorHAnsi"/>
        </w:rPr>
        <w:t>.</w:t>
      </w:r>
      <w:r w:rsidR="00D6064B" w:rsidRPr="00EB76D2">
        <w:rPr>
          <w:rFonts w:asciiTheme="minorHAnsi" w:hAnsiTheme="minorHAnsi" w:cstheme="minorHAnsi"/>
        </w:rPr>
        <w:t xml:space="preserve"> </w:t>
      </w:r>
      <w:r w:rsidR="00D6064B" w:rsidRPr="00EB76D2">
        <w:rPr>
          <w:rFonts w:asciiTheme="minorHAnsi" w:hAnsiTheme="minorHAnsi" w:cstheme="minorHAnsi"/>
        </w:rPr>
        <w:fldChar w:fldCharType="begin"/>
      </w:r>
      <w:r w:rsidR="00D6064B" w:rsidRPr="00EB76D2">
        <w:rPr>
          <w:rFonts w:asciiTheme="minorHAnsi" w:hAnsiTheme="minorHAnsi" w:cstheme="minorHAnsi"/>
        </w:rPr>
        <w:instrText xml:space="preserve"> REF _Ref526417713 \r \h </w:instrText>
      </w:r>
      <w:r w:rsidR="00BE6B99" w:rsidRPr="00EB76D2">
        <w:rPr>
          <w:rFonts w:asciiTheme="minorHAnsi" w:hAnsiTheme="minorHAnsi" w:cstheme="minorHAnsi"/>
        </w:rPr>
        <w:instrText xml:space="preserve"> \* MERGEFORMAT </w:instrText>
      </w:r>
      <w:r w:rsidR="00D6064B" w:rsidRPr="00EB76D2">
        <w:rPr>
          <w:rFonts w:asciiTheme="minorHAnsi" w:hAnsiTheme="minorHAnsi" w:cstheme="minorHAnsi"/>
        </w:rPr>
      </w:r>
      <w:r w:rsidR="00D6064B" w:rsidRPr="00EB76D2">
        <w:rPr>
          <w:rFonts w:asciiTheme="minorHAnsi" w:hAnsiTheme="minorHAnsi" w:cstheme="minorHAnsi"/>
        </w:rPr>
        <w:fldChar w:fldCharType="separate"/>
      </w:r>
      <w:r w:rsidR="00C27CA4">
        <w:rPr>
          <w:rFonts w:asciiTheme="minorHAnsi" w:hAnsiTheme="minorHAnsi" w:cstheme="minorHAnsi"/>
        </w:rPr>
        <w:t>7.2</w:t>
      </w:r>
      <w:r w:rsidR="00D6064B" w:rsidRPr="00EB76D2">
        <w:rPr>
          <w:rFonts w:asciiTheme="minorHAnsi" w:hAnsiTheme="minorHAnsi" w:cstheme="minorHAnsi"/>
        </w:rPr>
        <w:fldChar w:fldCharType="end"/>
      </w:r>
      <w:r w:rsidR="0096002B" w:rsidRPr="00EB76D2">
        <w:rPr>
          <w:rFonts w:asciiTheme="minorHAnsi" w:hAnsiTheme="minorHAnsi" w:cstheme="minorHAnsi"/>
        </w:rPr>
        <w:t>.</w:t>
      </w:r>
      <w:r w:rsidRPr="00EB76D2">
        <w:rPr>
          <w:rFonts w:asciiTheme="minorHAnsi" w:hAnsiTheme="minorHAnsi" w:cstheme="minorHAnsi"/>
        </w:rPr>
        <w:t xml:space="preserve"> powyżej,</w:t>
      </w:r>
      <w:r w:rsidR="00901036">
        <w:rPr>
          <w:rFonts w:asciiTheme="minorHAnsi" w:hAnsiTheme="minorHAnsi" w:cstheme="minorHAnsi"/>
        </w:rPr>
        <w:t xml:space="preserve"> </w:t>
      </w:r>
      <w:r w:rsidR="00335345" w:rsidRPr="00EB76D2">
        <w:rPr>
          <w:rFonts w:asciiTheme="minorHAnsi" w:hAnsiTheme="minorHAnsi" w:cstheme="minorHAnsi"/>
        </w:rPr>
        <w:t>to w stosunku do</w:t>
      </w:r>
      <w:r w:rsidRPr="00EB76D2">
        <w:rPr>
          <w:rFonts w:asciiTheme="minorHAnsi" w:hAnsiTheme="minorHAnsi" w:cstheme="minorHAnsi"/>
        </w:rPr>
        <w:t xml:space="preserve"> takich m</w:t>
      </w:r>
      <w:r w:rsidR="0064781B" w:rsidRPr="00EB76D2">
        <w:rPr>
          <w:rFonts w:asciiTheme="minorHAnsi" w:hAnsiTheme="minorHAnsi" w:cstheme="minorHAnsi"/>
        </w:rPr>
        <w:t>ateriałów i </w:t>
      </w:r>
      <w:r w:rsidRPr="00EB76D2">
        <w:rPr>
          <w:rFonts w:asciiTheme="minorHAnsi" w:hAnsiTheme="minorHAnsi" w:cstheme="minorHAnsi"/>
        </w:rPr>
        <w:t xml:space="preserve">urządzeń Okres Gwarancji i Rękojmi będzie równy okresowi gwarancji lub </w:t>
      </w:r>
      <w:r w:rsidRPr="00EB76D2">
        <w:rPr>
          <w:rFonts w:asciiTheme="minorHAnsi" w:hAnsiTheme="minorHAnsi" w:cstheme="minorHAnsi"/>
        </w:rPr>
        <w:lastRenderedPageBreak/>
        <w:t>rękojmi udzielone</w:t>
      </w:r>
      <w:r w:rsidR="00335345" w:rsidRPr="00EB76D2">
        <w:rPr>
          <w:rFonts w:asciiTheme="minorHAnsi" w:hAnsiTheme="minorHAnsi" w:cstheme="minorHAnsi"/>
        </w:rPr>
        <w:t>go</w:t>
      </w:r>
      <w:r w:rsidRPr="00EB76D2">
        <w:rPr>
          <w:rFonts w:asciiTheme="minorHAnsi" w:hAnsiTheme="minorHAnsi" w:cstheme="minorHAnsi"/>
        </w:rPr>
        <w:t xml:space="preserve"> przez pr</w:t>
      </w:r>
      <w:r w:rsidR="001E2D2A" w:rsidRPr="00EB76D2">
        <w:rPr>
          <w:rFonts w:asciiTheme="minorHAnsi" w:hAnsiTheme="minorHAnsi" w:cstheme="minorHAnsi"/>
        </w:rPr>
        <w:t>oducenta materiałów i urządzeń.</w:t>
      </w:r>
    </w:p>
    <w:p w14:paraId="1F5F6080" w14:textId="35AA234A" w:rsidR="00F65861" w:rsidRPr="00EB76D2" w:rsidRDefault="00F65861"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Zamawiający może dochodzić roszczeń wynikających z gwarancji lub rękojmi także po upływie </w:t>
      </w:r>
      <w:r w:rsidR="0064781B" w:rsidRPr="00EB76D2">
        <w:rPr>
          <w:rFonts w:asciiTheme="minorHAnsi" w:hAnsiTheme="minorHAnsi" w:cstheme="minorHAnsi"/>
        </w:rPr>
        <w:t>Okresu Gwarancji i </w:t>
      </w:r>
      <w:r w:rsidRPr="00EB76D2">
        <w:rPr>
          <w:rFonts w:asciiTheme="minorHAnsi" w:hAnsiTheme="minorHAnsi" w:cstheme="minorHAnsi"/>
        </w:rPr>
        <w:t>Rękojmi, jeżeli przed upływem Okresu Gwarancji i Rękojmi Wada została zgłoszona Wykonawcy.</w:t>
      </w:r>
    </w:p>
    <w:p w14:paraId="2905D9A8" w14:textId="3770976F" w:rsidR="00F65861" w:rsidRPr="00EB76D2" w:rsidRDefault="00F65861"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Termin usunięcia Wady zostanie wyznaczony przez Zamawiającego, z uwzględnieniem możliwości technicznych i</w:t>
      </w:r>
      <w:r w:rsidR="004117E3" w:rsidRPr="00EB76D2">
        <w:rPr>
          <w:rFonts w:asciiTheme="minorHAnsi" w:hAnsiTheme="minorHAnsi" w:cstheme="minorHAnsi"/>
        </w:rPr>
        <w:t> </w:t>
      </w:r>
      <w:r w:rsidRPr="00EB76D2">
        <w:rPr>
          <w:rFonts w:asciiTheme="minorHAnsi" w:hAnsiTheme="minorHAnsi" w:cstheme="minorHAnsi"/>
        </w:rPr>
        <w:t>organizacyjnych</w:t>
      </w:r>
      <w:r w:rsidR="00D6064B" w:rsidRPr="00EB76D2">
        <w:rPr>
          <w:rFonts w:asciiTheme="minorHAnsi" w:hAnsiTheme="minorHAnsi" w:cstheme="minorHAnsi"/>
        </w:rPr>
        <w:t>, przy czym Wykonawca zobowiązuje się być przygotowanym do usuwania Wad tak, aby nastąpiło to niezwłocznie, mając na względzie maksymalne ograniczenie szkód Zamawiającego.</w:t>
      </w:r>
    </w:p>
    <w:p w14:paraId="49DD1A67" w14:textId="77777777" w:rsidR="004117E3" w:rsidRPr="00EB76D2" w:rsidRDefault="004117E3"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Koszty napraw gwarancyjnych w całości pokrywa Wykonawca.</w:t>
      </w:r>
    </w:p>
    <w:p w14:paraId="424AB7E3" w14:textId="41C6C0F8" w:rsidR="005B18A4" w:rsidRPr="00EB76D2" w:rsidRDefault="005B18A4"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Zgłaszania Wad należy dokonywać:</w:t>
      </w:r>
    </w:p>
    <w:p w14:paraId="0A8B2A28" w14:textId="1D095456" w:rsidR="00E9229F" w:rsidRPr="00EB76D2" w:rsidRDefault="005B18A4" w:rsidP="00B92044">
      <w:pPr>
        <w:pStyle w:val="Nagwek2"/>
        <w:keepNext w:val="0"/>
        <w:widowControl w:val="0"/>
        <w:numPr>
          <w:ilvl w:val="2"/>
          <w:numId w:val="3"/>
        </w:numPr>
        <w:spacing w:after="0"/>
        <w:ind w:left="1560"/>
        <w:rPr>
          <w:rFonts w:asciiTheme="minorHAnsi" w:hAnsiTheme="minorHAnsi" w:cstheme="minorHAnsi"/>
        </w:rPr>
      </w:pPr>
      <w:r w:rsidRPr="00EB76D2">
        <w:rPr>
          <w:rFonts w:asciiTheme="minorHAnsi" w:hAnsiTheme="minorHAnsi" w:cstheme="minorHAnsi"/>
        </w:rPr>
        <w:t>telefonicznie, na numer:</w:t>
      </w:r>
      <w:r w:rsidR="00B12C31" w:rsidRPr="00EB76D2">
        <w:rPr>
          <w:rFonts w:asciiTheme="minorHAnsi" w:hAnsiTheme="minorHAnsi" w:cstheme="minorHAnsi"/>
        </w:rPr>
        <w:tab/>
      </w:r>
      <w:r w:rsidR="00B12C31" w:rsidRPr="00EB76D2">
        <w:rPr>
          <w:rFonts w:asciiTheme="minorHAnsi" w:hAnsiTheme="minorHAnsi" w:cstheme="minorHAnsi"/>
        </w:rPr>
        <w:tab/>
      </w:r>
      <w:r w:rsidR="00E25FC5" w:rsidRPr="00EB76D2">
        <w:rPr>
          <w:rFonts w:asciiTheme="minorHAnsi" w:hAnsiTheme="minorHAnsi" w:cstheme="minorHAnsi"/>
          <w:highlight w:val="cyan"/>
        </w:rPr>
        <w:t>(…)</w:t>
      </w:r>
      <w:r w:rsidR="00B12C31" w:rsidRPr="00EB76D2">
        <w:rPr>
          <w:rFonts w:asciiTheme="minorHAnsi" w:hAnsiTheme="minorHAnsi" w:cstheme="minorHAnsi"/>
        </w:rPr>
        <w:t>,</w:t>
      </w:r>
    </w:p>
    <w:p w14:paraId="477D4A78" w14:textId="40BC4314" w:rsidR="005B18A4" w:rsidRPr="00EB76D2" w:rsidRDefault="005B18A4" w:rsidP="00B92044">
      <w:pPr>
        <w:pStyle w:val="Nagwek2"/>
        <w:keepNext w:val="0"/>
        <w:widowControl w:val="0"/>
        <w:numPr>
          <w:ilvl w:val="0"/>
          <w:numId w:val="0"/>
        </w:numPr>
        <w:spacing w:before="0"/>
        <w:ind w:left="1560"/>
        <w:rPr>
          <w:rFonts w:asciiTheme="minorHAnsi" w:hAnsiTheme="minorHAnsi" w:cstheme="minorHAnsi"/>
        </w:rPr>
      </w:pPr>
      <w:r w:rsidRPr="00EB76D2">
        <w:rPr>
          <w:rFonts w:asciiTheme="minorHAnsi" w:hAnsiTheme="minorHAnsi" w:cstheme="minorHAnsi"/>
        </w:rPr>
        <w:t xml:space="preserve">(a następnie potwierdzić w terminie do 2 </w:t>
      </w:r>
      <w:r w:rsidR="002E76F4">
        <w:rPr>
          <w:rFonts w:asciiTheme="minorHAnsi" w:hAnsiTheme="minorHAnsi" w:cstheme="minorHAnsi"/>
        </w:rPr>
        <w:t>D</w:t>
      </w:r>
      <w:r w:rsidRPr="00EB76D2">
        <w:rPr>
          <w:rFonts w:asciiTheme="minorHAnsi" w:hAnsiTheme="minorHAnsi" w:cstheme="minorHAnsi"/>
        </w:rPr>
        <w:t>ni faksem lub pocztą elektroniczną),</w:t>
      </w:r>
    </w:p>
    <w:p w14:paraId="2C9EB09E" w14:textId="1FC73E40" w:rsidR="005B18A4" w:rsidRPr="00EB76D2" w:rsidRDefault="005B18A4"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faksem, na numer:</w:t>
      </w:r>
      <w:r w:rsidR="00C2586A">
        <w:rPr>
          <w:rFonts w:asciiTheme="minorHAnsi" w:hAnsiTheme="minorHAnsi" w:cstheme="minorHAnsi"/>
        </w:rPr>
        <w:tab/>
      </w:r>
      <w:r w:rsidR="00E25FC5" w:rsidRPr="00EB76D2">
        <w:rPr>
          <w:rFonts w:asciiTheme="minorHAnsi" w:hAnsiTheme="minorHAnsi" w:cstheme="minorHAnsi"/>
          <w:highlight w:val="cyan"/>
        </w:rPr>
        <w:t>(…)</w:t>
      </w:r>
      <w:r w:rsidRPr="00EB76D2">
        <w:rPr>
          <w:rFonts w:asciiTheme="minorHAnsi" w:hAnsiTheme="minorHAnsi" w:cstheme="minorHAnsi"/>
        </w:rPr>
        <w:t>, lub</w:t>
      </w:r>
    </w:p>
    <w:p w14:paraId="5EEA5AC3" w14:textId="510DF174" w:rsidR="005B18A4" w:rsidRPr="00EB76D2" w:rsidRDefault="005B18A4"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pocztą elektroniczną, na adres:</w:t>
      </w:r>
      <w:r w:rsidR="00B12C31" w:rsidRPr="00EB76D2">
        <w:rPr>
          <w:rFonts w:asciiTheme="minorHAnsi" w:hAnsiTheme="minorHAnsi" w:cstheme="minorHAnsi"/>
        </w:rPr>
        <w:tab/>
      </w:r>
      <w:r w:rsidR="00E25FC5" w:rsidRPr="00EB76D2">
        <w:rPr>
          <w:rFonts w:asciiTheme="minorHAnsi" w:hAnsiTheme="minorHAnsi" w:cstheme="minorHAnsi"/>
          <w:highlight w:val="cyan"/>
        </w:rPr>
        <w:t>(…)</w:t>
      </w:r>
      <w:r w:rsidR="00005500" w:rsidRPr="00EB76D2">
        <w:rPr>
          <w:rFonts w:asciiTheme="minorHAnsi" w:hAnsiTheme="minorHAnsi" w:cstheme="minorHAnsi"/>
        </w:rPr>
        <w:t>.</w:t>
      </w:r>
    </w:p>
    <w:p w14:paraId="5FA8E1F9" w14:textId="631E2B62" w:rsidR="005B18A4" w:rsidRPr="00EB76D2" w:rsidRDefault="005B18A4" w:rsidP="00BB0CEE">
      <w:pPr>
        <w:pStyle w:val="Nagwek2"/>
        <w:keepNext w:val="0"/>
        <w:widowControl w:val="0"/>
        <w:ind w:left="851"/>
        <w:rPr>
          <w:rFonts w:asciiTheme="minorHAnsi" w:hAnsiTheme="minorHAnsi" w:cstheme="minorHAnsi"/>
        </w:rPr>
      </w:pPr>
      <w:bookmarkStart w:id="169" w:name="_Ref274562946"/>
      <w:bookmarkStart w:id="170" w:name="_Ref419976372"/>
      <w:r w:rsidRPr="00EB76D2">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EB76D2">
        <w:rPr>
          <w:rFonts w:asciiTheme="minorHAnsi" w:hAnsiTheme="minorHAnsi" w:cstheme="minorHAnsi"/>
        </w:rPr>
        <w:t xml:space="preserve"> </w:t>
      </w:r>
      <w:r w:rsidRPr="00EB76D2">
        <w:rPr>
          <w:rFonts w:asciiTheme="minorHAnsi" w:hAnsiTheme="minorHAnsi" w:cstheme="minorHAnsi"/>
        </w:rPr>
        <w:t xml:space="preserve">i ryzyko Wykonawcy, bez </w:t>
      </w:r>
      <w:r w:rsidR="00D6064B" w:rsidRPr="00EB76D2">
        <w:rPr>
          <w:rFonts w:asciiTheme="minorHAnsi" w:hAnsiTheme="minorHAnsi" w:cstheme="minorHAnsi"/>
        </w:rPr>
        <w:t xml:space="preserve">upoważnienia sądu i bez </w:t>
      </w:r>
      <w:r w:rsidRPr="00EB76D2">
        <w:rPr>
          <w:rFonts w:asciiTheme="minorHAnsi" w:hAnsiTheme="minorHAnsi" w:cstheme="minorHAnsi"/>
        </w:rPr>
        <w:t>utraty uprawnień z tytuł</w:t>
      </w:r>
      <w:r w:rsidR="00B12C31" w:rsidRPr="00EB76D2">
        <w:rPr>
          <w:rFonts w:asciiTheme="minorHAnsi" w:hAnsiTheme="minorHAnsi" w:cstheme="minorHAnsi"/>
        </w:rPr>
        <w:t>u gwarancji i rękojmi udzielonych przez Wykonawcę</w:t>
      </w:r>
      <w:r w:rsidRPr="00EB76D2">
        <w:rPr>
          <w:rFonts w:asciiTheme="minorHAnsi" w:hAnsiTheme="minorHAnsi" w:cstheme="minorHAnsi"/>
        </w:rPr>
        <w:t xml:space="preserve"> oraz </w:t>
      </w:r>
      <w:r w:rsidR="00D6064B" w:rsidRPr="00EB76D2">
        <w:rPr>
          <w:rFonts w:asciiTheme="minorHAnsi" w:hAnsiTheme="minorHAnsi" w:cstheme="minorHAnsi"/>
        </w:rPr>
        <w:t xml:space="preserve">bez utraty </w:t>
      </w:r>
      <w:r w:rsidRPr="00EB76D2">
        <w:rPr>
          <w:rFonts w:asciiTheme="minorHAnsi" w:hAnsiTheme="minorHAnsi" w:cstheme="minorHAnsi"/>
        </w:rPr>
        <w:t>prawa żądania napraw</w:t>
      </w:r>
      <w:r w:rsidR="00B12C31" w:rsidRPr="00EB76D2">
        <w:rPr>
          <w:rFonts w:asciiTheme="minorHAnsi" w:hAnsiTheme="minorHAnsi" w:cstheme="minorHAnsi"/>
        </w:rPr>
        <w:t xml:space="preserve">ienia szkody przez Wykonawcę. </w:t>
      </w:r>
      <w:r w:rsidRPr="00EB76D2">
        <w:rPr>
          <w:rFonts w:asciiTheme="minorHAnsi" w:hAnsiTheme="minorHAnsi" w:cstheme="minorHAnsi"/>
        </w:rPr>
        <w:t>Zamawiający powiadomi o tym pisemnie Wykonawcę.</w:t>
      </w:r>
      <w:bookmarkEnd w:id="169"/>
      <w:r w:rsidRPr="00EB76D2">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170"/>
    </w:p>
    <w:p w14:paraId="6CF20650" w14:textId="1E7D93FF" w:rsidR="00F65861" w:rsidRPr="00EB76D2" w:rsidRDefault="00F65861"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Wykonawca nie ponosi odpowiedzialności z tytułu gwarancji i rękojmi jeżeli wykaże, że Wada powstała na skutek:</w:t>
      </w:r>
    </w:p>
    <w:p w14:paraId="1BE92ABE" w14:textId="6F895481" w:rsidR="00F65861" w:rsidRPr="00EB76D2" w:rsidRDefault="00F65861" w:rsidP="00B92044">
      <w:pPr>
        <w:pStyle w:val="Nagwek2"/>
        <w:keepNext w:val="0"/>
        <w:widowControl w:val="0"/>
        <w:numPr>
          <w:ilvl w:val="2"/>
          <w:numId w:val="3"/>
        </w:numPr>
        <w:ind w:left="1560"/>
        <w:rPr>
          <w:rFonts w:asciiTheme="minorHAnsi" w:hAnsiTheme="minorHAnsi" w:cstheme="minorHAnsi"/>
        </w:rPr>
      </w:pPr>
      <w:bookmarkStart w:id="171" w:name="_Ref306104608"/>
      <w:bookmarkStart w:id="172" w:name="_Ref419976402"/>
      <w:r w:rsidRPr="00EB76D2">
        <w:rPr>
          <w:rFonts w:asciiTheme="minorHAnsi" w:hAnsiTheme="minorHAnsi" w:cstheme="minorHAnsi"/>
        </w:rPr>
        <w:t xml:space="preserve">niewłaściwej konserwacji, pod warunkiem przekazania przez Wykonawcę instrukcji </w:t>
      </w:r>
      <w:r w:rsidR="00D6064B" w:rsidRPr="00EB76D2">
        <w:rPr>
          <w:rFonts w:asciiTheme="minorHAnsi" w:hAnsiTheme="minorHAnsi" w:cstheme="minorHAnsi"/>
        </w:rPr>
        <w:t>eksploatacji</w:t>
      </w:r>
      <w:r w:rsidRPr="00EB76D2">
        <w:rPr>
          <w:rFonts w:asciiTheme="minorHAnsi" w:hAnsiTheme="minorHAnsi" w:cstheme="minorHAnsi"/>
        </w:rPr>
        <w:t xml:space="preserve"> przy odbiorze końcowym</w:t>
      </w:r>
      <w:bookmarkEnd w:id="171"/>
      <w:r w:rsidR="00B12C31" w:rsidRPr="00EB76D2">
        <w:rPr>
          <w:rFonts w:asciiTheme="minorHAnsi" w:hAnsiTheme="minorHAnsi" w:cstheme="minorHAnsi"/>
        </w:rPr>
        <w:t>;</w:t>
      </w:r>
      <w:bookmarkEnd w:id="172"/>
    </w:p>
    <w:p w14:paraId="5B198247" w14:textId="0AE01D8D" w:rsidR="00F65861" w:rsidRPr="00EB76D2" w:rsidRDefault="00F65861"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nieautoryzowanych napraw z zastrz</w:t>
      </w:r>
      <w:r w:rsidR="00B12C31" w:rsidRPr="00EB76D2">
        <w:rPr>
          <w:rFonts w:asciiTheme="minorHAnsi" w:hAnsiTheme="minorHAnsi" w:cstheme="minorHAnsi"/>
        </w:rPr>
        <w:t>eżeniem ust.</w:t>
      </w:r>
      <w:r w:rsidRPr="00EB76D2">
        <w:rPr>
          <w:rFonts w:asciiTheme="minorHAnsi" w:hAnsiTheme="minorHAnsi" w:cstheme="minorHAnsi"/>
        </w:rPr>
        <w:t xml:space="preserve"> </w:t>
      </w:r>
      <w:r w:rsidR="0096002B" w:rsidRPr="00EB76D2">
        <w:rPr>
          <w:rFonts w:asciiTheme="minorHAnsi" w:hAnsiTheme="minorHAnsi" w:cstheme="minorHAnsi"/>
        </w:rPr>
        <w:fldChar w:fldCharType="begin"/>
      </w:r>
      <w:r w:rsidR="0096002B" w:rsidRPr="00EB76D2">
        <w:rPr>
          <w:rFonts w:asciiTheme="minorHAnsi" w:hAnsiTheme="minorHAnsi" w:cstheme="minorHAnsi"/>
        </w:rPr>
        <w:instrText xml:space="preserve"> REF _Ref419976372 \r \h </w:instrText>
      </w:r>
      <w:r w:rsidR="001A3AFD" w:rsidRPr="00EB76D2">
        <w:rPr>
          <w:rFonts w:asciiTheme="minorHAnsi" w:hAnsiTheme="minorHAnsi" w:cstheme="minorHAnsi"/>
        </w:rPr>
        <w:instrText xml:space="preserve"> \* MERGEFORMAT </w:instrText>
      </w:r>
      <w:r w:rsidR="0096002B" w:rsidRPr="00EB76D2">
        <w:rPr>
          <w:rFonts w:asciiTheme="minorHAnsi" w:hAnsiTheme="minorHAnsi" w:cstheme="minorHAnsi"/>
        </w:rPr>
      </w:r>
      <w:r w:rsidR="0096002B" w:rsidRPr="00EB76D2">
        <w:rPr>
          <w:rFonts w:asciiTheme="minorHAnsi" w:hAnsiTheme="minorHAnsi" w:cstheme="minorHAnsi"/>
        </w:rPr>
        <w:fldChar w:fldCharType="separate"/>
      </w:r>
      <w:r w:rsidR="00C27CA4">
        <w:rPr>
          <w:rFonts w:asciiTheme="minorHAnsi" w:hAnsiTheme="minorHAnsi" w:cstheme="minorHAnsi"/>
        </w:rPr>
        <w:t>7.8</w:t>
      </w:r>
      <w:r w:rsidR="0096002B" w:rsidRPr="00EB76D2">
        <w:rPr>
          <w:rFonts w:asciiTheme="minorHAnsi" w:hAnsiTheme="minorHAnsi" w:cstheme="minorHAnsi"/>
        </w:rPr>
        <w:fldChar w:fldCharType="end"/>
      </w:r>
      <w:r w:rsidR="0096002B" w:rsidRPr="00EB76D2">
        <w:rPr>
          <w:rFonts w:asciiTheme="minorHAnsi" w:hAnsiTheme="minorHAnsi" w:cstheme="minorHAnsi"/>
        </w:rPr>
        <w:t>.</w:t>
      </w:r>
      <w:r w:rsidRPr="00EB76D2">
        <w:rPr>
          <w:rFonts w:asciiTheme="minorHAnsi" w:hAnsiTheme="minorHAnsi" w:cstheme="minorHAnsi"/>
        </w:rPr>
        <w:t>, pod warunkiem przekazania przez Wykonawcę instrukcji se</w:t>
      </w:r>
      <w:r w:rsidR="00B12C31" w:rsidRPr="00EB76D2">
        <w:rPr>
          <w:rFonts w:asciiTheme="minorHAnsi" w:hAnsiTheme="minorHAnsi" w:cstheme="minorHAnsi"/>
        </w:rPr>
        <w:t>rwisowej przy odbiorze końcowym;</w:t>
      </w:r>
    </w:p>
    <w:p w14:paraId="7CA7D407" w14:textId="382581BD" w:rsidR="00F65861" w:rsidRPr="00EB76D2" w:rsidRDefault="00F65861"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użytkowania niezgodnego z przeznaczeniem oraz </w:t>
      </w:r>
      <w:r w:rsidR="00B12C31" w:rsidRPr="00EB76D2">
        <w:rPr>
          <w:rFonts w:asciiTheme="minorHAnsi" w:hAnsiTheme="minorHAnsi" w:cstheme="minorHAnsi"/>
        </w:rPr>
        <w:t xml:space="preserve">dokumentacją </w:t>
      </w:r>
      <w:r w:rsidR="009E04A4" w:rsidRPr="00EB76D2">
        <w:rPr>
          <w:rFonts w:asciiTheme="minorHAnsi" w:hAnsiTheme="minorHAnsi" w:cstheme="minorHAnsi"/>
        </w:rPr>
        <w:t>techniczn</w:t>
      </w:r>
      <w:r w:rsidR="009E04A4">
        <w:rPr>
          <w:rFonts w:asciiTheme="minorHAnsi" w:hAnsiTheme="minorHAnsi" w:cstheme="minorHAnsi"/>
        </w:rPr>
        <w:t>ą</w:t>
      </w:r>
      <w:r w:rsidR="00B12C31" w:rsidRPr="00EB76D2">
        <w:rPr>
          <w:rFonts w:asciiTheme="minorHAnsi" w:hAnsiTheme="minorHAnsi" w:cstheme="minorHAnsi"/>
        </w:rPr>
        <w:t>;</w:t>
      </w:r>
    </w:p>
    <w:p w14:paraId="0D374DB4" w14:textId="77777777" w:rsidR="00FA713B" w:rsidRDefault="00F65861" w:rsidP="00B92044">
      <w:pPr>
        <w:pStyle w:val="Nagwek2"/>
        <w:keepNext w:val="0"/>
        <w:widowControl w:val="0"/>
        <w:numPr>
          <w:ilvl w:val="2"/>
          <w:numId w:val="3"/>
        </w:numPr>
        <w:ind w:left="1560"/>
        <w:rPr>
          <w:rFonts w:asciiTheme="minorHAnsi" w:hAnsiTheme="minorHAnsi" w:cstheme="minorHAnsi"/>
        </w:rPr>
      </w:pPr>
      <w:bookmarkStart w:id="173" w:name="_Ref306104611"/>
      <w:bookmarkStart w:id="174" w:name="_Ref419976405"/>
      <w:r w:rsidRPr="00EB76D2">
        <w:rPr>
          <w:rFonts w:asciiTheme="minorHAnsi" w:hAnsiTheme="minorHAnsi" w:cstheme="minorHAnsi"/>
        </w:rPr>
        <w:t>Wad wynikłych z faktu zaistnienia przypadku Siły Wyższej</w:t>
      </w:r>
      <w:bookmarkEnd w:id="173"/>
      <w:r w:rsidRPr="00EB76D2">
        <w:rPr>
          <w:rFonts w:asciiTheme="minorHAnsi" w:hAnsiTheme="minorHAnsi" w:cstheme="minorHAnsi"/>
        </w:rPr>
        <w:t>.</w:t>
      </w:r>
      <w:bookmarkEnd w:id="174"/>
    </w:p>
    <w:p w14:paraId="763319B4" w14:textId="3A74600F" w:rsidR="00F65861" w:rsidRPr="00FA713B" w:rsidRDefault="005B18A4" w:rsidP="00B92044">
      <w:pPr>
        <w:pStyle w:val="Nagwek2"/>
        <w:keepNext w:val="0"/>
        <w:widowControl w:val="0"/>
        <w:numPr>
          <w:ilvl w:val="0"/>
          <w:numId w:val="0"/>
        </w:numPr>
        <w:ind w:left="851"/>
        <w:rPr>
          <w:rFonts w:asciiTheme="minorHAnsi" w:hAnsiTheme="minorHAnsi" w:cstheme="minorHAnsi"/>
        </w:rPr>
      </w:pPr>
      <w:r w:rsidRPr="00FA713B">
        <w:rPr>
          <w:rFonts w:asciiTheme="minorHAnsi" w:hAnsiTheme="minorHAnsi" w:cstheme="minorHAnsi"/>
        </w:rPr>
        <w:t>Na wezwanie Zamawiającego Wykonawca usunie również Wady powstałe na skutek przyczyn wymienionych w </w:t>
      </w:r>
      <w:r w:rsidR="0096002B" w:rsidRPr="00FA713B">
        <w:rPr>
          <w:rFonts w:asciiTheme="minorHAnsi" w:hAnsiTheme="minorHAnsi" w:cstheme="minorHAnsi"/>
        </w:rPr>
        <w:t xml:space="preserve">ust. </w:t>
      </w:r>
      <w:r w:rsidR="0096002B" w:rsidRPr="00FA713B">
        <w:rPr>
          <w:rFonts w:asciiTheme="minorHAnsi" w:hAnsiTheme="minorHAnsi" w:cstheme="minorHAnsi"/>
        </w:rPr>
        <w:fldChar w:fldCharType="begin"/>
      </w:r>
      <w:r w:rsidR="0096002B" w:rsidRPr="00FA713B">
        <w:rPr>
          <w:rFonts w:asciiTheme="minorHAnsi" w:hAnsiTheme="minorHAnsi" w:cstheme="minorHAnsi"/>
        </w:rPr>
        <w:instrText xml:space="preserve"> REF _Ref419976402 \r \h </w:instrText>
      </w:r>
      <w:r w:rsidR="001A3AFD" w:rsidRPr="00FA713B">
        <w:rPr>
          <w:rFonts w:asciiTheme="minorHAnsi" w:hAnsiTheme="minorHAnsi" w:cstheme="minorHAnsi"/>
        </w:rPr>
        <w:instrText xml:space="preserve"> \* MERGEFORMAT </w:instrText>
      </w:r>
      <w:r w:rsidR="0096002B" w:rsidRPr="00FA713B">
        <w:rPr>
          <w:rFonts w:asciiTheme="minorHAnsi" w:hAnsiTheme="minorHAnsi" w:cstheme="minorHAnsi"/>
        </w:rPr>
      </w:r>
      <w:r w:rsidR="0096002B" w:rsidRPr="00FA713B">
        <w:rPr>
          <w:rFonts w:asciiTheme="minorHAnsi" w:hAnsiTheme="minorHAnsi" w:cstheme="minorHAnsi"/>
        </w:rPr>
        <w:fldChar w:fldCharType="separate"/>
      </w:r>
      <w:r w:rsidR="00C27CA4">
        <w:rPr>
          <w:rFonts w:asciiTheme="minorHAnsi" w:hAnsiTheme="minorHAnsi" w:cstheme="minorHAnsi"/>
        </w:rPr>
        <w:t>7.9.1</w:t>
      </w:r>
      <w:r w:rsidR="0096002B" w:rsidRPr="00FA713B">
        <w:rPr>
          <w:rFonts w:asciiTheme="minorHAnsi" w:hAnsiTheme="minorHAnsi" w:cstheme="minorHAnsi"/>
        </w:rPr>
        <w:fldChar w:fldCharType="end"/>
      </w:r>
      <w:r w:rsidR="0096002B" w:rsidRPr="00FA713B">
        <w:rPr>
          <w:rFonts w:asciiTheme="minorHAnsi" w:hAnsiTheme="minorHAnsi" w:cstheme="minorHAnsi"/>
        </w:rPr>
        <w:t xml:space="preserve"> – </w:t>
      </w:r>
      <w:r w:rsidR="0096002B" w:rsidRPr="00FA713B">
        <w:rPr>
          <w:rFonts w:asciiTheme="minorHAnsi" w:hAnsiTheme="minorHAnsi" w:cstheme="minorHAnsi"/>
        </w:rPr>
        <w:fldChar w:fldCharType="begin"/>
      </w:r>
      <w:r w:rsidR="0096002B" w:rsidRPr="00FA713B">
        <w:rPr>
          <w:rFonts w:asciiTheme="minorHAnsi" w:hAnsiTheme="minorHAnsi" w:cstheme="minorHAnsi"/>
        </w:rPr>
        <w:instrText xml:space="preserve"> REF _Ref419976405 \r \h </w:instrText>
      </w:r>
      <w:r w:rsidR="001A3AFD" w:rsidRPr="00FA713B">
        <w:rPr>
          <w:rFonts w:asciiTheme="minorHAnsi" w:hAnsiTheme="minorHAnsi" w:cstheme="minorHAnsi"/>
        </w:rPr>
        <w:instrText xml:space="preserve"> \* MERGEFORMAT </w:instrText>
      </w:r>
      <w:r w:rsidR="0096002B" w:rsidRPr="00FA713B">
        <w:rPr>
          <w:rFonts w:asciiTheme="minorHAnsi" w:hAnsiTheme="minorHAnsi" w:cstheme="minorHAnsi"/>
        </w:rPr>
      </w:r>
      <w:r w:rsidR="0096002B" w:rsidRPr="00FA713B">
        <w:rPr>
          <w:rFonts w:asciiTheme="minorHAnsi" w:hAnsiTheme="minorHAnsi" w:cstheme="minorHAnsi"/>
        </w:rPr>
        <w:fldChar w:fldCharType="separate"/>
      </w:r>
      <w:r w:rsidR="00C27CA4">
        <w:rPr>
          <w:rFonts w:asciiTheme="minorHAnsi" w:hAnsiTheme="minorHAnsi" w:cstheme="minorHAnsi"/>
        </w:rPr>
        <w:t>7.9.4</w:t>
      </w:r>
      <w:r w:rsidR="0096002B" w:rsidRPr="00FA713B">
        <w:rPr>
          <w:rFonts w:asciiTheme="minorHAnsi" w:hAnsiTheme="minorHAnsi" w:cstheme="minorHAnsi"/>
        </w:rPr>
        <w:fldChar w:fldCharType="end"/>
      </w:r>
      <w:r w:rsidRPr="00FA713B">
        <w:rPr>
          <w:rFonts w:asciiTheme="minorHAnsi" w:hAnsiTheme="minorHAnsi" w:cstheme="minorHAnsi"/>
        </w:rPr>
        <w:t xml:space="preserve"> powyżej, za wynagrodzeniem. Przed przystąpieniem do usunięcia Wady Wykonawca zobowiązany jest przedstawić Zamawiającemu szczegółową wycenę naprawy i uzyskać jej akceptację.</w:t>
      </w:r>
    </w:p>
    <w:p w14:paraId="216DFE7C" w14:textId="1FE4BF32" w:rsidR="00F65861" w:rsidRPr="00EB76D2" w:rsidRDefault="00691798" w:rsidP="00BB0CEE">
      <w:pPr>
        <w:pStyle w:val="Nagwek2"/>
        <w:keepNext w:val="0"/>
        <w:widowControl w:val="0"/>
        <w:ind w:left="851"/>
        <w:rPr>
          <w:rFonts w:asciiTheme="minorHAnsi" w:hAnsiTheme="minorHAnsi" w:cstheme="minorHAnsi"/>
        </w:rPr>
      </w:pPr>
      <w:bookmarkStart w:id="175" w:name="_Ref8742728"/>
      <w:r w:rsidRPr="00EB76D2">
        <w:rPr>
          <w:rFonts w:asciiTheme="minorHAnsi" w:hAnsiTheme="minorHAnsi" w:cstheme="minorHAnsi"/>
        </w:rPr>
        <w:t xml:space="preserve">Okres Gwarancji i Rękojmi zostanie przedłużony o okres, w którym Prace nie mogą być wykorzystane do celów, dla jakich są przeznaczone z powodu Wady objętej gwarancją lub rękojmią, jednakże nie dłużej niż </w:t>
      </w:r>
      <w:r w:rsidR="00901036">
        <w:rPr>
          <w:rFonts w:asciiTheme="minorHAnsi" w:hAnsiTheme="minorHAnsi" w:cstheme="minorHAnsi"/>
        </w:rPr>
        <w:t>12</w:t>
      </w:r>
      <w:r w:rsidR="00901036" w:rsidRPr="00EB76D2">
        <w:rPr>
          <w:rFonts w:asciiTheme="minorHAnsi" w:hAnsiTheme="minorHAnsi" w:cstheme="minorHAnsi"/>
        </w:rPr>
        <w:t xml:space="preserve"> </w:t>
      </w:r>
      <w:r w:rsidRPr="00EB76D2">
        <w:rPr>
          <w:rFonts w:asciiTheme="minorHAnsi" w:hAnsiTheme="minorHAnsi" w:cstheme="minorHAnsi"/>
        </w:rPr>
        <w:t>miesięcy po zakończen</w:t>
      </w:r>
      <w:r w:rsidR="00B12C31" w:rsidRPr="00EB76D2">
        <w:rPr>
          <w:rFonts w:asciiTheme="minorHAnsi" w:hAnsiTheme="minorHAnsi" w:cstheme="minorHAnsi"/>
        </w:rPr>
        <w:t>iu okresu wymienionego w ust.</w:t>
      </w:r>
      <w:r w:rsidRPr="00EB76D2">
        <w:rPr>
          <w:rFonts w:asciiTheme="minorHAnsi" w:hAnsiTheme="minorHAnsi" w:cstheme="minorHAnsi"/>
        </w:rPr>
        <w:t xml:space="preserve"> </w:t>
      </w:r>
      <w:r w:rsidR="00FF7720" w:rsidRPr="00EB76D2">
        <w:rPr>
          <w:rFonts w:asciiTheme="minorHAnsi" w:hAnsiTheme="minorHAnsi" w:cstheme="minorHAnsi"/>
        </w:rPr>
        <w:fldChar w:fldCharType="begin"/>
      </w:r>
      <w:r w:rsidR="00FF7720" w:rsidRPr="00EB76D2">
        <w:rPr>
          <w:rFonts w:asciiTheme="minorHAnsi" w:hAnsiTheme="minorHAnsi" w:cstheme="minorHAnsi"/>
        </w:rPr>
        <w:instrText xml:space="preserve"> REF _Ref526417713 \r \h </w:instrText>
      </w:r>
      <w:r w:rsidR="00070ECA" w:rsidRPr="00EB76D2">
        <w:rPr>
          <w:rFonts w:asciiTheme="minorHAnsi" w:hAnsiTheme="minorHAnsi" w:cstheme="minorHAnsi"/>
        </w:rPr>
        <w:instrText xml:space="preserve"> \* MERGEFORMAT </w:instrText>
      </w:r>
      <w:r w:rsidR="00FF7720" w:rsidRPr="00EB76D2">
        <w:rPr>
          <w:rFonts w:asciiTheme="minorHAnsi" w:hAnsiTheme="minorHAnsi" w:cstheme="minorHAnsi"/>
        </w:rPr>
      </w:r>
      <w:r w:rsidR="00FF7720" w:rsidRPr="00EB76D2">
        <w:rPr>
          <w:rFonts w:asciiTheme="minorHAnsi" w:hAnsiTheme="minorHAnsi" w:cstheme="minorHAnsi"/>
        </w:rPr>
        <w:fldChar w:fldCharType="separate"/>
      </w:r>
      <w:r w:rsidR="00C27CA4">
        <w:rPr>
          <w:rFonts w:asciiTheme="minorHAnsi" w:hAnsiTheme="minorHAnsi" w:cstheme="minorHAnsi"/>
        </w:rPr>
        <w:t>7.2</w:t>
      </w:r>
      <w:r w:rsidR="00FF7720" w:rsidRPr="00EB76D2">
        <w:rPr>
          <w:rFonts w:asciiTheme="minorHAnsi" w:hAnsiTheme="minorHAnsi" w:cstheme="minorHAnsi"/>
        </w:rPr>
        <w:fldChar w:fldCharType="end"/>
      </w:r>
      <w:r w:rsidR="0096002B" w:rsidRPr="00EB76D2">
        <w:rPr>
          <w:rFonts w:asciiTheme="minorHAnsi" w:hAnsiTheme="minorHAnsi" w:cstheme="minorHAnsi"/>
        </w:rPr>
        <w:t>.</w:t>
      </w:r>
      <w:r w:rsidRPr="00EB76D2">
        <w:rPr>
          <w:rFonts w:asciiTheme="minorHAnsi" w:hAnsiTheme="minorHAnsi" w:cstheme="minorHAnsi"/>
        </w:rPr>
        <w:t xml:space="preserve"> powyżej</w:t>
      </w:r>
      <w:r w:rsidR="00006A68" w:rsidRPr="00EB76D2">
        <w:rPr>
          <w:rFonts w:asciiTheme="minorHAnsi" w:hAnsiTheme="minorHAnsi" w:cstheme="minorHAnsi"/>
        </w:rPr>
        <w:t>.</w:t>
      </w:r>
      <w:bookmarkEnd w:id="175"/>
    </w:p>
    <w:p w14:paraId="14494BBA" w14:textId="77777777" w:rsidR="0030624F" w:rsidRPr="00FA713B" w:rsidRDefault="0030624F" w:rsidP="007415C9">
      <w:pPr>
        <w:pStyle w:val="Nagwek1"/>
        <w:keepNext w:val="0"/>
        <w:widowControl w:val="0"/>
        <w:rPr>
          <w:rFonts w:asciiTheme="minorHAnsi" w:hAnsiTheme="minorHAnsi" w:cstheme="minorHAnsi"/>
          <w:b w:val="0"/>
          <w:color w:val="0070C0"/>
          <w:sz w:val="20"/>
          <w:szCs w:val="20"/>
        </w:rPr>
      </w:pPr>
      <w:bookmarkStart w:id="176" w:name="_Toc16509759"/>
      <w:bookmarkStart w:id="177" w:name="_Toc16511167"/>
      <w:bookmarkStart w:id="178" w:name="_Toc16511283"/>
      <w:bookmarkStart w:id="179" w:name="_Toc16509760"/>
      <w:bookmarkStart w:id="180" w:name="_Toc16511168"/>
      <w:bookmarkStart w:id="181" w:name="_Toc16511284"/>
      <w:bookmarkStart w:id="182" w:name="_Toc347501699"/>
      <w:bookmarkStart w:id="183" w:name="_Ref419975993"/>
      <w:bookmarkStart w:id="184" w:name="_Ref419977290"/>
      <w:bookmarkStart w:id="185" w:name="_Ref419977314"/>
      <w:bookmarkStart w:id="186" w:name="_Toc437005847"/>
      <w:bookmarkStart w:id="187" w:name="_Toc494375563"/>
      <w:bookmarkStart w:id="188" w:name="_Toc494375635"/>
      <w:bookmarkStart w:id="189" w:name="_Toc530062241"/>
      <w:bookmarkStart w:id="190" w:name="_Toc8914434"/>
      <w:bookmarkStart w:id="191" w:name="_Toc13562408"/>
      <w:bookmarkStart w:id="192" w:name="_Toc215576890"/>
      <w:bookmarkEnd w:id="176"/>
      <w:bookmarkEnd w:id="177"/>
      <w:bookmarkEnd w:id="178"/>
      <w:bookmarkEnd w:id="179"/>
      <w:bookmarkEnd w:id="180"/>
      <w:bookmarkEnd w:id="181"/>
      <w:r w:rsidRPr="00FA713B">
        <w:rPr>
          <w:rFonts w:asciiTheme="minorHAnsi" w:hAnsiTheme="minorHAnsi" w:cstheme="minorHAnsi"/>
          <w:b w:val="0"/>
          <w:color w:val="0070C0"/>
          <w:sz w:val="20"/>
          <w:szCs w:val="20"/>
        </w:rPr>
        <w:t>WARUNKI UBEZPIECZENIA</w:t>
      </w:r>
      <w:bookmarkEnd w:id="182"/>
      <w:bookmarkEnd w:id="183"/>
      <w:bookmarkEnd w:id="184"/>
      <w:bookmarkEnd w:id="185"/>
      <w:bookmarkEnd w:id="186"/>
      <w:bookmarkEnd w:id="187"/>
      <w:bookmarkEnd w:id="188"/>
      <w:bookmarkEnd w:id="189"/>
      <w:bookmarkEnd w:id="190"/>
      <w:bookmarkEnd w:id="191"/>
      <w:bookmarkEnd w:id="192"/>
    </w:p>
    <w:p w14:paraId="4512364C" w14:textId="5EC7045B" w:rsidR="006C374F" w:rsidRPr="00EB76D2" w:rsidRDefault="00416F41" w:rsidP="00BB0CEE">
      <w:pPr>
        <w:pStyle w:val="Nagwek2"/>
        <w:keepNext w:val="0"/>
        <w:widowControl w:val="0"/>
        <w:ind w:left="851"/>
        <w:rPr>
          <w:rFonts w:asciiTheme="minorHAnsi" w:hAnsiTheme="minorHAnsi" w:cstheme="minorHAnsi"/>
        </w:rPr>
      </w:pPr>
      <w:bookmarkStart w:id="193" w:name="_Ref419976462"/>
      <w:bookmarkStart w:id="194" w:name="_Ref274211517"/>
      <w:r w:rsidRPr="00416F41">
        <w:rPr>
          <w:rFonts w:asciiTheme="minorHAnsi" w:hAnsiTheme="minorHAnsi" w:cstheme="minorHAnsi"/>
        </w:rPr>
        <w:t>Wykonawca, przystępując do realizacji Umowy, zobowiązany jest do zapewnienia na własny koszt ochrony ubezpieczeniowej w zakresie następujących ubezpieczeń</w:t>
      </w:r>
      <w:r w:rsidR="006C374F" w:rsidRPr="00EB76D2">
        <w:rPr>
          <w:rFonts w:asciiTheme="minorHAnsi" w:hAnsiTheme="minorHAnsi" w:cstheme="minorHAnsi"/>
        </w:rPr>
        <w:t>:</w:t>
      </w:r>
      <w:bookmarkEnd w:id="193"/>
    </w:p>
    <w:p w14:paraId="66B9D228" w14:textId="10400699" w:rsidR="006C374F" w:rsidRPr="00EB76D2" w:rsidRDefault="00416F41" w:rsidP="00B92044">
      <w:pPr>
        <w:pStyle w:val="Nagwek2"/>
        <w:keepNext w:val="0"/>
        <w:widowControl w:val="0"/>
        <w:numPr>
          <w:ilvl w:val="2"/>
          <w:numId w:val="3"/>
        </w:numPr>
        <w:ind w:left="1560"/>
        <w:rPr>
          <w:rFonts w:asciiTheme="minorHAnsi" w:hAnsiTheme="minorHAnsi" w:cstheme="minorHAnsi"/>
        </w:rPr>
      </w:pPr>
      <w:r w:rsidRPr="00416F41">
        <w:rPr>
          <w:rFonts w:asciiTheme="minorHAnsi" w:hAnsiTheme="minorHAnsi" w:cstheme="minorHAnsi"/>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 z sumą gwarancyjną nie niższą niż </w:t>
      </w:r>
      <w:r w:rsidRPr="00416F41">
        <w:rPr>
          <w:rFonts w:asciiTheme="minorHAnsi" w:hAnsiTheme="minorHAnsi" w:cstheme="minorHAnsi"/>
          <w:highlight w:val="yellow"/>
        </w:rPr>
        <w:t>(Wartość Umowy)</w:t>
      </w:r>
      <w:r w:rsidRPr="00416F41">
        <w:rPr>
          <w:rFonts w:asciiTheme="minorHAnsi" w:hAnsiTheme="minorHAnsi" w:cstheme="minorHAnsi"/>
        </w:rPr>
        <w:t xml:space="preserve"> na jedno i wszystkie zdarzenia, w okresie ubezpieczenia,</w:t>
      </w:r>
    </w:p>
    <w:p w14:paraId="01C02C7D" w14:textId="1D361C83" w:rsidR="006C374F" w:rsidRPr="00EB76D2" w:rsidRDefault="00416F41" w:rsidP="00B92044">
      <w:pPr>
        <w:pStyle w:val="Nagwek2"/>
        <w:keepNext w:val="0"/>
        <w:widowControl w:val="0"/>
        <w:numPr>
          <w:ilvl w:val="2"/>
          <w:numId w:val="3"/>
        </w:numPr>
        <w:ind w:left="1560"/>
        <w:rPr>
          <w:rFonts w:asciiTheme="minorHAnsi" w:hAnsiTheme="minorHAnsi" w:cstheme="minorHAnsi"/>
        </w:rPr>
      </w:pPr>
      <w:r w:rsidRPr="00416F41">
        <w:rPr>
          <w:rFonts w:asciiTheme="minorHAnsi" w:hAnsiTheme="minorHAnsi" w:cstheme="minorHAnsi"/>
        </w:rPr>
        <w:lastRenderedPageBreak/>
        <w:t>w przypadku wykonywania Umowy za pomocą innych podmiotów, ubezpieczenie powinno obejmować także podmioty, za pomocą których Wykonawca wykonuje Umowę</w:t>
      </w:r>
      <w:r>
        <w:rPr>
          <w:rFonts w:asciiTheme="minorHAnsi" w:hAnsiTheme="minorHAnsi" w:cstheme="minorHAnsi"/>
        </w:rPr>
        <w:t>,</w:t>
      </w:r>
    </w:p>
    <w:p w14:paraId="514BD3B6" w14:textId="77777777" w:rsidR="00416F41" w:rsidRDefault="00416F41" w:rsidP="00416F41">
      <w:pPr>
        <w:pStyle w:val="Nagwek2"/>
        <w:keepNext w:val="0"/>
        <w:widowControl w:val="0"/>
        <w:numPr>
          <w:ilvl w:val="2"/>
          <w:numId w:val="3"/>
        </w:numPr>
        <w:ind w:left="1560"/>
        <w:rPr>
          <w:rFonts w:asciiTheme="minorHAnsi" w:hAnsiTheme="minorHAnsi" w:cstheme="minorHAnsi"/>
        </w:rPr>
      </w:pPr>
      <w:r w:rsidRPr="00416F41">
        <w:rPr>
          <w:rFonts w:asciiTheme="minorHAnsi" w:hAnsiTheme="minorHAnsi" w:cstheme="minorHAnsi"/>
        </w:rPr>
        <w:t>ubezpieczeń obowiązkowych, do których posiadania zobowiązany jest na podstawie powszechnie obowiązujących przepisów prawa,</w:t>
      </w:r>
    </w:p>
    <w:p w14:paraId="2B92CF0E" w14:textId="6EA2D70D" w:rsidR="00416F41" w:rsidRPr="00416F41" w:rsidRDefault="00416F41" w:rsidP="00416F41">
      <w:pPr>
        <w:pStyle w:val="Nagwek2"/>
        <w:keepNext w:val="0"/>
        <w:widowControl w:val="0"/>
        <w:numPr>
          <w:ilvl w:val="2"/>
          <w:numId w:val="3"/>
        </w:numPr>
        <w:ind w:left="1560"/>
        <w:rPr>
          <w:rFonts w:asciiTheme="minorHAnsi" w:hAnsiTheme="minorHAnsi" w:cstheme="minorHAnsi"/>
        </w:rPr>
      </w:pPr>
      <w:r w:rsidRPr="00416F41">
        <w:rPr>
          <w:rFonts w:asciiTheme="minorHAnsi" w:hAnsiTheme="minorHAnsi" w:cstheme="minorHAnsi"/>
        </w:rPr>
        <w:t>innych, uzgodnionych indywidualnie przez Strony (w zależności od potrzeb zaistniałych podczas realizacji niniejszej Umowy)</w:t>
      </w:r>
      <w:r>
        <w:rPr>
          <w:rFonts w:asciiTheme="minorHAnsi" w:hAnsiTheme="minorHAnsi" w:cstheme="minorHAnsi"/>
        </w:rPr>
        <w:t>.</w:t>
      </w:r>
    </w:p>
    <w:p w14:paraId="361283B5" w14:textId="39355450" w:rsidR="006C374F" w:rsidRPr="00EB76D2" w:rsidRDefault="00416F41" w:rsidP="00BB0CEE">
      <w:pPr>
        <w:pStyle w:val="Nagwek2"/>
        <w:keepNext w:val="0"/>
        <w:widowControl w:val="0"/>
        <w:ind w:left="851"/>
        <w:rPr>
          <w:rFonts w:asciiTheme="minorHAnsi" w:hAnsiTheme="minorHAnsi" w:cstheme="minorHAnsi"/>
        </w:rPr>
      </w:pPr>
      <w:r w:rsidRPr="00416F41">
        <w:rPr>
          <w:rFonts w:asciiTheme="minorHAnsi" w:hAnsiTheme="minorHAnsi" w:cstheme="minorHAnsi"/>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r w:rsidR="006C374F" w:rsidRPr="00EB76D2">
        <w:rPr>
          <w:rFonts w:asciiTheme="minorHAnsi" w:hAnsiTheme="minorHAnsi" w:cstheme="minorHAnsi"/>
        </w:rPr>
        <w:t>.</w:t>
      </w:r>
    </w:p>
    <w:p w14:paraId="7F5381D4" w14:textId="05A88459" w:rsidR="006C374F" w:rsidRDefault="00416F41" w:rsidP="00BB0CEE">
      <w:pPr>
        <w:pStyle w:val="Nagwek2"/>
        <w:keepNext w:val="0"/>
        <w:widowControl w:val="0"/>
        <w:ind w:left="851"/>
        <w:rPr>
          <w:rFonts w:asciiTheme="minorHAnsi" w:hAnsiTheme="minorHAnsi" w:cstheme="minorHAnsi"/>
        </w:rPr>
      </w:pPr>
      <w:r w:rsidRPr="00416F41">
        <w:rPr>
          <w:rFonts w:asciiTheme="minorHAnsi" w:hAnsiTheme="minorHAnsi" w:cstheme="minorHAnsi"/>
        </w:rPr>
        <w:t>Zamawiający zastrzega sobie prawo do weryfikacji dokumentów ubezpieczeniowych pod kątem spełnienia przez Wykonawcę wymogu posiadania ochrony ubezpieczeniowej adekwatnej do przedmiotu Umowy oraz zgłaszania uwag, które Wykonawca zobowiązuje się uwzględnić</w:t>
      </w:r>
      <w:r w:rsidR="006C374F" w:rsidRPr="00EB76D2">
        <w:rPr>
          <w:rFonts w:asciiTheme="minorHAnsi" w:hAnsiTheme="minorHAnsi" w:cstheme="minorHAnsi"/>
        </w:rPr>
        <w:t>.</w:t>
      </w:r>
    </w:p>
    <w:p w14:paraId="418EB723" w14:textId="77777777" w:rsidR="00416F41" w:rsidRPr="00911EDE" w:rsidRDefault="00416F41" w:rsidP="00416F41">
      <w:pPr>
        <w:pStyle w:val="Nagwek2"/>
        <w:ind w:left="851"/>
        <w:rPr>
          <w:rFonts w:asciiTheme="minorHAnsi" w:hAnsiTheme="minorHAnsi" w:cstheme="minorHAnsi"/>
        </w:rPr>
      </w:pPr>
      <w:r w:rsidRPr="00911EDE">
        <w:rPr>
          <w:rFonts w:asciiTheme="minorHAnsi" w:hAnsiTheme="minorHAnsi" w:cstheme="minorHAnsi"/>
        </w:rPr>
        <w:t>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pkt. 8.2 powyżej - w okresie wykonywania Umowy, Zamawiający ma prawo do:</w:t>
      </w:r>
    </w:p>
    <w:p w14:paraId="7D8356F6" w14:textId="77777777" w:rsidR="00416F41" w:rsidRDefault="00416F41" w:rsidP="00416F41">
      <w:pPr>
        <w:pStyle w:val="Nagwek2"/>
        <w:numPr>
          <w:ilvl w:val="2"/>
          <w:numId w:val="3"/>
        </w:numPr>
        <w:ind w:left="1560"/>
        <w:rPr>
          <w:rFonts w:asciiTheme="minorHAnsi" w:hAnsiTheme="minorHAnsi" w:cstheme="minorHAnsi"/>
        </w:rPr>
      </w:pPr>
      <w:r w:rsidRPr="00911EDE">
        <w:rPr>
          <w:rFonts w:asciiTheme="minorHAnsi" w:hAnsiTheme="minorHAnsi" w:cstheme="minorHAnsi"/>
        </w:rPr>
        <w:t>zawarcia umowy ubezpieczenia z wybranym przez siebie ubezpieczycielem, na warunkach określonych niniejszą Umową, na koszt Wykonawcy; lub</w:t>
      </w:r>
    </w:p>
    <w:p w14:paraId="5DDFF064" w14:textId="7EB8402F" w:rsidR="00416F41" w:rsidRPr="00416F41" w:rsidRDefault="00416F41" w:rsidP="00416F41">
      <w:pPr>
        <w:pStyle w:val="Nagwek2"/>
        <w:numPr>
          <w:ilvl w:val="2"/>
          <w:numId w:val="3"/>
        </w:numPr>
        <w:ind w:left="1560"/>
        <w:rPr>
          <w:rFonts w:asciiTheme="minorHAnsi" w:hAnsiTheme="minorHAnsi" w:cstheme="minorHAnsi"/>
        </w:rPr>
      </w:pPr>
      <w:r w:rsidRPr="00416F41">
        <w:rPr>
          <w:rFonts w:asciiTheme="minorHAnsi" w:hAnsiTheme="minorHAnsi" w:cstheme="minorHAnsi"/>
        </w:rPr>
        <w:t>niedopuszczenia Wykonawcy do wykonania Prac, niezależnie od prawa Zamawiającego do naliczenia kar umownych przewidzianych w Umowie.</w:t>
      </w:r>
    </w:p>
    <w:p w14:paraId="2517558C" w14:textId="01B28C45" w:rsidR="0030624F" w:rsidRPr="00FA713B" w:rsidRDefault="0030624F" w:rsidP="007415C9">
      <w:pPr>
        <w:pStyle w:val="Nagwek1"/>
        <w:keepNext w:val="0"/>
        <w:widowControl w:val="0"/>
        <w:rPr>
          <w:rFonts w:asciiTheme="minorHAnsi" w:hAnsiTheme="minorHAnsi" w:cstheme="minorHAnsi"/>
          <w:b w:val="0"/>
          <w:color w:val="0070C0"/>
          <w:sz w:val="20"/>
          <w:szCs w:val="20"/>
        </w:rPr>
      </w:pPr>
      <w:bookmarkStart w:id="195" w:name="_Toc347501701"/>
      <w:bookmarkStart w:id="196" w:name="_Ref419973266"/>
      <w:bookmarkStart w:id="197" w:name="_Ref419977328"/>
      <w:bookmarkStart w:id="198" w:name="_Ref421012100"/>
      <w:bookmarkStart w:id="199" w:name="_Ref421534507"/>
      <w:bookmarkStart w:id="200" w:name="_Toc437005849"/>
      <w:bookmarkStart w:id="201" w:name="_Toc494375565"/>
      <w:bookmarkStart w:id="202" w:name="_Toc494375637"/>
      <w:bookmarkStart w:id="203" w:name="_Toc530062243"/>
      <w:bookmarkStart w:id="204" w:name="_Ref8730406"/>
      <w:bookmarkStart w:id="205" w:name="_Toc8914436"/>
      <w:bookmarkStart w:id="206" w:name="_Toc13562410"/>
      <w:bookmarkStart w:id="207" w:name="_Toc215576891"/>
      <w:bookmarkEnd w:id="194"/>
      <w:r w:rsidRPr="00FA713B">
        <w:rPr>
          <w:rFonts w:asciiTheme="minorHAnsi" w:hAnsiTheme="minorHAnsi" w:cstheme="minorHAnsi"/>
          <w:b w:val="0"/>
          <w:color w:val="0070C0"/>
          <w:sz w:val="20"/>
          <w:szCs w:val="20"/>
        </w:rPr>
        <w:t>PRAWA WŁASNOŚCI INTELEKTUALNEJ</w:t>
      </w:r>
      <w:bookmarkEnd w:id="195"/>
      <w:bookmarkEnd w:id="196"/>
      <w:bookmarkEnd w:id="197"/>
      <w:bookmarkEnd w:id="198"/>
      <w:bookmarkEnd w:id="199"/>
      <w:bookmarkEnd w:id="200"/>
      <w:bookmarkEnd w:id="201"/>
      <w:bookmarkEnd w:id="202"/>
      <w:bookmarkEnd w:id="203"/>
      <w:bookmarkEnd w:id="204"/>
      <w:bookmarkEnd w:id="205"/>
      <w:bookmarkEnd w:id="206"/>
      <w:bookmarkEnd w:id="207"/>
    </w:p>
    <w:p w14:paraId="088F4019" w14:textId="50359AEF" w:rsidR="00C33EAC" w:rsidRPr="00EB76D2" w:rsidRDefault="00C33EAC" w:rsidP="00BB0CEE">
      <w:pPr>
        <w:pStyle w:val="Nagwek2"/>
        <w:keepNext w:val="0"/>
        <w:widowControl w:val="0"/>
        <w:ind w:left="851"/>
        <w:rPr>
          <w:rFonts w:asciiTheme="minorHAnsi" w:hAnsiTheme="minorHAnsi" w:cstheme="minorHAnsi"/>
        </w:rPr>
      </w:pPr>
      <w:bookmarkStart w:id="208" w:name="_Ref419977492"/>
      <w:bookmarkStart w:id="209" w:name="_Ref421531344"/>
      <w:bookmarkStart w:id="210" w:name="_Toc437005850"/>
      <w:bookmarkStart w:id="211" w:name="_Toc494375638"/>
      <w:bookmarkStart w:id="212" w:name="_Toc530062244"/>
      <w:bookmarkStart w:id="213" w:name="_Toc8914437"/>
      <w:bookmarkStart w:id="214" w:name="_Toc13562411"/>
      <w:r w:rsidRPr="00EB76D2">
        <w:rPr>
          <w:rFonts w:asciiTheme="minorHAnsi" w:hAnsiTheme="minorHAnsi" w:cstheme="minorHAnsi"/>
        </w:rPr>
        <w:t>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p>
    <w:p w14:paraId="7A9ABB05" w14:textId="010391B3"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dóbr stanowiących utwory w rozumieniu </w:t>
      </w:r>
      <w:r w:rsidR="00795113" w:rsidRPr="00EB76D2">
        <w:rPr>
          <w:rFonts w:asciiTheme="minorHAnsi" w:hAnsiTheme="minorHAnsi" w:cstheme="minorHAnsi"/>
        </w:rPr>
        <w:t>Prawa autorskiego</w:t>
      </w:r>
      <w:r w:rsidRPr="00EB76D2">
        <w:rPr>
          <w:rFonts w:asciiTheme="minorHAnsi" w:hAnsiTheme="minorHAnsi" w:cstheme="minorHAnsi"/>
        </w:rPr>
        <w:t xml:space="preserve">, w tym w szczególności Dokumentacji Wykonawcy, </w:t>
      </w:r>
      <w:r w:rsidR="00E07469">
        <w:rPr>
          <w:rFonts w:asciiTheme="minorHAnsi" w:hAnsiTheme="minorHAnsi" w:cstheme="minorHAnsi"/>
        </w:rPr>
        <w:t>o</w:t>
      </w:r>
      <w:r w:rsidRPr="00EB76D2">
        <w:rPr>
          <w:rFonts w:asciiTheme="minorHAnsi" w:hAnsiTheme="minorHAnsi" w:cstheme="minorHAnsi"/>
        </w:rPr>
        <w:t xml:space="preserve">programowania </w:t>
      </w:r>
      <w:r w:rsidR="00E07469">
        <w:rPr>
          <w:rFonts w:asciiTheme="minorHAnsi" w:hAnsiTheme="minorHAnsi" w:cstheme="minorHAnsi"/>
        </w:rPr>
        <w:t>k</w:t>
      </w:r>
      <w:r w:rsidRPr="00EB76D2">
        <w:rPr>
          <w:rFonts w:asciiTheme="minorHAnsi" w:hAnsiTheme="minorHAnsi" w:cstheme="minorHAnsi"/>
        </w:rPr>
        <w:t xml:space="preserve">omputerowego i </w:t>
      </w:r>
      <w:r w:rsidR="00E07469">
        <w:rPr>
          <w:rFonts w:asciiTheme="minorHAnsi" w:hAnsiTheme="minorHAnsi" w:cstheme="minorHAnsi"/>
        </w:rPr>
        <w:t>o</w:t>
      </w:r>
      <w:r w:rsidRPr="00EB76D2">
        <w:rPr>
          <w:rFonts w:asciiTheme="minorHAnsi" w:hAnsiTheme="minorHAnsi" w:cstheme="minorHAnsi"/>
        </w:rPr>
        <w:t xml:space="preserve">programowania </w:t>
      </w:r>
      <w:r w:rsidR="00E07469">
        <w:rPr>
          <w:rFonts w:asciiTheme="minorHAnsi" w:hAnsiTheme="minorHAnsi" w:cstheme="minorHAnsi"/>
        </w:rPr>
        <w:t>s</w:t>
      </w:r>
      <w:r w:rsidRPr="00EB76D2">
        <w:rPr>
          <w:rFonts w:asciiTheme="minorHAnsi" w:hAnsiTheme="minorHAnsi" w:cstheme="minorHAnsi"/>
        </w:rPr>
        <w:t>terującego (zwanych dalej „Utworami”);</w:t>
      </w:r>
    </w:p>
    <w:p w14:paraId="1D05BB02" w14:textId="01AFE021"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dóbr stanowiących projekty wynalazcze w rozumieniu P</w:t>
      </w:r>
      <w:r w:rsidR="00795113" w:rsidRPr="00EB76D2">
        <w:rPr>
          <w:rFonts w:asciiTheme="minorHAnsi" w:hAnsiTheme="minorHAnsi" w:cstheme="minorHAnsi"/>
        </w:rPr>
        <w:t>rawa</w:t>
      </w:r>
      <w:r w:rsidRPr="00EB76D2">
        <w:rPr>
          <w:rFonts w:asciiTheme="minorHAnsi" w:hAnsiTheme="minorHAnsi" w:cstheme="minorHAnsi"/>
        </w:rPr>
        <w:t xml:space="preserve"> własności przemysłowej (zwanych dalej „Projektami Wynalazczymi”);</w:t>
      </w:r>
    </w:p>
    <w:p w14:paraId="6B41B72D" w14:textId="58EE935D" w:rsidR="00C33EAC" w:rsidRPr="00FA713B"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znaków towarowych, znaków usługowych, firm i oznaczeń przedsiębiorstw, know-how oraz innych dóbr niematerialnych chronionych przepisami prawa niezależnie, czy prawa do tego rodzaju dóbr przysługują Wykonawcy lub osobom trzecim na mocy pra</w:t>
      </w:r>
      <w:r w:rsidR="00FA713B">
        <w:rPr>
          <w:rFonts w:asciiTheme="minorHAnsi" w:hAnsiTheme="minorHAnsi" w:cstheme="minorHAnsi"/>
        </w:rPr>
        <w:t>wa polskiego, czy prawa obcego,</w:t>
      </w:r>
      <w:r w:rsidR="00E07469">
        <w:rPr>
          <w:rFonts w:asciiTheme="minorHAnsi" w:hAnsiTheme="minorHAnsi" w:cstheme="minorHAnsi"/>
        </w:rPr>
        <w:t xml:space="preserve"> </w:t>
      </w:r>
      <w:r w:rsidRPr="00FA713B">
        <w:rPr>
          <w:rFonts w:asciiTheme="minorHAnsi" w:hAnsiTheme="minorHAnsi" w:cstheme="minorHAnsi"/>
        </w:rPr>
        <w:t>prawa do korzystania z dóbr określonych powyżej zwane są łącznie Prawami Własności Intelektualnej.</w:t>
      </w:r>
    </w:p>
    <w:p w14:paraId="72286ED7" w14:textId="77777777" w:rsidR="00FA713B"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w:t>
      </w:r>
      <w:r w:rsidR="000F0307" w:rsidRPr="00EB76D2">
        <w:rPr>
          <w:rFonts w:asciiTheme="minorHAnsi" w:hAnsiTheme="minorHAnsi" w:cstheme="minorHAnsi"/>
        </w:rPr>
        <w:t>9</w:t>
      </w:r>
      <w:r w:rsidRPr="00EB76D2">
        <w:rPr>
          <w:rFonts w:asciiTheme="minorHAnsi" w:hAnsiTheme="minorHAnsi" w:cstheme="minorHAnsi"/>
        </w:rPr>
        <w:t>. Wykonawca w szczególności oświadcza i zapewnia Zamawiającego, 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egzemplarzy Dokumentacji Wykonawcy i nośników, na których Dokumentacja Wykonawcy z</w:t>
      </w:r>
      <w:r w:rsidR="00FA713B">
        <w:rPr>
          <w:rFonts w:asciiTheme="minorHAnsi" w:hAnsiTheme="minorHAnsi" w:cstheme="minorHAnsi"/>
        </w:rPr>
        <w:t>ostała utrwalona.</w:t>
      </w:r>
    </w:p>
    <w:p w14:paraId="45A704AF" w14:textId="12A728A4" w:rsidR="00C33EAC" w:rsidRPr="00FA713B" w:rsidRDefault="00C33EAC"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b/>
        </w:rPr>
        <w:t>Przeniesienie autorskich praw majątkowych do Dokumentacji Wykonawcy</w:t>
      </w:r>
    </w:p>
    <w:p w14:paraId="336B95A7" w14:textId="77777777"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Wykonawca, z dniem dokonania odbioru odpowiedniej części Prac, lub z dniem rozwiązania Umowy lub odstąpienia przez Stronę od Umowy lub jej części, w zależności od tego, które z ww. zdarzeń zajdzie </w:t>
      </w:r>
      <w:r w:rsidRPr="00EB76D2">
        <w:rPr>
          <w:rFonts w:asciiTheme="minorHAnsi" w:hAnsiTheme="minorHAnsi" w:cstheme="minorHAnsi"/>
        </w:rPr>
        <w:lastRenderedPageBreak/>
        <w:t>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w najszerszym możliwym zakresie, na wszystkich znanych w chwili zawarcia umowy polach eksploatacji, co obejmuje w szczególności:</w:t>
      </w:r>
    </w:p>
    <w:p w14:paraId="4158E69C"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bookmarkStart w:id="215" w:name="_Hlk2761053"/>
      <w:r w:rsidRPr="00EB76D2">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p>
    <w:bookmarkEnd w:id="215"/>
    <w:p w14:paraId="0A93B854"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wykonanie na podstawie Dokumentacji Wykonawcy dokumentacji wykonawczej w celu przebudowy, korzystania, modernizacji, napraw, przeglądów wyników Prac; </w:t>
      </w:r>
    </w:p>
    <w:p w14:paraId="60133732" w14:textId="052EF51E" w:rsidR="00C33EAC" w:rsidRPr="00EB76D2" w:rsidRDefault="00137AAB" w:rsidP="00B92044">
      <w:pPr>
        <w:pStyle w:val="Nagwek2"/>
        <w:keepNext w:val="0"/>
        <w:widowControl w:val="0"/>
        <w:numPr>
          <w:ilvl w:val="2"/>
          <w:numId w:val="3"/>
        </w:numPr>
        <w:ind w:left="1560"/>
        <w:rPr>
          <w:rFonts w:asciiTheme="minorHAnsi" w:hAnsiTheme="minorHAnsi" w:cstheme="minorHAnsi"/>
        </w:rPr>
      </w:pPr>
      <w:r>
        <w:rPr>
          <w:rFonts w:asciiTheme="minorHAnsi" w:hAnsiTheme="minorHAnsi" w:cstheme="minorHAnsi"/>
        </w:rPr>
        <w:t>utrwalanie</w:t>
      </w:r>
      <w:r w:rsidR="00C33EAC" w:rsidRPr="00EB76D2">
        <w:rPr>
          <w:rFonts w:asciiTheme="minorHAnsi" w:hAnsiTheme="minorHAnsi" w:cstheme="minorHAnsi"/>
        </w:rPr>
        <w:t xml:space="preserve"> i zwielokrotniani</w:t>
      </w:r>
      <w:r>
        <w:rPr>
          <w:rFonts w:asciiTheme="minorHAnsi" w:hAnsiTheme="minorHAnsi" w:cstheme="minorHAnsi"/>
        </w:rPr>
        <w:t>e</w:t>
      </w:r>
      <w:r w:rsidR="00C33EAC" w:rsidRPr="00EB76D2">
        <w:rPr>
          <w:rFonts w:asciiTheme="minorHAnsi" w:hAnsiTheme="minorHAnsi" w:cstheme="minorHAnsi"/>
        </w:rPr>
        <w:t xml:space="preserve"> całości lub części Dokumentacji Wykonawcy </w:t>
      </w:r>
      <w:r w:rsidR="00C33EAC" w:rsidRPr="00EB76D2">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5C395A58"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wprowadzanie do obrotu, użyczanie lub najem oryginału albo egzemplarzy;</w:t>
      </w:r>
    </w:p>
    <w:p w14:paraId="1F4BD25D"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użyczanie i udostępnianie Dokumentacji Wykonawcy w taki sposób, aby wybrane osoby mogły mieć do niej dostęp w miejscu i czasie przez siebie wybranym oraz publiczne udostępnianie w taki sposób, aby każdy mógł mieć do Dokumentacji Wykonawcy dostęp w miejscu i czasie przez siebie wybranym;</w:t>
      </w:r>
    </w:p>
    <w:p w14:paraId="3AD1FEF2"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umieszczenie i wykorzystywanie we wszelkich materiałach publikowanych dla celów promocyjnych Zamawiającego lub podmiotu wskazanego przez Zamawiającego; </w:t>
      </w:r>
    </w:p>
    <w:p w14:paraId="252E567E"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wprowadzanie do Internetu i pamięci komputera, umieszczanie i wykorzystywanie w ramach publikacji on-line;</w:t>
      </w:r>
    </w:p>
    <w:p w14:paraId="7DB8EBAC"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wykorzystanie w utworach multimedialnych;</w:t>
      </w:r>
    </w:p>
    <w:p w14:paraId="3A3625C3"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wystawianie, wyświetlanie, reprodukcja publiczna, marketing przez Internet lub inne techniki przesyłu danych stosowane w telekomunikacji, IT oraz bezprzewodowe sieci komunikacji;</w:t>
      </w:r>
    </w:p>
    <w:p w14:paraId="4A53827B"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marketing w kraju i za granicą;</w:t>
      </w:r>
    </w:p>
    <w:p w14:paraId="00C17DF5"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nadawanie za pomocą video lub audio poprzez łącze kablowe lub bezprzewodową stację, nadawanie poprzez satelitę.</w:t>
      </w:r>
    </w:p>
    <w:p w14:paraId="1A09C83E" w14:textId="4ACFAA6B"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w:t>
      </w:r>
      <w:r w:rsidR="00D8615D">
        <w:rPr>
          <w:rFonts w:asciiTheme="minorHAnsi" w:hAnsiTheme="minorHAnsi" w:cstheme="minorHAnsi"/>
        </w:rPr>
        <w:t>D</w:t>
      </w:r>
      <w:r w:rsidRPr="00EB76D2">
        <w:rPr>
          <w:rFonts w:asciiTheme="minorHAnsi" w:hAnsiTheme="minorHAnsi" w:cstheme="minorHAnsi"/>
        </w:rPr>
        <w:t xml:space="preserve">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0453BAC2" w14:textId="77777777"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Wraz z przeniesieniem autorskich praw majątkowych, Wykonawca przenosi na  Zamawiającego  prawo do rozporządzania, wykonywania i korzystania z opracowań Dokumentacji Wykonawcy wraz z prawem na udzielanie takich zezwoleń</w:t>
      </w:r>
      <w:r w:rsidRPr="00EB76D2" w:rsidDel="00E917AA">
        <w:rPr>
          <w:rFonts w:asciiTheme="minorHAnsi" w:hAnsiTheme="minorHAnsi" w:cstheme="minorHAnsi"/>
        </w:rPr>
        <w:t xml:space="preserve"> </w:t>
      </w:r>
      <w:r w:rsidRPr="00EB76D2">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1B30675A" w14:textId="77777777" w:rsidR="00C33EAC" w:rsidRPr="00EB76D2" w:rsidRDefault="00C33EAC" w:rsidP="00BB0CEE">
      <w:pPr>
        <w:pStyle w:val="Nagwek2"/>
        <w:keepNext w:val="0"/>
        <w:widowControl w:val="0"/>
        <w:tabs>
          <w:tab w:val="left" w:pos="567"/>
        </w:tabs>
        <w:ind w:left="851"/>
        <w:rPr>
          <w:rFonts w:asciiTheme="minorHAnsi" w:hAnsiTheme="minorHAnsi" w:cstheme="minorHAnsi"/>
        </w:rPr>
      </w:pPr>
      <w:r w:rsidRPr="00EB76D2">
        <w:rPr>
          <w:rFonts w:asciiTheme="minorHAnsi" w:hAnsiTheme="minorHAnsi" w:cstheme="minorHAnsi"/>
        </w:rPr>
        <w:t xml:space="preserve">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 pozostających w związku bądź z wynikami Prac, bądź z działalnością Zamawiającego, w </w:t>
      </w:r>
      <w:r w:rsidRPr="00EB76D2">
        <w:rPr>
          <w:rFonts w:asciiTheme="minorHAnsi" w:hAnsiTheme="minorHAnsi" w:cstheme="minorHAnsi"/>
        </w:rPr>
        <w:lastRenderedPageBreak/>
        <w:t xml:space="preserve">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2AF9B2BD" w14:textId="77777777"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4193FB05" w14:textId="77777777" w:rsidR="00FA713B" w:rsidRDefault="00C33EAC" w:rsidP="00B92044">
      <w:pPr>
        <w:pStyle w:val="Nagwek2"/>
        <w:keepNext w:val="0"/>
        <w:widowControl w:val="0"/>
        <w:numPr>
          <w:ilvl w:val="0"/>
          <w:numId w:val="0"/>
        </w:numPr>
        <w:ind w:left="851"/>
        <w:rPr>
          <w:rFonts w:asciiTheme="minorHAnsi" w:hAnsiTheme="minorHAnsi" w:cstheme="minorHAnsi"/>
        </w:rPr>
      </w:pPr>
      <w:r w:rsidRPr="00EB76D2">
        <w:rPr>
          <w:rFonts w:asciiTheme="minorHAnsi" w:hAnsiTheme="minorHAnsi" w:cstheme="minorHAnsi"/>
        </w:rPr>
        <w:t>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niniejszego §</w:t>
      </w:r>
      <w:r w:rsidR="000F0307" w:rsidRPr="00EB76D2">
        <w:rPr>
          <w:rFonts w:asciiTheme="minorHAnsi" w:hAnsiTheme="minorHAnsi" w:cstheme="minorHAnsi"/>
        </w:rPr>
        <w:t>9</w:t>
      </w:r>
      <w:r w:rsidRPr="00EB76D2">
        <w:rPr>
          <w:rFonts w:asciiTheme="minorHAnsi" w:hAnsiTheme="minorHAnsi" w:cstheme="minorHAnsi"/>
        </w:rPr>
        <w:t>, w szczególności upoważnili Wykonawcę do wykonywania autorskich praw osobistych w ich imieniu wraz z prawem do udzielania dalszego upoważnienia w tym zakresie Zamawiającemu</w:t>
      </w:r>
    </w:p>
    <w:p w14:paraId="53C72DD0" w14:textId="77777777" w:rsidR="00FA713B" w:rsidRDefault="00C33EAC"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b/>
        </w:rPr>
        <w:t>Licencje</w:t>
      </w:r>
    </w:p>
    <w:p w14:paraId="70CC2B30" w14:textId="3067DDAE" w:rsidR="00C33EAC" w:rsidRPr="00EB76D2" w:rsidRDefault="00C33EAC" w:rsidP="00B92044">
      <w:pPr>
        <w:pStyle w:val="Nagwek2"/>
        <w:keepNext w:val="0"/>
        <w:widowControl w:val="0"/>
        <w:numPr>
          <w:ilvl w:val="0"/>
          <w:numId w:val="0"/>
        </w:numPr>
        <w:ind w:left="851"/>
        <w:rPr>
          <w:rFonts w:asciiTheme="minorHAnsi" w:hAnsiTheme="minorHAnsi" w:cstheme="minorHAnsi"/>
        </w:rPr>
      </w:pPr>
    </w:p>
    <w:p w14:paraId="053C0116" w14:textId="01F46433" w:rsidR="00FA713B" w:rsidRDefault="00BB0CEE" w:rsidP="00BB0CEE">
      <w:pPr>
        <w:pStyle w:val="Nagwek2"/>
        <w:keepNext w:val="0"/>
        <w:widowControl w:val="0"/>
        <w:ind w:left="851"/>
        <w:rPr>
          <w:rFonts w:asciiTheme="minorHAnsi" w:hAnsiTheme="minorHAnsi" w:cstheme="minorHAnsi"/>
        </w:rPr>
      </w:pPr>
      <w:r>
        <w:rPr>
          <w:rFonts w:asciiTheme="minorHAnsi" w:hAnsiTheme="minorHAnsi" w:cstheme="minorHAnsi"/>
        </w:rPr>
        <w:t>Nie dotyczy</w:t>
      </w:r>
      <w:r w:rsidR="00C33EAC" w:rsidRPr="00EB76D2">
        <w:rPr>
          <w:rFonts w:asciiTheme="minorHAnsi" w:hAnsiTheme="minorHAnsi" w:cstheme="minorHAnsi"/>
        </w:rPr>
        <w:t>.</w:t>
      </w:r>
    </w:p>
    <w:p w14:paraId="4D7DB7E3" w14:textId="0F34F0EC"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W zakresie udzielenia przez Wykonawcę na rzecz Zamawiającego licencji do korzystania z Utworów innych niż Dokumentacja Wykonawcy (w tym w szczególności </w:t>
      </w:r>
      <w:r w:rsidR="00E07469">
        <w:rPr>
          <w:rFonts w:asciiTheme="minorHAnsi" w:hAnsiTheme="minorHAnsi" w:cstheme="minorHAnsi"/>
        </w:rPr>
        <w:t>o</w:t>
      </w:r>
      <w:r w:rsidR="00E07469" w:rsidRPr="00EB76D2">
        <w:rPr>
          <w:rFonts w:asciiTheme="minorHAnsi" w:hAnsiTheme="minorHAnsi" w:cstheme="minorHAnsi"/>
        </w:rPr>
        <w:t xml:space="preserve">programowania </w:t>
      </w:r>
      <w:r w:rsidR="00E07469">
        <w:rPr>
          <w:rFonts w:asciiTheme="minorHAnsi" w:hAnsiTheme="minorHAnsi" w:cstheme="minorHAnsi"/>
        </w:rPr>
        <w:t>k</w:t>
      </w:r>
      <w:r w:rsidR="00E07469" w:rsidRPr="00EB76D2">
        <w:rPr>
          <w:rFonts w:asciiTheme="minorHAnsi" w:hAnsiTheme="minorHAnsi" w:cstheme="minorHAnsi"/>
        </w:rPr>
        <w:t xml:space="preserve">omputerowego </w:t>
      </w:r>
      <w:r w:rsidRPr="00EB76D2">
        <w:rPr>
          <w:rFonts w:asciiTheme="minorHAnsi" w:hAnsiTheme="minorHAnsi" w:cstheme="minorHAnsi"/>
        </w:rPr>
        <w:t xml:space="preserve">i </w:t>
      </w:r>
      <w:r w:rsidR="00E07469">
        <w:rPr>
          <w:rFonts w:asciiTheme="minorHAnsi" w:hAnsiTheme="minorHAnsi" w:cstheme="minorHAnsi"/>
        </w:rPr>
        <w:t>o</w:t>
      </w:r>
      <w:r w:rsidR="00E07469" w:rsidRPr="00EB76D2">
        <w:rPr>
          <w:rFonts w:asciiTheme="minorHAnsi" w:hAnsiTheme="minorHAnsi" w:cstheme="minorHAnsi"/>
        </w:rPr>
        <w:t xml:space="preserve">programowania </w:t>
      </w:r>
      <w:r w:rsidR="00E07469">
        <w:rPr>
          <w:rFonts w:asciiTheme="minorHAnsi" w:hAnsiTheme="minorHAnsi" w:cstheme="minorHAnsi"/>
        </w:rPr>
        <w:t>s</w:t>
      </w:r>
      <w:r w:rsidR="00E07469" w:rsidRPr="00EB76D2">
        <w:rPr>
          <w:rFonts w:asciiTheme="minorHAnsi" w:hAnsiTheme="minorHAnsi" w:cstheme="minorHAnsi"/>
        </w:rPr>
        <w:t>terującego</w:t>
      </w:r>
      <w:r w:rsidRPr="00EB76D2">
        <w:rPr>
          <w:rFonts w:asciiTheme="minorHAnsi" w:hAnsiTheme="minorHAnsi" w:cstheme="minorHAnsi"/>
        </w:rPr>
        <w:t xml:space="preserve">) i Projektów Wynalazczych oraz innych Praw Własności Indywidualnej, niezbędnych do eksploatacji, serwisowania, konserwacji, modernizacji i remontów wyników Prac przez Zamawiającego, a także do zastępczego wykonania Prac przez osobę trzecią, 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udziela Zamawiającemu niewyłącznych licencji oraz dalszych licencji i do korzystania z Utworów i Projektów Wynalazczych oraz do pozostałych Praw Własności Intelektualnej (dalej łącznie „Licencje”), w zakresie koniecznym do prawidłowej eksploatacji, konserwacji, serwisowania, modernizacji, remontów wyników Prac i do zastępczego wykonania Prac przez osobę trzecią, na warunkach określonych poniżej. </w:t>
      </w:r>
    </w:p>
    <w:p w14:paraId="6B046A89" w14:textId="4E038780"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 dla Licencji, a w szczególności umożliwią Zamawiającemu korzystanie z Praw Własności Intelektualnej w zakresie nie mniejszym niż wynikający z Umowy w odniesieniu do Licencji. W przypadku, gdy z uwagi na ograniczenia ustawowe lub umowne, Wykonawca nie będzie mógł udzielić licencji wskazanych w zdaniu poprzednim w zakresie określonym w Umowie w odniesieniu do Licencji, Wykonawca zapewni udzielenie Zamawiającemu stosownych uprawnień do korzystania z dóbr wymienionych w ust. </w:t>
      </w:r>
      <w:r w:rsidR="000F0307" w:rsidRPr="00EB76D2">
        <w:rPr>
          <w:rFonts w:asciiTheme="minorHAnsi" w:hAnsiTheme="minorHAnsi" w:cstheme="minorHAnsi"/>
        </w:rPr>
        <w:t>9</w:t>
      </w:r>
      <w:r w:rsidRPr="00EB76D2">
        <w:rPr>
          <w:rFonts w:asciiTheme="minorHAnsi" w:hAnsiTheme="minorHAnsi" w:cstheme="minorHAnsi"/>
        </w:rPr>
        <w:t xml:space="preserve">.1 przez podmioty do tego uprawione, w zakresie nie mniejszym niż wynikający z Umowy. Wykonawca zapewni udzielenie tych uprawnień bez konieczności ponoszenia dodatkowych kosztów przez </w:t>
      </w:r>
      <w:r w:rsidRPr="00EB76D2">
        <w:rPr>
          <w:rFonts w:asciiTheme="minorHAnsi" w:hAnsiTheme="minorHAnsi" w:cstheme="minorHAnsi"/>
        </w:rPr>
        <w:lastRenderedPageBreak/>
        <w:t xml:space="preserve">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 </w:t>
      </w:r>
    </w:p>
    <w:p w14:paraId="2377F944" w14:textId="77777777"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Licencje zostaną udzielone na czas 5 lat, a po upływie tego okresu przekształcają się w Licencje udzielone na czas nieoznaczony. </w:t>
      </w:r>
      <w:bookmarkStart w:id="216" w:name="_Ref465966079"/>
      <w:r w:rsidRPr="00EB76D2">
        <w:rPr>
          <w:rFonts w:asciiTheme="minorHAnsi" w:hAnsiTheme="minorHAnsi" w:cstheme="minorHAnsi"/>
        </w:rPr>
        <w:t>Wykonawca zobowiązuje się przez okres 15 lat utrzymywać ważność udzielonych Zamawiającemu Licencji, co oznacza, iż Wykonawca zobowiązuje się w szczególności:</w:t>
      </w:r>
      <w:bookmarkEnd w:id="216"/>
    </w:p>
    <w:p w14:paraId="4CA263F8" w14:textId="18FA3E47" w:rsidR="00C33EAC" w:rsidRPr="00EB76D2" w:rsidRDefault="009E247C" w:rsidP="00B92044">
      <w:pPr>
        <w:pStyle w:val="Akapitzlist1"/>
        <w:widowControl w:val="0"/>
        <w:suppressAutoHyphens w:val="0"/>
        <w:spacing w:after="120"/>
        <w:ind w:left="1560" w:hanging="709"/>
        <w:rPr>
          <w:rFonts w:asciiTheme="minorHAnsi" w:eastAsia="Times New Roman" w:hAnsiTheme="minorHAnsi" w:cstheme="minorHAnsi"/>
          <w:kern w:val="0"/>
          <w:sz w:val="20"/>
          <w:szCs w:val="20"/>
          <w:lang w:eastAsia="pl-PL" w:bidi="ar-SA"/>
        </w:rPr>
      </w:pPr>
      <w:r>
        <w:rPr>
          <w:rFonts w:asciiTheme="minorHAnsi" w:eastAsia="Times New Roman" w:hAnsiTheme="minorHAnsi" w:cstheme="minorHAnsi"/>
          <w:kern w:val="0"/>
          <w:sz w:val="20"/>
          <w:szCs w:val="20"/>
          <w:lang w:eastAsia="pl-PL" w:bidi="ar-SA"/>
        </w:rPr>
        <w:t>9</w:t>
      </w:r>
      <w:r w:rsidR="00C33EAC" w:rsidRPr="00EB76D2">
        <w:rPr>
          <w:rFonts w:asciiTheme="minorHAnsi" w:eastAsia="Times New Roman" w:hAnsiTheme="minorHAnsi" w:cstheme="minorHAnsi"/>
          <w:kern w:val="0"/>
          <w:sz w:val="20"/>
          <w:szCs w:val="20"/>
          <w:lang w:eastAsia="pl-PL" w:bidi="ar-SA"/>
        </w:rPr>
        <w:t xml:space="preserve">.11.1. 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nieoznaczony, ani nie składać oświadczeń o odstąpieniu od Licencji, </w:t>
      </w:r>
    </w:p>
    <w:p w14:paraId="0CE1F8C3" w14:textId="281CD50B" w:rsidR="00C33EAC" w:rsidRPr="00EB76D2" w:rsidRDefault="009E247C" w:rsidP="00B92044">
      <w:pPr>
        <w:pStyle w:val="Akapitzlist1"/>
        <w:widowControl w:val="0"/>
        <w:suppressAutoHyphens w:val="0"/>
        <w:spacing w:after="120"/>
        <w:ind w:left="1560" w:hanging="709"/>
        <w:rPr>
          <w:rFonts w:asciiTheme="minorHAnsi" w:eastAsia="Times New Roman" w:hAnsiTheme="minorHAnsi" w:cstheme="minorHAnsi"/>
          <w:kern w:val="0"/>
          <w:sz w:val="20"/>
          <w:szCs w:val="20"/>
          <w:lang w:eastAsia="pl-PL" w:bidi="ar-SA"/>
        </w:rPr>
      </w:pPr>
      <w:r>
        <w:rPr>
          <w:rFonts w:asciiTheme="minorHAnsi" w:eastAsia="Times New Roman" w:hAnsiTheme="minorHAnsi" w:cstheme="minorHAnsi"/>
          <w:kern w:val="0"/>
          <w:sz w:val="20"/>
          <w:szCs w:val="20"/>
          <w:lang w:eastAsia="pl-PL" w:bidi="ar-SA"/>
        </w:rPr>
        <w:t>9</w:t>
      </w:r>
      <w:r w:rsidR="00C33EAC" w:rsidRPr="00EB76D2">
        <w:rPr>
          <w:rFonts w:asciiTheme="minorHAnsi" w:eastAsia="Times New Roman" w:hAnsiTheme="minorHAnsi" w:cstheme="minorHAnsi"/>
          <w:kern w:val="0"/>
          <w:sz w:val="20"/>
          <w:szCs w:val="20"/>
          <w:lang w:eastAsia="pl-PL" w:bidi="ar-SA"/>
        </w:rPr>
        <w:t>.11.2. dochować aktów staranności w celu zapobieżenia wygaśnięciu udzielonych Zamawiającemu Licencji, w tym mających na celu utrzymanie ważności praw przysługujących Wykonawcy, w szczególności w przypadku rozporządzenia Prawami Własności Intelektualnej na rzecz innej osoby, Wykonawca zobowiązany jest zapewnić, że taka osoba będzie związana postanowieniami niniejszego §</w:t>
      </w:r>
      <w:r w:rsidR="007415C9">
        <w:rPr>
          <w:rFonts w:asciiTheme="minorHAnsi" w:eastAsia="Times New Roman" w:hAnsiTheme="minorHAnsi" w:cstheme="minorHAnsi"/>
          <w:kern w:val="0"/>
          <w:sz w:val="20"/>
          <w:szCs w:val="20"/>
          <w:lang w:eastAsia="pl-PL" w:bidi="ar-SA"/>
        </w:rPr>
        <w:t>9</w:t>
      </w:r>
      <w:r w:rsidR="00C33EAC" w:rsidRPr="00EB76D2">
        <w:rPr>
          <w:rFonts w:asciiTheme="minorHAnsi" w:eastAsia="Times New Roman" w:hAnsiTheme="minorHAnsi" w:cstheme="minorHAnsi"/>
          <w:kern w:val="0"/>
          <w:sz w:val="20"/>
          <w:szCs w:val="20"/>
          <w:lang w:eastAsia="pl-PL" w:bidi="ar-SA"/>
        </w:rPr>
        <w:t xml:space="preserve"> tak, jak Wykonawca, a rozporządzenie nie będzie miało negatywnego wpływu na zakres uprawnień i obowiązków Zamawiającego.</w:t>
      </w:r>
    </w:p>
    <w:p w14:paraId="5411183F" w14:textId="77777777" w:rsidR="00C33EAC" w:rsidRPr="00EB76D2" w:rsidRDefault="00C33EAC" w:rsidP="00BB0CEE">
      <w:pPr>
        <w:pStyle w:val="Nagwek2"/>
        <w:keepNext w:val="0"/>
        <w:widowControl w:val="0"/>
        <w:tabs>
          <w:tab w:val="left" w:pos="1844"/>
        </w:tabs>
        <w:ind w:left="851"/>
        <w:rPr>
          <w:rFonts w:asciiTheme="minorHAnsi" w:hAnsiTheme="minorHAnsi" w:cstheme="minorHAnsi"/>
        </w:rPr>
      </w:pPr>
      <w:r w:rsidRPr="00EB76D2">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p>
    <w:p w14:paraId="2EDC06B3" w14:textId="77777777" w:rsidR="00C33EAC" w:rsidRPr="00EB76D2" w:rsidRDefault="00C33EAC" w:rsidP="00BB0CEE">
      <w:pPr>
        <w:pStyle w:val="Nagwek2"/>
        <w:keepNext w:val="0"/>
        <w:widowControl w:val="0"/>
        <w:tabs>
          <w:tab w:val="left" w:pos="1844"/>
        </w:tabs>
        <w:ind w:left="851"/>
        <w:rPr>
          <w:rFonts w:asciiTheme="minorHAnsi" w:hAnsiTheme="minorHAnsi" w:cstheme="minorHAnsi"/>
        </w:rPr>
      </w:pPr>
      <w:r w:rsidRPr="00EB76D2">
        <w:rPr>
          <w:rFonts w:asciiTheme="minorHAnsi" w:hAnsiTheme="minorHAnsi" w:cstheme="minorHAnsi"/>
          <w:lang w:eastAsia="sv-SE"/>
        </w:rPr>
        <w:t>Wypowiedzenie Licencji udzielonej na czas nieoznaczony może nastąpić jedynie z zachowaniem 10-letniego okresu wypowiedzenia liczonego na koniec roku kalendarzowego.</w:t>
      </w:r>
    </w:p>
    <w:p w14:paraId="49F9C463" w14:textId="77777777" w:rsidR="00C33EAC" w:rsidRPr="00EB76D2" w:rsidRDefault="00C33EAC" w:rsidP="00BB0CEE">
      <w:pPr>
        <w:pStyle w:val="Nagwek2"/>
        <w:keepNext w:val="0"/>
        <w:widowControl w:val="0"/>
        <w:tabs>
          <w:tab w:val="left" w:pos="1844"/>
        </w:tabs>
        <w:ind w:left="851"/>
        <w:rPr>
          <w:rFonts w:asciiTheme="minorHAnsi" w:hAnsiTheme="minorHAnsi" w:cstheme="minorHAnsi"/>
        </w:rPr>
      </w:pPr>
      <w:r w:rsidRPr="00EB76D2">
        <w:rPr>
          <w:rFonts w:asciiTheme="minorHAnsi" w:hAnsiTheme="minorHAnsi" w:cstheme="minorHAnsi"/>
        </w:rPr>
        <w:t>Zamawiający nie ma prawa zbywania lub udzielania dalszych Licencji osobom trzecim, chyba, że jest to niezbędne do prawidłowej eksploatacji, konserwacji, modernizacji i remontów wyników Prac 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 do korzystania, a także podmiotom będącym sukcesorami praw do wyników Prac, zarówno w części, jak i w całości, na podstawie jakichkolwiek tytułów prawnych, tak odpłatnych, jak i nieodpłatnych. W innych przypadkach udzielenie dalszej Licencji przez Zamawiającego wymaga pisemnej zgody Wykonawcy.</w:t>
      </w:r>
    </w:p>
    <w:p w14:paraId="0DEFEF1F" w14:textId="77777777" w:rsidR="00C33EAC" w:rsidRPr="00EB76D2" w:rsidRDefault="00C33EAC" w:rsidP="00BB0CEE">
      <w:pPr>
        <w:pStyle w:val="Nagwek2"/>
        <w:keepNext w:val="0"/>
        <w:widowControl w:val="0"/>
        <w:tabs>
          <w:tab w:val="left" w:pos="1844"/>
        </w:tabs>
        <w:ind w:left="851"/>
        <w:rPr>
          <w:rFonts w:asciiTheme="minorHAnsi" w:hAnsiTheme="minorHAnsi" w:cstheme="minorHAnsi"/>
        </w:rPr>
      </w:pPr>
      <w:r w:rsidRPr="00EB76D2">
        <w:rPr>
          <w:rFonts w:asciiTheme="minorHAnsi" w:hAnsiTheme="minorHAnsi" w:cstheme="minorHAnsi"/>
        </w:rPr>
        <w:t>Wykonawca udzieli Zamawiającemu Licencji do Utworów na następujących polach eksploatacji:</w:t>
      </w:r>
    </w:p>
    <w:p w14:paraId="48B533FB" w14:textId="77777777" w:rsidR="00C33EAC" w:rsidRPr="00EB76D2" w:rsidRDefault="00C33EAC" w:rsidP="00B92044">
      <w:pPr>
        <w:pStyle w:val="Akapitzlist"/>
        <w:widowControl w:val="0"/>
        <w:numPr>
          <w:ilvl w:val="2"/>
          <w:numId w:val="3"/>
        </w:numPr>
        <w:ind w:left="1560"/>
        <w:jc w:val="both"/>
        <w:rPr>
          <w:rFonts w:asciiTheme="minorHAnsi" w:hAnsiTheme="minorHAnsi" w:cstheme="minorHAnsi"/>
        </w:rPr>
      </w:pPr>
      <w:r w:rsidRPr="00EB76D2">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p>
    <w:p w14:paraId="6A97F51B"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p>
    <w:p w14:paraId="62A2ED3D" w14:textId="7872076C"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w zakresie obrotu oryginałem albo egzemplarzami, na których Utwór utrwalono - użyczenie osobie trzeciej w zakresie niezbędnym do zastępczego wykonania Prac, do wykonywania prac serwisowych, konserwacyjnych, remontowych, lub modernizacyjnych Instalacji, a także w zakresie niezbędnym do korzystania z Licencji jak Zamawiający, przez podmioty, na które Zamawiający przeniósł Licencje lub którym udzielił dalszych Licencji, stosownie do ust. </w:t>
      </w:r>
      <w:r w:rsidR="000F0307" w:rsidRPr="00EB76D2">
        <w:rPr>
          <w:rFonts w:asciiTheme="minorHAnsi" w:hAnsiTheme="minorHAnsi" w:cstheme="minorHAnsi"/>
        </w:rPr>
        <w:t>9</w:t>
      </w:r>
      <w:r w:rsidRPr="00EB76D2">
        <w:rPr>
          <w:rFonts w:asciiTheme="minorHAnsi" w:hAnsiTheme="minorHAnsi" w:cstheme="minorHAnsi"/>
        </w:rPr>
        <w:t>.14;</w:t>
      </w:r>
    </w:p>
    <w:p w14:paraId="1F743499"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sporządzanie, rozporządzanie i korzystanie z opracowań baz danych, jeśli będą częścią Oprogramowania Komputerowego lub będą przez Oprogramowanie Komputerowe tworzone;</w:t>
      </w:r>
    </w:p>
    <w:p w14:paraId="48129997"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lastRenderedPageBreak/>
        <w:t>sporządzanie i aktualizowanie kopii zapasowej Oprogramowania Komputerowego lub Oprogramowania Sterującego w celach jej przechowywania na wypadek ich uszkodzenia;</w:t>
      </w:r>
    </w:p>
    <w:p w14:paraId="0C9AFEB0"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Style w:val="Teksttreci"/>
          <w:rFonts w:asciiTheme="minorHAnsi" w:hAnsiTheme="minorHAnsi" w:cstheme="minorHAnsi"/>
        </w:rPr>
        <w:t xml:space="preserve">tłumaczenie, przystosowywanie, zmiana układu lub dokonywanie jakichkolwiek innych zmian, samodzielnie lub poprzez osoby trzecie, w celu optymalizacji eksploatacji, serwisowania, remontów oraz modyfikacji Instalacji. </w:t>
      </w:r>
      <w:r w:rsidRPr="00EB76D2">
        <w:rPr>
          <w:rFonts w:asciiTheme="minorHAnsi" w:hAnsiTheme="minorHAnsi" w:cstheme="minorHAnsi"/>
        </w:rPr>
        <w:t>W przypadku dokonania zmiany przez Zamawiającego w Utworach, Wykonawca nie ponosi odpowiedzialności za skutki wykorzystania tak zmienionych Utworów przez Zamawiającego.</w:t>
      </w:r>
    </w:p>
    <w:p w14:paraId="5F32A609" w14:textId="77777777" w:rsidR="00FA713B"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W ramach Licencji Zamawiający jest uprawiony do korzystania w dowolny sposób z Projektów Wynalazczych oraz innych niż Utwory Praw Własności Indywidualnej, jednak jedynie w zakresie koniecznym do prawidłowej eksploatacji, konserwacji, serwisowania, modernizacji, remontów wyników Prac i do zastępczego wykonania Prac przez osobę trzecią. </w:t>
      </w:r>
    </w:p>
    <w:p w14:paraId="1D886474" w14:textId="33F52900" w:rsidR="00C33EAC" w:rsidRPr="00FA713B" w:rsidRDefault="00C33EAC" w:rsidP="007415C9">
      <w:pPr>
        <w:pStyle w:val="Nagwek2"/>
        <w:keepNext w:val="0"/>
        <w:widowControl w:val="0"/>
        <w:numPr>
          <w:ilvl w:val="0"/>
          <w:numId w:val="0"/>
        </w:numPr>
        <w:ind w:left="567"/>
        <w:rPr>
          <w:rFonts w:asciiTheme="minorHAnsi" w:hAnsiTheme="minorHAnsi" w:cstheme="minorHAnsi"/>
        </w:rPr>
      </w:pPr>
      <w:r w:rsidRPr="00FA713B">
        <w:rPr>
          <w:rFonts w:asciiTheme="minorHAnsi" w:hAnsiTheme="minorHAnsi" w:cstheme="minorHAnsi"/>
          <w:b/>
        </w:rPr>
        <w:t>Postanowienia ogólne</w:t>
      </w:r>
    </w:p>
    <w:p w14:paraId="14827C0D" w14:textId="4993B6D7"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Strony potwierdzają, że zakres praw udzielonych Zamawiającemu przez Wykonawcę na mocy niniejszego §</w:t>
      </w:r>
      <w:r w:rsidR="000F0307" w:rsidRPr="00EB76D2">
        <w:rPr>
          <w:rFonts w:asciiTheme="minorHAnsi" w:hAnsiTheme="minorHAnsi" w:cstheme="minorHAnsi"/>
        </w:rPr>
        <w:t>9</w:t>
      </w:r>
      <w:r w:rsidRPr="00EB76D2">
        <w:rPr>
          <w:rFonts w:asciiTheme="minorHAnsi" w:hAnsiTheme="minorHAnsi" w:cstheme="minorHAnsi"/>
        </w:rPr>
        <w:t>, ukształtowany jest w taki sposób, aby:</w:t>
      </w:r>
    </w:p>
    <w:p w14:paraId="6CDDC441" w14:textId="77777777" w:rsidR="00C33EAC" w:rsidRPr="00EB76D2" w:rsidRDefault="00C33EAC" w:rsidP="00B92044">
      <w:pPr>
        <w:pStyle w:val="Akapitzlist1"/>
        <w:widowControl w:val="0"/>
        <w:numPr>
          <w:ilvl w:val="2"/>
          <w:numId w:val="3"/>
        </w:numPr>
        <w:tabs>
          <w:tab w:val="left" w:pos="1701"/>
        </w:tabs>
        <w:suppressAutoHyphens w:val="0"/>
        <w:spacing w:after="120"/>
        <w:ind w:left="1560"/>
        <w:rPr>
          <w:rFonts w:asciiTheme="minorHAnsi" w:hAnsiTheme="minorHAnsi" w:cstheme="minorHAnsi"/>
          <w:sz w:val="20"/>
          <w:szCs w:val="20"/>
        </w:rPr>
      </w:pPr>
      <w:r w:rsidRPr="00EB76D2">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12BEE109" w14:textId="77777777" w:rsidR="00C33EAC" w:rsidRPr="00EB76D2" w:rsidRDefault="00C33EAC" w:rsidP="00B92044">
      <w:pPr>
        <w:pStyle w:val="Akapitzlist1"/>
        <w:widowControl w:val="0"/>
        <w:numPr>
          <w:ilvl w:val="2"/>
          <w:numId w:val="3"/>
        </w:numPr>
        <w:tabs>
          <w:tab w:val="left" w:pos="1701"/>
        </w:tabs>
        <w:suppressAutoHyphens w:val="0"/>
        <w:spacing w:after="120"/>
        <w:ind w:left="1560"/>
        <w:rPr>
          <w:rFonts w:asciiTheme="minorHAnsi" w:hAnsiTheme="minorHAnsi" w:cstheme="minorHAnsi"/>
          <w:sz w:val="20"/>
          <w:szCs w:val="20"/>
        </w:rPr>
      </w:pPr>
      <w:r w:rsidRPr="00EB76D2">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Prac;</w:t>
      </w:r>
    </w:p>
    <w:p w14:paraId="3FCBCDA4" w14:textId="77777777" w:rsidR="00C33EAC" w:rsidRPr="00EB76D2" w:rsidRDefault="00C33EAC" w:rsidP="00B92044">
      <w:pPr>
        <w:pStyle w:val="Akapitzlist1"/>
        <w:widowControl w:val="0"/>
        <w:numPr>
          <w:ilvl w:val="2"/>
          <w:numId w:val="3"/>
        </w:numPr>
        <w:tabs>
          <w:tab w:val="left" w:pos="1701"/>
        </w:tabs>
        <w:suppressAutoHyphens w:val="0"/>
        <w:spacing w:after="120"/>
        <w:ind w:left="1560"/>
        <w:rPr>
          <w:rFonts w:asciiTheme="minorHAnsi" w:hAnsiTheme="minorHAnsi" w:cstheme="minorHAnsi"/>
          <w:sz w:val="20"/>
          <w:szCs w:val="20"/>
        </w:rPr>
      </w:pPr>
      <w:r w:rsidRPr="00EB76D2">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089CEF56" w14:textId="77777777"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Nośniki, na których utrwalono Utwory stanowią własność Zamawiającego od momentu przeniesienia na Zamawiającego autorskich praw majątkowych lub odpowiednio udzielenia mu Licencji. </w:t>
      </w:r>
    </w:p>
    <w:p w14:paraId="07967928" w14:textId="78161499"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Udzielając Licencji Wykonawca zapewni Zamawiającemu kontrolę nad </w:t>
      </w:r>
      <w:r w:rsidR="00E07469">
        <w:rPr>
          <w:rFonts w:asciiTheme="minorHAnsi" w:hAnsiTheme="minorHAnsi" w:cstheme="minorHAnsi"/>
        </w:rPr>
        <w:t>o</w:t>
      </w:r>
      <w:r w:rsidR="00E07469" w:rsidRPr="00EB76D2">
        <w:rPr>
          <w:rFonts w:asciiTheme="minorHAnsi" w:hAnsiTheme="minorHAnsi" w:cstheme="minorHAnsi"/>
        </w:rPr>
        <w:t xml:space="preserve">programowaniem </w:t>
      </w:r>
      <w:r w:rsidRPr="00EB76D2">
        <w:rPr>
          <w:rFonts w:asciiTheme="minorHAnsi" w:hAnsiTheme="minorHAnsi" w:cstheme="minorHAnsi"/>
        </w:rPr>
        <w:t xml:space="preserve">i </w:t>
      </w:r>
      <w:r w:rsidR="00E07469">
        <w:rPr>
          <w:rFonts w:asciiTheme="minorHAnsi" w:hAnsiTheme="minorHAnsi" w:cstheme="minorHAnsi"/>
        </w:rPr>
        <w:t>o</w:t>
      </w:r>
      <w:r w:rsidR="00E07469" w:rsidRPr="00EB76D2">
        <w:rPr>
          <w:rFonts w:asciiTheme="minorHAnsi" w:hAnsiTheme="minorHAnsi" w:cstheme="minorHAnsi"/>
        </w:rPr>
        <w:t xml:space="preserve">programowaniem </w:t>
      </w:r>
      <w:r w:rsidR="00E07469">
        <w:rPr>
          <w:rFonts w:asciiTheme="minorHAnsi" w:hAnsiTheme="minorHAnsi" w:cstheme="minorHAnsi"/>
        </w:rPr>
        <w:t>s</w:t>
      </w:r>
      <w:r w:rsidR="00E07469" w:rsidRPr="00EB76D2">
        <w:rPr>
          <w:rFonts w:asciiTheme="minorHAnsi" w:hAnsiTheme="minorHAnsi" w:cstheme="minorHAnsi"/>
        </w:rPr>
        <w:t xml:space="preserve">terującym </w:t>
      </w:r>
      <w:r w:rsidRPr="00EB76D2">
        <w:rPr>
          <w:rFonts w:asciiTheme="minorHAnsi" w:hAnsiTheme="minorHAnsi" w:cstheme="minorHAnsi"/>
        </w:rPr>
        <w:t xml:space="preserve">z możliwie szerokim zakresem uprawnień użytkownika (uprawnienia administratora), w tym wyposaży go w potrzebne klucze i hasła dostępu do </w:t>
      </w:r>
      <w:r w:rsidR="00E07469">
        <w:rPr>
          <w:rFonts w:asciiTheme="minorHAnsi" w:hAnsiTheme="minorHAnsi" w:cstheme="minorHAnsi"/>
        </w:rPr>
        <w:t>o</w:t>
      </w:r>
      <w:r w:rsidR="00E07469" w:rsidRPr="00EB76D2">
        <w:rPr>
          <w:rFonts w:asciiTheme="minorHAnsi" w:hAnsiTheme="minorHAnsi" w:cstheme="minorHAnsi"/>
        </w:rPr>
        <w:t xml:space="preserve">programowania </w:t>
      </w:r>
      <w:r w:rsidR="00E07469">
        <w:rPr>
          <w:rFonts w:asciiTheme="minorHAnsi" w:hAnsiTheme="minorHAnsi" w:cstheme="minorHAnsi"/>
        </w:rPr>
        <w:t>s</w:t>
      </w:r>
      <w:r w:rsidRPr="00EB76D2">
        <w:rPr>
          <w:rFonts w:asciiTheme="minorHAnsi" w:hAnsiTheme="minorHAnsi" w:cstheme="minorHAnsi"/>
        </w:rPr>
        <w:t>terującego umożliwiające mu eksploatację, dokonywanie modyfikacji ustawień, zmian algorytmów i nastaw.</w:t>
      </w:r>
    </w:p>
    <w:p w14:paraId="32B2AEE0" w14:textId="018862C5"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Jeżeli realizacja Prac i prawidłowa ich eksploatacja będzie wymagała połączenia lub zsynchronizowania </w:t>
      </w:r>
      <w:r w:rsidR="00E07469">
        <w:rPr>
          <w:rFonts w:asciiTheme="minorHAnsi" w:hAnsiTheme="minorHAnsi" w:cstheme="minorHAnsi"/>
        </w:rPr>
        <w:t>o</w:t>
      </w:r>
      <w:r w:rsidRPr="00EB76D2">
        <w:rPr>
          <w:rFonts w:asciiTheme="minorHAnsi" w:hAnsiTheme="minorHAnsi" w:cstheme="minorHAnsi"/>
        </w:rPr>
        <w:t xml:space="preserve">programowania </w:t>
      </w:r>
      <w:r w:rsidR="00E07469">
        <w:rPr>
          <w:rFonts w:asciiTheme="minorHAnsi" w:hAnsiTheme="minorHAnsi" w:cstheme="minorHAnsi"/>
        </w:rPr>
        <w:t>k</w:t>
      </w:r>
      <w:r w:rsidRPr="00EB76D2">
        <w:rPr>
          <w:rFonts w:asciiTheme="minorHAnsi" w:hAnsiTheme="minorHAnsi" w:cstheme="minorHAnsi"/>
        </w:rPr>
        <w:t xml:space="preserve">omputerowego z dowolnymi systemami funkcjonującymi u Zamawiającego, Wykonawca zobowiązuje się, w ramach Wynagrodzenia Umownego, zapewnić kompatybilność dostarczonego </w:t>
      </w:r>
      <w:r w:rsidR="00E07469">
        <w:rPr>
          <w:rFonts w:asciiTheme="minorHAnsi" w:hAnsiTheme="minorHAnsi" w:cstheme="minorHAnsi"/>
        </w:rPr>
        <w:t>o</w:t>
      </w:r>
      <w:r w:rsidRPr="00EB76D2">
        <w:rPr>
          <w:rFonts w:asciiTheme="minorHAnsi" w:hAnsiTheme="minorHAnsi" w:cstheme="minorHAnsi"/>
        </w:rPr>
        <w:t xml:space="preserve">programowania </w:t>
      </w:r>
      <w:r w:rsidR="00E07469">
        <w:rPr>
          <w:rFonts w:asciiTheme="minorHAnsi" w:hAnsiTheme="minorHAnsi" w:cstheme="minorHAnsi"/>
        </w:rPr>
        <w:t>k</w:t>
      </w:r>
      <w:r w:rsidRPr="00EB76D2">
        <w:rPr>
          <w:rFonts w:asciiTheme="minorHAnsi" w:hAnsiTheme="minorHAnsi" w:cstheme="minorHAnsi"/>
        </w:rPr>
        <w:t xml:space="preserve">omputerowego (w tym stworzyć niezbędne interfejsy oraz dostosować dokumentację takich systemów) i przeprowadzić niezbędne połączenia i synchronizacje. </w:t>
      </w:r>
    </w:p>
    <w:p w14:paraId="754282E1" w14:textId="25EAE695" w:rsidR="00FA713B"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W Okresie Gwarancji i Rękojmi, Wykonawca zobowiązuje się, bez dodatkowego wynagrodzenia, aktualizować dostarczone w ramach Umowy </w:t>
      </w:r>
      <w:r w:rsidR="00E07469">
        <w:rPr>
          <w:rFonts w:asciiTheme="minorHAnsi" w:hAnsiTheme="minorHAnsi" w:cstheme="minorHAnsi"/>
        </w:rPr>
        <w:t>o</w:t>
      </w:r>
      <w:r w:rsidRPr="00EB76D2">
        <w:rPr>
          <w:rFonts w:asciiTheme="minorHAnsi" w:hAnsiTheme="minorHAnsi" w:cstheme="minorHAnsi"/>
        </w:rPr>
        <w:t xml:space="preserve">programowanie </w:t>
      </w:r>
      <w:r w:rsidR="00E07469">
        <w:rPr>
          <w:rFonts w:asciiTheme="minorHAnsi" w:hAnsiTheme="minorHAnsi" w:cstheme="minorHAnsi"/>
        </w:rPr>
        <w:t>k</w:t>
      </w:r>
      <w:r w:rsidRPr="00EB76D2">
        <w:rPr>
          <w:rFonts w:asciiTheme="minorHAnsi" w:hAnsiTheme="minorHAnsi" w:cstheme="minorHAnsi"/>
        </w:rPr>
        <w:t xml:space="preserve">omputerowe do najnowszych wersji dostępnych w Okresie Gwarancji i Rękojmi, w tym wprowadzać i udzielać Licencji na najnowsze poprawki i udoskonalenia </w:t>
      </w:r>
      <w:r w:rsidR="00E07469">
        <w:rPr>
          <w:rFonts w:asciiTheme="minorHAnsi" w:hAnsiTheme="minorHAnsi" w:cstheme="minorHAnsi"/>
        </w:rPr>
        <w:t>o</w:t>
      </w:r>
      <w:r w:rsidRPr="00EB76D2">
        <w:rPr>
          <w:rFonts w:asciiTheme="minorHAnsi" w:hAnsiTheme="minorHAnsi" w:cstheme="minorHAnsi"/>
        </w:rPr>
        <w:t xml:space="preserve">programowania </w:t>
      </w:r>
      <w:r w:rsidR="00E07469">
        <w:rPr>
          <w:rFonts w:asciiTheme="minorHAnsi" w:hAnsiTheme="minorHAnsi" w:cstheme="minorHAnsi"/>
        </w:rPr>
        <w:t>k</w:t>
      </w:r>
      <w:r w:rsidRPr="00EB76D2">
        <w:rPr>
          <w:rFonts w:asciiTheme="minorHAnsi" w:hAnsiTheme="minorHAnsi" w:cstheme="minorHAnsi"/>
        </w:rPr>
        <w:t xml:space="preserve">omputerowego.  </w:t>
      </w:r>
    </w:p>
    <w:p w14:paraId="68C595F6" w14:textId="10D5CDBD" w:rsidR="00C33EAC" w:rsidRPr="00FA713B" w:rsidRDefault="00C33EAC" w:rsidP="007415C9">
      <w:pPr>
        <w:pStyle w:val="Nagwek2"/>
        <w:keepNext w:val="0"/>
        <w:widowControl w:val="0"/>
        <w:numPr>
          <w:ilvl w:val="0"/>
          <w:numId w:val="0"/>
        </w:numPr>
        <w:ind w:left="567"/>
        <w:rPr>
          <w:rFonts w:asciiTheme="minorHAnsi" w:hAnsiTheme="minorHAnsi" w:cstheme="minorHAnsi"/>
        </w:rPr>
      </w:pPr>
      <w:r w:rsidRPr="00FA713B">
        <w:rPr>
          <w:rFonts w:asciiTheme="minorHAnsi" w:hAnsiTheme="minorHAnsi" w:cstheme="minorHAnsi"/>
          <w:b/>
        </w:rPr>
        <w:lastRenderedPageBreak/>
        <w:t>Wynagrodzenie</w:t>
      </w:r>
    </w:p>
    <w:p w14:paraId="7F16F3ED" w14:textId="69FEBFF1" w:rsidR="00C33EAC" w:rsidRPr="00EB76D2" w:rsidRDefault="00C33EAC" w:rsidP="00BB0CEE">
      <w:pPr>
        <w:pStyle w:val="Nagwek2"/>
        <w:keepNext w:val="0"/>
        <w:widowControl w:val="0"/>
        <w:ind w:left="851"/>
        <w:rPr>
          <w:rFonts w:asciiTheme="minorHAnsi" w:hAnsiTheme="minorHAnsi" w:cstheme="minorHAnsi"/>
          <w:lang w:eastAsia="sv-SE"/>
        </w:rPr>
      </w:pPr>
      <w:bookmarkStart w:id="217" w:name="_Hlk2780363"/>
      <w:r w:rsidRPr="00EB76D2">
        <w:rPr>
          <w:rFonts w:asciiTheme="minorHAnsi" w:hAnsiTheme="minorHAnsi" w:cstheme="minorHAnsi"/>
        </w:rPr>
        <w:t xml:space="preserve">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EB76D2">
        <w:rPr>
          <w:rFonts w:asciiTheme="minorHAnsi" w:hAnsiTheme="minorHAnsi" w:cstheme="minorHAnsi"/>
          <w:lang w:eastAsia="sv-SE"/>
        </w:rPr>
        <w:t>W razie wątpliwości ww. wynagrodzenie za przeniesienie autorskich praw majątkowych</w:t>
      </w:r>
      <w:r w:rsidRPr="00EB76D2">
        <w:rPr>
          <w:rFonts w:asciiTheme="minorHAnsi" w:hAnsiTheme="minorHAnsi" w:cstheme="minorHAnsi"/>
        </w:rPr>
        <w:t xml:space="preserve">, jak również za udzielenie Zamawiającemu innych praw na podstawie niniejszego </w:t>
      </w:r>
      <w:r w:rsidRPr="00EB76D2">
        <w:rPr>
          <w:rFonts w:asciiTheme="minorHAnsi" w:hAnsiTheme="minorHAnsi" w:cstheme="minorHAnsi"/>
          <w:lang w:eastAsia="sv-SE"/>
        </w:rPr>
        <w:t>§</w:t>
      </w:r>
      <w:r w:rsidR="000F0307" w:rsidRPr="00EB76D2">
        <w:rPr>
          <w:rFonts w:asciiTheme="minorHAnsi" w:hAnsiTheme="minorHAnsi" w:cstheme="minorHAnsi"/>
          <w:lang w:eastAsia="sv-SE"/>
        </w:rPr>
        <w:t>9</w:t>
      </w:r>
      <w:r w:rsidRPr="00EB76D2">
        <w:rPr>
          <w:rFonts w:asciiTheme="minorHAnsi" w:hAnsiTheme="minorHAnsi" w:cstheme="minorHAnsi"/>
        </w:rPr>
        <w:t xml:space="preserve"> </w:t>
      </w:r>
      <w:r w:rsidRPr="00EB76D2">
        <w:rPr>
          <w:rFonts w:asciiTheme="minorHAnsi" w:hAnsiTheme="minorHAnsi" w:cstheme="minorHAnsi"/>
          <w:lang w:eastAsia="sv-SE"/>
        </w:rPr>
        <w:t xml:space="preserve">zostało uiszczone przez Zamawiającego w ramach płatności dokonanych do dnia przeniesienia autorskich praw majątkowych i odpowiednio udzielenia innych praw na podstawie niniejszego </w:t>
      </w:r>
      <w:bookmarkStart w:id="218" w:name="_Hlk2781980"/>
      <w:r w:rsidRPr="00EB76D2">
        <w:rPr>
          <w:rFonts w:asciiTheme="minorHAnsi" w:hAnsiTheme="minorHAnsi" w:cstheme="minorHAnsi"/>
          <w:lang w:eastAsia="sv-SE"/>
        </w:rPr>
        <w:t>§</w:t>
      </w:r>
      <w:r w:rsidR="000F0307" w:rsidRPr="00EB76D2">
        <w:rPr>
          <w:rFonts w:asciiTheme="minorHAnsi" w:hAnsiTheme="minorHAnsi" w:cstheme="minorHAnsi"/>
          <w:lang w:eastAsia="sv-SE"/>
        </w:rPr>
        <w:t>9</w:t>
      </w:r>
      <w:r w:rsidRPr="00EB76D2">
        <w:rPr>
          <w:rFonts w:asciiTheme="minorHAnsi" w:hAnsiTheme="minorHAnsi" w:cstheme="minorHAnsi"/>
          <w:lang w:eastAsia="sv-SE"/>
        </w:rPr>
        <w:t>.</w:t>
      </w:r>
      <w:bookmarkEnd w:id="218"/>
      <w:r w:rsidRPr="00EB76D2">
        <w:rPr>
          <w:rFonts w:asciiTheme="minorHAnsi" w:hAnsiTheme="minorHAnsi" w:cstheme="minorHAnsi"/>
          <w:lang w:eastAsia="sv-SE"/>
        </w:rPr>
        <w:t xml:space="preserve"> Strony zgodnie postanawiają, że Wykonawca nie jest uprawniony do uzyskania dodatkowego, innego niż Wynagrodzenie Umowne, wynagrodzenia za przeniesienie jakichkolwiek praw o jakich mowa w niniejszym §</w:t>
      </w:r>
      <w:r w:rsidR="000F0307" w:rsidRPr="00EB76D2">
        <w:rPr>
          <w:rFonts w:asciiTheme="minorHAnsi" w:hAnsiTheme="minorHAnsi" w:cstheme="minorHAnsi"/>
          <w:lang w:eastAsia="sv-SE"/>
        </w:rPr>
        <w:t>9</w:t>
      </w:r>
      <w:r w:rsidRPr="00EB76D2">
        <w:rPr>
          <w:rFonts w:asciiTheme="minorHAnsi" w:hAnsiTheme="minorHAnsi" w:cstheme="minorHAnsi"/>
          <w:lang w:eastAsia="sv-SE"/>
        </w:rPr>
        <w:t>.</w:t>
      </w:r>
    </w:p>
    <w:bookmarkEnd w:id="217"/>
    <w:p w14:paraId="6EC35066" w14:textId="77777777" w:rsidR="00FA713B" w:rsidRDefault="00C33EAC" w:rsidP="00BB0CEE">
      <w:pPr>
        <w:pStyle w:val="Nagwek2"/>
        <w:keepNext w:val="0"/>
        <w:widowControl w:val="0"/>
        <w:ind w:left="851"/>
        <w:rPr>
          <w:rFonts w:asciiTheme="minorHAnsi" w:hAnsiTheme="minorHAnsi" w:cstheme="minorHAnsi"/>
          <w:lang w:eastAsia="sv-SE"/>
        </w:rPr>
      </w:pPr>
      <w:r w:rsidRPr="00EB76D2">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EB76D2">
        <w:rPr>
          <w:rFonts w:asciiTheme="minorHAnsi" w:hAnsiTheme="minorHAnsi" w:cstheme="minorHAnsi"/>
          <w:lang w:eastAsia="sv-SE"/>
        </w:rPr>
        <w:t xml:space="preserve">W razie wątpliwości ww. wynagrodzenie, </w:t>
      </w:r>
      <w:r w:rsidRPr="00EB76D2">
        <w:rPr>
          <w:rFonts w:asciiTheme="minorHAnsi" w:hAnsiTheme="minorHAnsi" w:cstheme="minorHAnsi"/>
        </w:rPr>
        <w:t>jak również wynagrodzenie za udzielenie Zamawiającemu innych praw na podstawie niniejszego §</w:t>
      </w:r>
      <w:r w:rsidR="000F0307" w:rsidRPr="00EB76D2">
        <w:rPr>
          <w:rFonts w:asciiTheme="minorHAnsi" w:hAnsiTheme="minorHAnsi" w:cstheme="minorHAnsi"/>
        </w:rPr>
        <w:t>9</w:t>
      </w:r>
      <w:r w:rsidRPr="00EB76D2">
        <w:rPr>
          <w:rFonts w:asciiTheme="minorHAnsi" w:hAnsiTheme="minorHAnsi" w:cstheme="minorHAnsi"/>
          <w:lang w:eastAsia="sv-SE"/>
        </w:rPr>
        <w:t xml:space="preserve"> zostało uiszczone przez Zamawiającego w ramach płatności dokonanych do dnia udzielenia Licencji i innych praw na podstawie niniejszego §</w:t>
      </w:r>
      <w:r w:rsidR="000F0307" w:rsidRPr="00EB76D2">
        <w:rPr>
          <w:rFonts w:asciiTheme="minorHAnsi" w:hAnsiTheme="minorHAnsi" w:cstheme="minorHAnsi"/>
          <w:lang w:eastAsia="sv-SE"/>
        </w:rPr>
        <w:t>9</w:t>
      </w:r>
      <w:r w:rsidRPr="00EB76D2">
        <w:rPr>
          <w:rFonts w:asciiTheme="minorHAnsi" w:hAnsiTheme="minorHAnsi" w:cstheme="minorHAnsi"/>
          <w:lang w:eastAsia="sv-SE"/>
        </w:rPr>
        <w:t>. Strony zgodnie postanawiają, że Wykonawca nie jest uprawniony do uzyskania dodatkowego, innego niż Wynagrodzenie Umowne, wynagrodzenia za udzielenie jakiejkolwiek Licencji o jakiej mowa w niniejszym §</w:t>
      </w:r>
      <w:r w:rsidR="000F0307" w:rsidRPr="00EB76D2">
        <w:rPr>
          <w:rFonts w:asciiTheme="minorHAnsi" w:hAnsiTheme="minorHAnsi" w:cstheme="minorHAnsi"/>
          <w:lang w:eastAsia="sv-SE"/>
        </w:rPr>
        <w:t>9</w:t>
      </w:r>
      <w:r w:rsidRPr="00EB76D2">
        <w:rPr>
          <w:rFonts w:asciiTheme="minorHAnsi" w:hAnsiTheme="minorHAnsi" w:cstheme="minorHAnsi"/>
          <w:lang w:eastAsia="sv-SE"/>
        </w:rPr>
        <w:t>.</w:t>
      </w:r>
    </w:p>
    <w:p w14:paraId="36B37B09" w14:textId="05176D28" w:rsidR="00C33EAC" w:rsidRPr="00FA713B" w:rsidRDefault="00C33EAC" w:rsidP="007415C9">
      <w:pPr>
        <w:pStyle w:val="Nagwek2"/>
        <w:keepNext w:val="0"/>
        <w:widowControl w:val="0"/>
        <w:numPr>
          <w:ilvl w:val="0"/>
          <w:numId w:val="0"/>
        </w:numPr>
        <w:ind w:left="567"/>
        <w:rPr>
          <w:rFonts w:asciiTheme="minorHAnsi" w:hAnsiTheme="minorHAnsi" w:cstheme="minorHAnsi"/>
          <w:lang w:eastAsia="sv-SE"/>
        </w:rPr>
      </w:pPr>
      <w:r w:rsidRPr="00FA713B">
        <w:rPr>
          <w:rFonts w:asciiTheme="minorHAnsi" w:hAnsiTheme="minorHAnsi" w:cstheme="minorHAnsi"/>
          <w:b/>
          <w:lang w:eastAsia="sv-SE"/>
        </w:rPr>
        <w:t>Naruszenie praw własności intelektualnej osób trzecich</w:t>
      </w:r>
    </w:p>
    <w:p w14:paraId="1E83C7A9" w14:textId="77777777" w:rsidR="00C33EAC" w:rsidRPr="00EB76D2" w:rsidRDefault="00C33EAC" w:rsidP="00BB0CEE">
      <w:pPr>
        <w:pStyle w:val="Nagwek2"/>
        <w:keepNext w:val="0"/>
        <w:widowControl w:val="0"/>
        <w:ind w:left="851"/>
        <w:rPr>
          <w:rFonts w:asciiTheme="minorHAnsi" w:hAnsiTheme="minorHAnsi" w:cstheme="minorHAnsi"/>
          <w:lang w:eastAsia="sv-SE"/>
        </w:rPr>
      </w:pPr>
      <w:r w:rsidRPr="00EB76D2">
        <w:rPr>
          <w:rFonts w:asciiTheme="minorHAnsi" w:hAnsiTheme="minorHAnsi" w:cstheme="minorHAnsi"/>
        </w:rPr>
        <w:t>W zakresie odpowiedzialności Wykonawcy za ewentualne naruszenie Praw Własności Intelektualnej osoby trzeciej Strony postanawiają, co następuje:</w:t>
      </w:r>
    </w:p>
    <w:p w14:paraId="408F6B7F"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p>
    <w:p w14:paraId="591BBD74" w14:textId="77777777" w:rsidR="00C33EAC" w:rsidRPr="00EB76D2" w:rsidRDefault="00C33EAC"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183FEE93" w14:textId="77777777"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Jednocześnie Strony postanawiają, że Wykonawca nie będzie odpowiedzialny wobec Zamawiającego, gdy naruszenie Praw Własności Intelektualnej osób trzecich będzie wynikiem ich niezgodnego z Umową wykorzystania przez Zamawiającego.</w:t>
      </w:r>
    </w:p>
    <w:p w14:paraId="67B0324D" w14:textId="77777777"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6D8696F3" w14:textId="77777777"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Strony uzgadniają, że w przypadku, gdy prawomocnym orzeczeniem zostanie stwierdzone naruszenie Praw Własności Intelektualnej przez Zamawiającego w przypadku zgodnej z Umową eksploatacji, </w:t>
      </w:r>
      <w:r w:rsidRPr="00EB76D2">
        <w:rPr>
          <w:rFonts w:asciiTheme="minorHAnsi" w:hAnsiTheme="minorHAnsi" w:cstheme="minorHAnsi"/>
        </w:rPr>
        <w:lastRenderedPageBreak/>
        <w:t>modernizacji, konserwacji, remontu Instalacji, Wykonawca na własny koszt zapewni Zamawiającemu możliwość wykonywania takich praw.</w:t>
      </w:r>
    </w:p>
    <w:p w14:paraId="5F59E674" w14:textId="77777777"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p>
    <w:p w14:paraId="16EAEBDA" w14:textId="77777777" w:rsidR="00C33EAC" w:rsidRPr="00EB76D2" w:rsidRDefault="00C33EAC" w:rsidP="007415C9">
      <w:pPr>
        <w:pStyle w:val="Nagwek2"/>
        <w:keepNext w:val="0"/>
        <w:widowControl w:val="0"/>
        <w:numPr>
          <w:ilvl w:val="0"/>
          <w:numId w:val="0"/>
        </w:numPr>
        <w:ind w:left="567"/>
        <w:rPr>
          <w:rFonts w:asciiTheme="minorHAnsi" w:hAnsiTheme="minorHAnsi" w:cstheme="minorHAnsi"/>
          <w:b/>
        </w:rPr>
      </w:pPr>
      <w:r w:rsidRPr="00EB76D2">
        <w:rPr>
          <w:rFonts w:asciiTheme="minorHAnsi" w:hAnsiTheme="minorHAnsi" w:cstheme="minorHAnsi"/>
          <w:b/>
        </w:rPr>
        <w:t>Dokumentacja Zamawiającego</w:t>
      </w:r>
    </w:p>
    <w:p w14:paraId="4D66B966" w14:textId="77777777"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dokumentacji powykonawczej zgodnie z 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59A375C6" w14:textId="77777777" w:rsidR="00D452BE" w:rsidRPr="00FA713B" w:rsidRDefault="00D452BE" w:rsidP="007415C9">
      <w:pPr>
        <w:pStyle w:val="Nagwek1"/>
        <w:keepNext w:val="0"/>
        <w:widowControl w:val="0"/>
        <w:rPr>
          <w:rFonts w:asciiTheme="minorHAnsi" w:hAnsiTheme="minorHAnsi" w:cstheme="minorHAnsi"/>
          <w:b w:val="0"/>
          <w:color w:val="0070C0"/>
          <w:sz w:val="20"/>
          <w:szCs w:val="20"/>
        </w:rPr>
      </w:pPr>
      <w:bookmarkStart w:id="219" w:name="_Toc215576892"/>
      <w:r w:rsidRPr="00FA713B">
        <w:rPr>
          <w:rFonts w:asciiTheme="minorHAnsi" w:hAnsiTheme="minorHAnsi" w:cstheme="minorHAnsi"/>
          <w:b w:val="0"/>
          <w:color w:val="0070C0"/>
          <w:sz w:val="20"/>
          <w:szCs w:val="20"/>
        </w:rPr>
        <w:t>POUFNOŚĆ</w:t>
      </w:r>
      <w:bookmarkEnd w:id="208"/>
      <w:bookmarkEnd w:id="209"/>
      <w:bookmarkEnd w:id="210"/>
      <w:bookmarkEnd w:id="211"/>
      <w:bookmarkEnd w:id="212"/>
      <w:bookmarkEnd w:id="213"/>
      <w:bookmarkEnd w:id="214"/>
      <w:bookmarkEnd w:id="219"/>
    </w:p>
    <w:p w14:paraId="6EEA0E55" w14:textId="1B49D05E" w:rsidR="00A443CB" w:rsidRPr="00EB76D2" w:rsidRDefault="001831CB"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Z zastrzeżeniem ust. </w:t>
      </w:r>
      <w:r w:rsidRPr="00EB76D2">
        <w:rPr>
          <w:rFonts w:asciiTheme="minorHAnsi" w:hAnsiTheme="minorHAnsi" w:cstheme="minorHAnsi"/>
        </w:rPr>
        <w:fldChar w:fldCharType="begin"/>
      </w:r>
      <w:r w:rsidRPr="00EB76D2">
        <w:rPr>
          <w:rFonts w:asciiTheme="minorHAnsi" w:hAnsiTheme="minorHAnsi" w:cstheme="minorHAnsi"/>
        </w:rPr>
        <w:instrText xml:space="preserve"> REF _Ref8730495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10.7</w:t>
      </w:r>
      <w:r w:rsidRPr="00EB76D2">
        <w:rPr>
          <w:rFonts w:asciiTheme="minorHAnsi" w:hAnsiTheme="minorHAnsi" w:cstheme="minorHAnsi"/>
        </w:rPr>
        <w:fldChar w:fldCharType="end"/>
      </w:r>
      <w:r w:rsidRPr="00EB76D2">
        <w:rPr>
          <w:rFonts w:asciiTheme="minorHAnsi" w:hAnsiTheme="minorHAnsi" w:cstheme="minorHAnsi"/>
        </w:rPr>
        <w:t xml:space="preserve">., </w:t>
      </w:r>
      <w:r w:rsidR="00A443CB" w:rsidRPr="00EB76D2">
        <w:rPr>
          <w:rFonts w:asciiTheme="minorHAnsi" w:hAnsiTheme="minorHAnsi" w:cstheme="minorHAnsi"/>
        </w:rPr>
        <w:t xml:space="preserve">Strony zgodnie postanawiają, </w:t>
      </w:r>
      <w:r w:rsidRPr="00EB76D2">
        <w:rPr>
          <w:rFonts w:asciiTheme="minorHAnsi" w:hAnsiTheme="minorHAnsi" w:cstheme="minorHAnsi"/>
        </w:rPr>
        <w:t xml:space="preserve">iż </w:t>
      </w:r>
      <w:r w:rsidR="00A443CB" w:rsidRPr="00EB76D2">
        <w:rPr>
          <w:rFonts w:asciiTheme="minorHAnsi" w:hAnsiTheme="minorHAnsi" w:cstheme="minorHAnsi"/>
        </w:rPr>
        <w:t>wszelkie przekazywane między Stronami informacje w jakiejkolwiek formie w zakresie związanym z niniejszą Umową</w:t>
      </w:r>
      <w:r w:rsidRPr="00EB76D2">
        <w:rPr>
          <w:rFonts w:asciiTheme="minorHAnsi" w:hAnsiTheme="minorHAnsi" w:cstheme="minorHAnsi"/>
        </w:rPr>
        <w:t xml:space="preserve"> i niezależnie od opatrzenia ich klauzulą „Informacje poufne”,</w:t>
      </w:r>
      <w:r w:rsidR="00A443CB" w:rsidRPr="00EB76D2">
        <w:rPr>
          <w:rFonts w:asciiTheme="minorHAnsi" w:hAnsiTheme="minorHAnsi" w:cstheme="minorHAnsi"/>
        </w:rPr>
        <w:t xml:space="preserve"> stanowią informacje poufne i nie będą (również po okresie obowiązywania Umowy) użyte przez żadną ze Stron do innegocelu niż należyta realizacja Umowy, bez uzyskania pisem</w:t>
      </w:r>
      <w:r w:rsidR="00EC4F99" w:rsidRPr="00EB76D2">
        <w:rPr>
          <w:rFonts w:asciiTheme="minorHAnsi" w:hAnsiTheme="minorHAnsi" w:cstheme="minorHAnsi"/>
        </w:rPr>
        <w:t xml:space="preserve">nego pozwolenia drugiej Strony. </w:t>
      </w:r>
      <w:r w:rsidR="00A443CB" w:rsidRPr="00EB76D2">
        <w:rPr>
          <w:rFonts w:asciiTheme="minorHAnsi" w:hAnsiTheme="minorHAnsi" w:cstheme="minorHAnsi"/>
        </w:rPr>
        <w:t xml:space="preserve">W szczególności uzyskania zgody wymaga udzielenie przez którąkolwiek ze Stron wszelkiego rodzaju informacji lub komunikatów prasowych lub innych przekazywanych do wiadomości publicznej. </w:t>
      </w:r>
    </w:p>
    <w:p w14:paraId="2434D82E" w14:textId="77777777" w:rsidR="00A443CB" w:rsidRPr="00EB76D2" w:rsidRDefault="00A443CB"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1A561596" w14:textId="15A68C5E" w:rsidR="00A443CB" w:rsidRPr="00EB76D2" w:rsidRDefault="00A443CB"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do nie ujawniania w jakiejkolwiek formie poufnych informacji dotyczących drugiej Strony,</w:t>
      </w:r>
      <w:r w:rsidR="00EB3E53" w:rsidRPr="00EB76D2">
        <w:rPr>
          <w:rFonts w:asciiTheme="minorHAnsi" w:hAnsiTheme="minorHAnsi" w:cstheme="minorHAnsi"/>
        </w:rPr>
        <w:t xml:space="preserve"> </w:t>
      </w:r>
      <w:r w:rsidRPr="00EB76D2">
        <w:rPr>
          <w:rFonts w:asciiTheme="minorHAnsi" w:hAnsiTheme="minorHAnsi" w:cstheme="minorHAnsi"/>
        </w:rPr>
        <w:t>a</w:t>
      </w:r>
      <w:r w:rsidR="00A723EC">
        <w:rPr>
          <w:rFonts w:asciiTheme="minorHAnsi" w:hAnsiTheme="minorHAnsi" w:cstheme="minorHAnsi"/>
        </w:rPr>
        <w:t> </w:t>
      </w:r>
      <w:r w:rsidRPr="00EB76D2">
        <w:rPr>
          <w:rFonts w:asciiTheme="minorHAnsi" w:hAnsiTheme="minorHAnsi" w:cstheme="minorHAnsi"/>
        </w:rPr>
        <w:t>uzyskanych w toku realizacji Umowy,</w:t>
      </w:r>
      <w:r w:rsidR="00EC4F99" w:rsidRPr="00EB76D2">
        <w:rPr>
          <w:rFonts w:asciiTheme="minorHAnsi" w:hAnsiTheme="minorHAnsi" w:cstheme="minorHAnsi"/>
        </w:rPr>
        <w:t xml:space="preserve"> jakiejkolwiek osobie trzeciej;</w:t>
      </w:r>
    </w:p>
    <w:p w14:paraId="7386C9CC" w14:textId="77777777" w:rsidR="00A443CB" w:rsidRPr="00EB76D2" w:rsidRDefault="00A443CB"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EB76D2">
        <w:rPr>
          <w:rFonts w:asciiTheme="minorHAnsi" w:hAnsiTheme="minorHAnsi" w:cstheme="minorHAnsi"/>
        </w:rPr>
        <w:t>realizacji przedmiotu Umowy;</w:t>
      </w:r>
    </w:p>
    <w:p w14:paraId="14F87AB1" w14:textId="6514FD76" w:rsidR="00A443CB" w:rsidRPr="00EB76D2" w:rsidRDefault="00A443CB"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na pisemne żądanie jednej ze Stron bezzwłocznie zwrócić lub zniszczyć jakiekolwiek dokumenty lub inne nośniki informacji poufnych pochodzących od drugiej Strony wraz</w:t>
      </w:r>
      <w:r w:rsidR="00050CED" w:rsidRPr="00EB76D2">
        <w:rPr>
          <w:rFonts w:asciiTheme="minorHAnsi" w:hAnsiTheme="minorHAnsi" w:cstheme="minorHAnsi"/>
        </w:rPr>
        <w:t xml:space="preserve"> </w:t>
      </w:r>
      <w:r w:rsidRPr="00EB76D2">
        <w:rPr>
          <w:rFonts w:asciiTheme="minorHAnsi" w:hAnsiTheme="minorHAnsi" w:cstheme="minorHAnsi"/>
        </w:rPr>
        <w:t>z ich kopiami.</w:t>
      </w:r>
    </w:p>
    <w:p w14:paraId="1B879B37" w14:textId="77777777" w:rsidR="00A443CB" w:rsidRPr="00EB76D2" w:rsidRDefault="00A443CB" w:rsidP="00416F41">
      <w:pPr>
        <w:pStyle w:val="Nagwek2"/>
        <w:keepNext w:val="0"/>
        <w:widowControl w:val="0"/>
        <w:ind w:left="851"/>
        <w:rPr>
          <w:rFonts w:asciiTheme="minorHAnsi" w:hAnsiTheme="minorHAnsi" w:cstheme="minorHAnsi"/>
        </w:rPr>
      </w:pPr>
      <w:r w:rsidRPr="00EB76D2">
        <w:rPr>
          <w:rFonts w:asciiTheme="minorHAnsi" w:hAnsiTheme="minorHAnsi" w:cstheme="minorHAnsi"/>
        </w:rPr>
        <w:t>Ograniczenia, o których mowa wyżej nie mają zastosowania do informacji, które:</w:t>
      </w:r>
    </w:p>
    <w:p w14:paraId="3C5A4853" w14:textId="1F2519A9" w:rsidR="00A443CB" w:rsidRPr="00EB76D2" w:rsidRDefault="00A443CB"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staną się publicznie dostępne b</w:t>
      </w:r>
      <w:r w:rsidR="00EC4F99" w:rsidRPr="00EB76D2">
        <w:rPr>
          <w:rFonts w:asciiTheme="minorHAnsi" w:hAnsiTheme="minorHAnsi" w:cstheme="minorHAnsi"/>
        </w:rPr>
        <w:t>ez naruszenia postanowień Umowy</w:t>
      </w:r>
      <w:r w:rsidR="001831CB" w:rsidRPr="00EB76D2">
        <w:rPr>
          <w:rFonts w:asciiTheme="minorHAnsi" w:hAnsiTheme="minorHAnsi" w:cstheme="minorHAnsi"/>
        </w:rPr>
        <w:t xml:space="preserve"> lub są jawne z mocy prawa</w:t>
      </w:r>
      <w:r w:rsidR="00EC4F99" w:rsidRPr="00EB76D2">
        <w:rPr>
          <w:rFonts w:asciiTheme="minorHAnsi" w:hAnsiTheme="minorHAnsi" w:cstheme="minorHAnsi"/>
        </w:rPr>
        <w:t>;</w:t>
      </w:r>
    </w:p>
    <w:p w14:paraId="6E956C98" w14:textId="77777777" w:rsidR="00A443CB" w:rsidRPr="00EB76D2" w:rsidRDefault="00A443CB"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zostaną ujawnione jakiejkolwiek osobie trzeciej po uzyskaniu uprzednie</w:t>
      </w:r>
      <w:r w:rsidR="00EC4F99" w:rsidRPr="00EB76D2">
        <w:rPr>
          <w:rFonts w:asciiTheme="minorHAnsi" w:hAnsiTheme="minorHAnsi" w:cstheme="minorHAnsi"/>
        </w:rPr>
        <w:t>j pisemnej zgody drugiej Strony;</w:t>
      </w:r>
    </w:p>
    <w:p w14:paraId="48398C3D" w14:textId="77777777" w:rsidR="00416F41" w:rsidRPr="00416F41" w:rsidRDefault="00A443CB"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ich ujawnienie będzie wymagane przepisami prawa lub orzeczeniem właściwego sądu lub </w:t>
      </w:r>
      <w:r w:rsidR="001831CB" w:rsidRPr="00EB76D2">
        <w:rPr>
          <w:rFonts w:asciiTheme="minorHAnsi" w:hAnsiTheme="minorHAnsi" w:cstheme="minorHAnsi"/>
        </w:rPr>
        <w:t>organu administracji publicznej</w:t>
      </w:r>
      <w:r w:rsidR="00416F41">
        <w:rPr>
          <w:rFonts w:asciiTheme="minorHAnsi" w:hAnsiTheme="minorHAnsi" w:cstheme="minorHAnsi"/>
        </w:rPr>
        <w:t>;</w:t>
      </w:r>
    </w:p>
    <w:p w14:paraId="7573F841" w14:textId="62C5D042" w:rsidR="00A443CB" w:rsidRPr="00EB76D2" w:rsidRDefault="00416F41" w:rsidP="00766C12">
      <w:pPr>
        <w:pStyle w:val="Nagwek2"/>
        <w:keepNext w:val="0"/>
        <w:widowControl w:val="0"/>
        <w:numPr>
          <w:ilvl w:val="2"/>
          <w:numId w:val="3"/>
        </w:numPr>
        <w:ind w:left="1560"/>
        <w:rPr>
          <w:rFonts w:asciiTheme="minorHAnsi" w:hAnsiTheme="minorHAnsi" w:cstheme="minorHAnsi"/>
        </w:rPr>
      </w:pPr>
      <w:r w:rsidRPr="00416F41">
        <w:rPr>
          <w:rFonts w:asciiTheme="minorHAnsi" w:hAnsiTheme="minorHAnsi" w:cstheme="minorHAnsi"/>
        </w:rPr>
        <w:t xml:space="preserve">będą przekazywane na potrzeby zawarcia lub wykonywania umów ubezpieczenia zakładom </w:t>
      </w:r>
      <w:r w:rsidRPr="00416F41">
        <w:rPr>
          <w:rFonts w:asciiTheme="minorHAnsi" w:hAnsiTheme="minorHAnsi" w:cstheme="minorHAnsi"/>
        </w:rPr>
        <w:lastRenderedPageBreak/>
        <w:t>ubezpieczenia lub reasekuracji oraz brokerom ubezpieczeniowym, pośredniczącym w zawarciu umów ubezpieczenia Zamawiającego lub Wykonawcy</w:t>
      </w:r>
      <w:r>
        <w:rPr>
          <w:rFonts w:asciiTheme="minorHAnsi" w:hAnsiTheme="minorHAnsi" w:cstheme="minorHAnsi"/>
        </w:rPr>
        <w:t>.</w:t>
      </w:r>
    </w:p>
    <w:p w14:paraId="7D07CB52" w14:textId="5966023C" w:rsidR="003F0F11" w:rsidRPr="00EB76D2" w:rsidRDefault="003F0F11"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Strony zgodnie postanawiają, że ujawnienie informacji poufnych, z zastrzeżeniem ich poufnego charakteru, działającemu w imieniu Strony konsultantowi lub Podwykonawcy, nie stanowi naruszenia obowiązku zachowania poufności. </w:t>
      </w:r>
      <w:r w:rsidR="001831CB" w:rsidRPr="00EB76D2">
        <w:rPr>
          <w:rFonts w:asciiTheme="minorHAnsi" w:hAnsiTheme="minorHAnsi" w:cstheme="minorHAnsi"/>
        </w:rPr>
        <w:t>Wykonawca powinien uzyskać od wskazanych powyżej podmiotów zobowiązanie o zachowaniu poufności odpowiadające zobowiązaniu Wykonawcy wynikającemu z</w:t>
      </w:r>
      <w:r w:rsidR="00A723EC">
        <w:rPr>
          <w:rFonts w:asciiTheme="minorHAnsi" w:hAnsiTheme="minorHAnsi" w:cstheme="minorHAnsi"/>
        </w:rPr>
        <w:t> </w:t>
      </w:r>
      <w:r w:rsidR="001831CB" w:rsidRPr="00EB76D2">
        <w:rPr>
          <w:rFonts w:asciiTheme="minorHAnsi" w:hAnsiTheme="minorHAnsi" w:cstheme="minorHAnsi"/>
        </w:rPr>
        <w:t>niniejszego paragrafu.</w:t>
      </w:r>
    </w:p>
    <w:p w14:paraId="2F1016C8" w14:textId="77777777" w:rsidR="00A443CB" w:rsidRPr="00EB76D2" w:rsidRDefault="00A443CB"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Strony odpowiadają za zachowanie poufności przez zatrudniane przez siebie osoby, </w:t>
      </w:r>
      <w:r w:rsidR="003F0F11" w:rsidRPr="00EB76D2">
        <w:rPr>
          <w:rFonts w:asciiTheme="minorHAnsi" w:hAnsiTheme="minorHAnsi" w:cstheme="minorHAnsi"/>
        </w:rPr>
        <w:t>konsultantów oraz Podwykonawców</w:t>
      </w:r>
      <w:r w:rsidRPr="00EB76D2">
        <w:rPr>
          <w:rFonts w:asciiTheme="minorHAnsi" w:hAnsiTheme="minorHAnsi" w:cstheme="minorHAnsi"/>
        </w:rPr>
        <w:t xml:space="preserve"> </w:t>
      </w:r>
      <w:r w:rsidR="003F0F11" w:rsidRPr="00EB76D2">
        <w:rPr>
          <w:rFonts w:asciiTheme="minorHAnsi" w:hAnsiTheme="minorHAnsi" w:cstheme="minorHAnsi"/>
        </w:rPr>
        <w:t>i Dalszych Podwykonawców.</w:t>
      </w:r>
    </w:p>
    <w:p w14:paraId="1746B23A" w14:textId="40E3EABB" w:rsidR="00A443CB" w:rsidRPr="00EB76D2" w:rsidRDefault="00A443CB"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00EC4F99" w:rsidRPr="00EB76D2">
        <w:rPr>
          <w:rFonts w:asciiTheme="minorHAnsi" w:hAnsiTheme="minorHAnsi" w:cstheme="minorHAnsi"/>
          <w:b/>
        </w:rPr>
        <w:t>10</w:t>
      </w:r>
      <w:r w:rsidR="00416F41">
        <w:rPr>
          <w:rFonts w:asciiTheme="minorHAnsi" w:hAnsiTheme="minorHAnsi" w:cstheme="minorHAnsi"/>
          <w:b/>
        </w:rPr>
        <w:t> </w:t>
      </w:r>
      <w:r w:rsidR="00EC4F99" w:rsidRPr="00EB76D2">
        <w:rPr>
          <w:rFonts w:asciiTheme="minorHAnsi" w:hAnsiTheme="minorHAnsi" w:cstheme="minorHAnsi"/>
          <w:b/>
        </w:rPr>
        <w:t>000</w:t>
      </w:r>
      <w:r w:rsidR="00416F41">
        <w:rPr>
          <w:rFonts w:asciiTheme="minorHAnsi" w:hAnsiTheme="minorHAnsi" w:cstheme="minorHAnsi"/>
          <w:b/>
        </w:rPr>
        <w:t> </w:t>
      </w:r>
      <w:r w:rsidR="009F0C63" w:rsidRPr="00EB76D2">
        <w:rPr>
          <w:rFonts w:asciiTheme="minorHAnsi" w:hAnsiTheme="minorHAnsi" w:cstheme="minorHAnsi"/>
          <w:b/>
        </w:rPr>
        <w:t>PLN</w:t>
      </w:r>
      <w:r w:rsidR="009F0C63" w:rsidRPr="009F0C63">
        <w:rPr>
          <w:rFonts w:asciiTheme="minorHAnsi" w:hAnsiTheme="minorHAnsi" w:cstheme="minorHAnsi"/>
        </w:rPr>
        <w:t xml:space="preserve"> </w:t>
      </w:r>
      <w:r w:rsidR="009F0C63" w:rsidRPr="00FF4997">
        <w:rPr>
          <w:rFonts w:asciiTheme="minorHAnsi" w:hAnsiTheme="minorHAnsi"/>
        </w:rPr>
        <w:t>(słownie: dziesięć tysięcy złotych)</w:t>
      </w:r>
      <w:r w:rsidR="009F0C63">
        <w:rPr>
          <w:rFonts w:asciiTheme="minorHAnsi" w:hAnsiTheme="minorHAnsi" w:cstheme="minorHAnsi"/>
          <w:b/>
        </w:rPr>
        <w:t xml:space="preserve"> </w:t>
      </w:r>
      <w:r w:rsidR="001831CB" w:rsidRPr="00EB76D2">
        <w:rPr>
          <w:rFonts w:asciiTheme="minorHAnsi" w:hAnsiTheme="minorHAnsi" w:cstheme="minorHAnsi"/>
        </w:rPr>
        <w:t>za każdy przypadek naruszenia</w:t>
      </w:r>
      <w:r w:rsidRPr="00EB76D2">
        <w:rPr>
          <w:rFonts w:asciiTheme="minorHAnsi" w:hAnsiTheme="minorHAnsi" w:cstheme="minorHAnsi"/>
        </w:rPr>
        <w:t>. Strony dopuszczają żądanie odszkodowania przenoszącego wysokość zastrzeżonej kary</w:t>
      </w:r>
      <w:r w:rsidR="001831CB" w:rsidRPr="00EB76D2">
        <w:rPr>
          <w:rFonts w:asciiTheme="minorHAnsi" w:hAnsiTheme="minorHAnsi" w:cstheme="minorHAnsi"/>
        </w:rPr>
        <w:t xml:space="preserve"> umownej</w:t>
      </w:r>
      <w:r w:rsidRPr="00EB76D2">
        <w:rPr>
          <w:rFonts w:asciiTheme="minorHAnsi" w:hAnsiTheme="minorHAnsi" w:cstheme="minorHAnsi"/>
        </w:rPr>
        <w:t>.</w:t>
      </w:r>
    </w:p>
    <w:p w14:paraId="3B8A4527" w14:textId="2567ACED" w:rsidR="00EF53B2" w:rsidRPr="00EB76D2" w:rsidRDefault="00EF53B2" w:rsidP="00BB0CEE">
      <w:pPr>
        <w:pStyle w:val="Nagwek2"/>
        <w:keepNext w:val="0"/>
        <w:widowControl w:val="0"/>
        <w:ind w:left="851"/>
        <w:rPr>
          <w:rFonts w:asciiTheme="minorHAnsi" w:hAnsiTheme="minorHAnsi" w:cstheme="minorHAnsi"/>
        </w:rPr>
      </w:pPr>
      <w:bookmarkStart w:id="220" w:name="_Ref8730495"/>
      <w:r w:rsidRPr="00EB76D2">
        <w:rPr>
          <w:rFonts w:asciiTheme="minorHAnsi" w:hAnsiTheme="minorHAnsi" w:cstheme="minorHAnsi"/>
        </w:rPr>
        <w:t xml:space="preserve">Zamawiający ma prawo ujawnić informacje dotyczące warunków i sposobu udzielania lub wykonywania Prac PGE Polska Grupa Energetyczna S.A., przez wzgląd na zakres istniejącego powiązania kapitałowego oraz innym </w:t>
      </w:r>
      <w:r w:rsidR="009F0C63">
        <w:rPr>
          <w:rFonts w:asciiTheme="minorHAnsi" w:hAnsiTheme="minorHAnsi" w:cstheme="minorHAnsi"/>
        </w:rPr>
        <w:t>s</w:t>
      </w:r>
      <w:r w:rsidR="009F0C63" w:rsidRPr="00EB76D2">
        <w:rPr>
          <w:rFonts w:asciiTheme="minorHAnsi" w:hAnsiTheme="minorHAnsi" w:cstheme="minorHAnsi"/>
        </w:rPr>
        <w:t xml:space="preserve">półkom </w:t>
      </w:r>
      <w:r w:rsidRPr="00EB76D2">
        <w:rPr>
          <w:rFonts w:asciiTheme="minorHAnsi" w:hAnsiTheme="minorHAnsi" w:cstheme="minorHAnsi"/>
        </w:rPr>
        <w:t>Grupy Kapitałowej PGE. Prawo, o którym mowa w zdaniu poprzednim, dotyczy w</w:t>
      </w:r>
      <w:r w:rsidR="009F0C63">
        <w:rPr>
          <w:rFonts w:asciiTheme="minorHAnsi" w:hAnsiTheme="minorHAnsi" w:cstheme="minorHAnsi"/>
        </w:rPr>
        <w:t> </w:t>
      </w:r>
      <w:r w:rsidRPr="00EB76D2">
        <w:rPr>
          <w:rFonts w:asciiTheme="minorHAnsi" w:hAnsiTheme="minorHAnsi" w:cstheme="minorHAnsi"/>
        </w:rPr>
        <w:t>szczególności Oferty złożonej przez Wykonawcę w postępowaniu o 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w:t>
      </w:r>
      <w:r w:rsidR="009F0C63">
        <w:rPr>
          <w:rFonts w:asciiTheme="minorHAnsi" w:hAnsiTheme="minorHAnsi" w:cstheme="minorHAnsi"/>
        </w:rPr>
        <w:t> </w:t>
      </w:r>
      <w:r w:rsidRPr="00EB76D2">
        <w:rPr>
          <w:rFonts w:asciiTheme="minorHAnsi" w:hAnsiTheme="minorHAnsi" w:cstheme="minorHAnsi"/>
        </w:rPr>
        <w:t>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w:t>
      </w:r>
      <w:r w:rsidR="009F0C63">
        <w:rPr>
          <w:rFonts w:asciiTheme="minorHAnsi" w:hAnsiTheme="minorHAnsi" w:cstheme="minorHAnsi"/>
        </w:rPr>
        <w:t> </w:t>
      </w:r>
      <w:r w:rsidRPr="00EB76D2">
        <w:rPr>
          <w:rFonts w:asciiTheme="minorHAnsi" w:hAnsiTheme="minorHAnsi" w:cstheme="minorHAnsi"/>
        </w:rPr>
        <w:t>również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i 2004/72/WE.</w:t>
      </w:r>
      <w:bookmarkEnd w:id="220"/>
    </w:p>
    <w:p w14:paraId="6C4446D4" w14:textId="743118AA"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Zamawiający ma prawo bez uzyskiwania w tym zakresie dodatkowej zgody Wykonawcy ujawnić – w</w:t>
      </w:r>
      <w:r w:rsidR="009F0C63">
        <w:rPr>
          <w:rFonts w:asciiTheme="minorHAnsi" w:hAnsiTheme="minorHAnsi" w:cstheme="minorHAnsi"/>
        </w:rPr>
        <w:t> </w:t>
      </w:r>
      <w:r w:rsidRPr="00EB76D2">
        <w:rPr>
          <w:rFonts w:asciiTheme="minorHAnsi" w:hAnsiTheme="minorHAnsi" w:cstheme="minorHAnsi"/>
        </w:rPr>
        <w:t xml:space="preserve">niezbędnym zakresie - informacje poufne uzyskane od Wykonawcy osobie trzeciej, wyznaczonej przez Zamawiającego do wykonania </w:t>
      </w:r>
      <w:r w:rsidR="009F0C63">
        <w:rPr>
          <w:rFonts w:asciiTheme="minorHAnsi" w:hAnsiTheme="minorHAnsi" w:cstheme="minorHAnsi"/>
        </w:rPr>
        <w:t>p</w:t>
      </w:r>
      <w:r w:rsidRPr="00EB76D2">
        <w:rPr>
          <w:rFonts w:asciiTheme="minorHAnsi" w:hAnsiTheme="minorHAnsi" w:cstheme="minorHAnsi"/>
        </w:rPr>
        <w:t xml:space="preserve">rzedmiotu </w:t>
      </w:r>
      <w:r w:rsidR="009F0C63">
        <w:rPr>
          <w:rFonts w:asciiTheme="minorHAnsi" w:hAnsiTheme="minorHAnsi" w:cstheme="minorHAnsi"/>
        </w:rPr>
        <w:t>Umowy</w:t>
      </w:r>
      <w:r w:rsidRPr="00EB76D2">
        <w:rPr>
          <w:rFonts w:asciiTheme="minorHAnsi" w:hAnsiTheme="minorHAnsi" w:cstheme="minorHAnsi"/>
        </w:rPr>
        <w:t xml:space="preserve"> w ramach wykonawstwa zastęp</w:t>
      </w:r>
      <w:r w:rsidR="00B06AB4" w:rsidRPr="00EB76D2">
        <w:rPr>
          <w:rFonts w:asciiTheme="minorHAnsi" w:hAnsiTheme="minorHAnsi" w:cstheme="minorHAnsi"/>
        </w:rPr>
        <w:t>czego określonego w</w:t>
      </w:r>
      <w:r w:rsidR="009F0C63">
        <w:rPr>
          <w:rFonts w:asciiTheme="minorHAnsi" w:hAnsiTheme="minorHAnsi" w:cstheme="minorHAnsi"/>
        </w:rPr>
        <w:t> </w:t>
      </w:r>
      <w:r w:rsidR="00B06AB4" w:rsidRPr="00EB76D2">
        <w:rPr>
          <w:rFonts w:asciiTheme="minorHAnsi" w:hAnsiTheme="minorHAnsi" w:cstheme="minorHAnsi"/>
        </w:rPr>
        <w:t>§2 ust. 2.</w:t>
      </w:r>
      <w:r w:rsidR="007415C9">
        <w:rPr>
          <w:rFonts w:asciiTheme="minorHAnsi" w:hAnsiTheme="minorHAnsi" w:cstheme="minorHAnsi"/>
        </w:rPr>
        <w:t>8</w:t>
      </w:r>
      <w:r w:rsidRPr="00EB76D2">
        <w:rPr>
          <w:rFonts w:asciiTheme="minorHAnsi" w:hAnsiTheme="minorHAnsi" w:cstheme="minorHAnsi"/>
        </w:rPr>
        <w:t>. Zamawiający powinien w przypadku opisanym w zdaniu pierwszym uzyskać od osoby trzeciej oświadczenie o zachowaniu w tajemnicy informacji uzyskanych od Zamawiającego w związku z</w:t>
      </w:r>
      <w:r w:rsidR="009F0C63">
        <w:rPr>
          <w:rFonts w:asciiTheme="minorHAnsi" w:hAnsiTheme="minorHAnsi" w:cstheme="minorHAnsi"/>
        </w:rPr>
        <w:t> </w:t>
      </w:r>
      <w:r w:rsidRPr="00EB76D2">
        <w:rPr>
          <w:rFonts w:asciiTheme="minorHAnsi" w:hAnsiTheme="minorHAnsi" w:cstheme="minorHAnsi"/>
        </w:rPr>
        <w:t xml:space="preserve">wykonaniem zastępczym przedmiotu </w:t>
      </w:r>
      <w:r w:rsidR="009F0C63">
        <w:rPr>
          <w:rFonts w:asciiTheme="minorHAnsi" w:hAnsiTheme="minorHAnsi" w:cstheme="minorHAnsi"/>
        </w:rPr>
        <w:t>Umowy</w:t>
      </w:r>
      <w:r w:rsidR="009F0C63" w:rsidRPr="00EB76D2">
        <w:rPr>
          <w:rFonts w:asciiTheme="minorHAnsi" w:hAnsiTheme="minorHAnsi" w:cstheme="minorHAnsi"/>
        </w:rPr>
        <w:t xml:space="preserve"> </w:t>
      </w:r>
      <w:r w:rsidRPr="00EB76D2">
        <w:rPr>
          <w:rFonts w:asciiTheme="minorHAnsi" w:hAnsiTheme="minorHAnsi" w:cstheme="minorHAnsi"/>
        </w:rPr>
        <w:t xml:space="preserve">w zakresie odpowiadającym postanowieniom niniejszego </w:t>
      </w:r>
      <w:r w:rsidR="005C4640" w:rsidRPr="00EB76D2">
        <w:rPr>
          <w:rFonts w:asciiTheme="minorHAnsi" w:hAnsiTheme="minorHAnsi" w:cstheme="minorHAnsi"/>
        </w:rPr>
        <w:t>§10.</w:t>
      </w:r>
      <w:r w:rsidRPr="00EB76D2">
        <w:rPr>
          <w:rFonts w:asciiTheme="minorHAnsi" w:hAnsiTheme="minorHAnsi" w:cstheme="minorHAnsi"/>
        </w:rPr>
        <w:t xml:space="preserve"> </w:t>
      </w:r>
    </w:p>
    <w:p w14:paraId="125E2E47" w14:textId="7B2C50E9" w:rsidR="00C33EAC" w:rsidRPr="00EB76D2" w:rsidRDefault="00C33EAC"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Wykonawca oświadcza, iż nie będą mu przysługiwały jakiekolwiek roszczenia względem Zamawiającego w związku z przekazaniem informacji poufnych osobie trzeciej wyznaczonej do wykonania zastępczego </w:t>
      </w:r>
      <w:r w:rsidR="009F0C63">
        <w:rPr>
          <w:rFonts w:asciiTheme="minorHAnsi" w:hAnsiTheme="minorHAnsi" w:cstheme="minorHAnsi"/>
        </w:rPr>
        <w:t>p</w:t>
      </w:r>
      <w:r w:rsidRPr="00EB76D2">
        <w:rPr>
          <w:rFonts w:asciiTheme="minorHAnsi" w:hAnsiTheme="minorHAnsi" w:cstheme="minorHAnsi"/>
        </w:rPr>
        <w:t>rzedmiotu</w:t>
      </w:r>
      <w:r w:rsidR="009F0C63">
        <w:rPr>
          <w:rFonts w:asciiTheme="minorHAnsi" w:hAnsiTheme="minorHAnsi" w:cstheme="minorHAnsi"/>
        </w:rPr>
        <w:t>Umowy</w:t>
      </w:r>
      <w:r w:rsidRPr="00EB76D2">
        <w:rPr>
          <w:rFonts w:asciiTheme="minorHAnsi" w:hAnsiTheme="minorHAnsi" w:cstheme="minorHAnsi"/>
        </w:rPr>
        <w:t>na zasadach opisanych w ust. 1</w:t>
      </w:r>
      <w:r w:rsidR="000F0307" w:rsidRPr="00EB76D2">
        <w:rPr>
          <w:rFonts w:asciiTheme="minorHAnsi" w:hAnsiTheme="minorHAnsi" w:cstheme="minorHAnsi"/>
        </w:rPr>
        <w:t>0</w:t>
      </w:r>
      <w:r w:rsidRPr="00EB76D2">
        <w:rPr>
          <w:rFonts w:asciiTheme="minorHAnsi" w:hAnsiTheme="minorHAnsi" w:cstheme="minorHAnsi"/>
        </w:rPr>
        <w:t xml:space="preserve">.8 powyżej. </w:t>
      </w:r>
    </w:p>
    <w:p w14:paraId="0E301E0F" w14:textId="20EB8276" w:rsidR="00F65861" w:rsidRPr="00FA713B" w:rsidRDefault="002E72DF" w:rsidP="007415C9">
      <w:pPr>
        <w:pStyle w:val="Nagwek1"/>
        <w:keepNext w:val="0"/>
        <w:widowControl w:val="0"/>
        <w:rPr>
          <w:rFonts w:asciiTheme="minorHAnsi" w:hAnsiTheme="minorHAnsi" w:cstheme="minorHAnsi"/>
          <w:b w:val="0"/>
          <w:color w:val="0070C0"/>
          <w:sz w:val="20"/>
          <w:szCs w:val="20"/>
        </w:rPr>
      </w:pPr>
      <w:bookmarkStart w:id="221" w:name="_Toc215576893"/>
      <w:r>
        <w:rPr>
          <w:rFonts w:asciiTheme="minorHAnsi" w:hAnsiTheme="minorHAnsi" w:cstheme="minorHAnsi"/>
          <w:color w:val="0070C0"/>
        </w:rPr>
        <w:t>Przeniesienie</w:t>
      </w:r>
      <w:bookmarkEnd w:id="221"/>
    </w:p>
    <w:p w14:paraId="015DCFEE" w14:textId="77777777" w:rsidR="00A50C39" w:rsidRPr="00EB76D2" w:rsidRDefault="00A50C39" w:rsidP="00BB0CEE">
      <w:pPr>
        <w:pStyle w:val="Nagwek2"/>
        <w:keepNext w:val="0"/>
        <w:widowControl w:val="0"/>
        <w:ind w:left="851"/>
        <w:rPr>
          <w:rFonts w:asciiTheme="minorHAnsi" w:hAnsiTheme="minorHAnsi" w:cstheme="minorHAnsi"/>
        </w:rPr>
      </w:pPr>
      <w:bookmarkStart w:id="222" w:name="_Toc347501704"/>
      <w:r w:rsidRPr="00EB76D2">
        <w:rPr>
          <w:rFonts w:asciiTheme="minorHAnsi" w:hAnsiTheme="minorHAnsi" w:cstheme="minorHAnsi"/>
        </w:rPr>
        <w:t>Jeżeli nic innego nie wynika z innych postanowień Umowy, Zamawiający jest uprawniony do przelewu praw lub przeniesienia zobowiązań wynikających z Umowy na inny podmiot, będący członkiem Grupy Kapitałowej PGE, a także na nabywcę przedsiębiorstwa lub jego zorganizowanej części obejmującej urządzenia / instalacje objęte przedmiotem Umowy lub na podmiot uprawniony do korzystania z urządzeń / instalacji objętych przedmiotem Umowy</w:t>
      </w:r>
      <w:r w:rsidRPr="00EB76D2" w:rsidDel="00096A1E">
        <w:rPr>
          <w:rFonts w:asciiTheme="minorHAnsi" w:hAnsiTheme="minorHAnsi" w:cstheme="minorHAnsi"/>
        </w:rPr>
        <w:t xml:space="preserve"> </w:t>
      </w:r>
      <w:r w:rsidRPr="00EB76D2">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4F5399A0" w14:textId="2269964A" w:rsidR="00034CB4" w:rsidRPr="00EB76D2" w:rsidRDefault="00034CB4" w:rsidP="00BB0CEE">
      <w:pPr>
        <w:pStyle w:val="Nagwek2"/>
        <w:keepNext w:val="0"/>
        <w:widowControl w:val="0"/>
        <w:ind w:left="851"/>
        <w:rPr>
          <w:rFonts w:asciiTheme="minorHAnsi" w:hAnsiTheme="minorHAnsi" w:cstheme="minorHAnsi"/>
        </w:rPr>
      </w:pPr>
      <w:bookmarkStart w:id="223" w:name="_Ref497833238"/>
      <w:r w:rsidRPr="00EB76D2">
        <w:rPr>
          <w:rFonts w:asciiTheme="minorHAnsi" w:hAnsiTheme="minorHAnsi" w:cstheme="minorHAnsi"/>
        </w:rPr>
        <w:lastRenderedPageBreak/>
        <w:t>Za uprzednią, pisemną</w:t>
      </w:r>
      <w:r w:rsidR="00A50C39" w:rsidRPr="00EB76D2">
        <w:rPr>
          <w:rFonts w:asciiTheme="minorHAnsi" w:hAnsiTheme="minorHAnsi" w:cstheme="minorHAnsi"/>
        </w:rPr>
        <w:t>,</w:t>
      </w:r>
      <w:r w:rsidRPr="00EB76D2">
        <w:rPr>
          <w:rFonts w:asciiTheme="minorHAnsi" w:hAnsiTheme="minorHAnsi" w:cstheme="minorHAnsi"/>
        </w:rPr>
        <w:t xml:space="preserve"> </w:t>
      </w:r>
      <w:r w:rsidR="00A50C39" w:rsidRPr="00EB76D2">
        <w:rPr>
          <w:rFonts w:asciiTheme="minorHAnsi" w:hAnsiTheme="minorHAnsi" w:cstheme="minorHAnsi"/>
        </w:rPr>
        <w:t xml:space="preserve">pod rygorem nieważności, </w:t>
      </w:r>
      <w:r w:rsidRPr="00EB76D2">
        <w:rPr>
          <w:rFonts w:asciiTheme="minorHAnsi" w:hAnsiTheme="minorHAnsi" w:cstheme="minorHAnsi"/>
        </w:rPr>
        <w:t>zgodą Zamawiającego Wykonawca może przenieść swoje zobowiązania wynikające z Umowy na osobę trzecią – w wypadku:</w:t>
      </w:r>
      <w:bookmarkEnd w:id="223"/>
    </w:p>
    <w:p w14:paraId="4AA6F907" w14:textId="77777777" w:rsidR="00FA713B" w:rsidRDefault="00034CB4" w:rsidP="00766C12">
      <w:pPr>
        <w:pStyle w:val="Nagwek2"/>
        <w:keepNext w:val="0"/>
        <w:widowControl w:val="0"/>
        <w:numPr>
          <w:ilvl w:val="2"/>
          <w:numId w:val="3"/>
        </w:numPr>
        <w:ind w:left="1560"/>
        <w:rPr>
          <w:rFonts w:asciiTheme="minorHAnsi" w:hAnsiTheme="minorHAnsi" w:cstheme="minorHAnsi"/>
        </w:rPr>
      </w:pPr>
      <w:bookmarkStart w:id="224" w:name="_Ref8730121"/>
      <w:r w:rsidRPr="00EB76D2">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bookmarkEnd w:id="224"/>
    </w:p>
    <w:p w14:paraId="6C8A0FD5" w14:textId="26C76629" w:rsidR="00034CB4" w:rsidRPr="00FA713B" w:rsidRDefault="00034CB4" w:rsidP="00766C12">
      <w:pPr>
        <w:pStyle w:val="Nagwek2"/>
        <w:keepNext w:val="0"/>
        <w:widowControl w:val="0"/>
        <w:numPr>
          <w:ilvl w:val="0"/>
          <w:numId w:val="0"/>
        </w:numPr>
        <w:ind w:left="993"/>
        <w:rPr>
          <w:rFonts w:asciiTheme="minorHAnsi" w:hAnsiTheme="minorHAnsi" w:cstheme="minorHAnsi"/>
        </w:rPr>
      </w:pPr>
      <w:r w:rsidRPr="00FA713B">
        <w:rPr>
          <w:rFonts w:asciiTheme="minorHAnsi" w:hAnsiTheme="minorHAnsi" w:cstheme="minorHAnsi"/>
        </w:rPr>
        <w:t>– o ile nowy wykonawca spełnia warunki udziału w postępowaniu, nie zachodzą wobec niego podstawy wykluczenia oraz nie pociąga to za sobą inn</w:t>
      </w:r>
      <w:r w:rsidR="00E9229F" w:rsidRPr="00FA713B">
        <w:rPr>
          <w:rFonts w:asciiTheme="minorHAnsi" w:hAnsiTheme="minorHAnsi" w:cstheme="minorHAnsi"/>
        </w:rPr>
        <w:t>ych istotnych zmian Umowy</w:t>
      </w:r>
      <w:r w:rsidR="00D122B3" w:rsidRPr="00FA713B">
        <w:rPr>
          <w:rFonts w:asciiTheme="minorHAnsi" w:hAnsiTheme="minorHAnsi" w:cstheme="minorHAnsi"/>
        </w:rPr>
        <w:t>.</w:t>
      </w:r>
    </w:p>
    <w:p w14:paraId="078E5166" w14:textId="5934426A" w:rsidR="00034CB4" w:rsidRPr="00EB76D2" w:rsidRDefault="00034CB4" w:rsidP="00BB0CEE">
      <w:pPr>
        <w:pStyle w:val="Nagwek2"/>
        <w:keepNext w:val="0"/>
        <w:widowControl w:val="0"/>
        <w:ind w:left="851"/>
        <w:rPr>
          <w:rFonts w:asciiTheme="minorHAnsi" w:hAnsiTheme="minorHAnsi" w:cstheme="minorHAnsi"/>
        </w:rPr>
      </w:pPr>
      <w:bookmarkStart w:id="225" w:name="_Ref497833240"/>
      <w:r w:rsidRPr="00EB76D2">
        <w:rPr>
          <w:rFonts w:asciiTheme="minorHAnsi" w:hAnsiTheme="minorHAnsi" w:cstheme="minorHAnsi"/>
        </w:rPr>
        <w:t>Wykonawca nie może dokonać zastawienia lub przeniesienia, w szczególności: cesji, przekazu, sprzedaży</w:t>
      </w:r>
      <w:r w:rsidR="00A50C39" w:rsidRPr="00EB76D2">
        <w:rPr>
          <w:rFonts w:asciiTheme="minorHAnsi" w:hAnsiTheme="minorHAnsi" w:cstheme="minorHAnsi"/>
        </w:rPr>
        <w:t>, jak również innych czynności mających na celu zmianę wierzyciela Zamawiającego,</w:t>
      </w:r>
      <w:r w:rsidRPr="00EB76D2">
        <w:rPr>
          <w:rFonts w:asciiTheme="minorHAnsi" w:hAnsiTheme="minorHAnsi" w:cstheme="minorHAnsi"/>
        </w:rPr>
        <w:t xml:space="preserve"> jakiejkolwiek wierzytelności wynikającej z Umowy lub jej części, jak również korzyści wynikającej z Umowy lub udziału w niej na osoby trzecie bez uprzedniej, pisemnej</w:t>
      </w:r>
      <w:r w:rsidR="00A50C39" w:rsidRPr="00EB76D2">
        <w:rPr>
          <w:rFonts w:asciiTheme="minorHAnsi" w:hAnsiTheme="minorHAnsi" w:cstheme="minorHAnsi"/>
        </w:rPr>
        <w:t>, pod rygorem nieważności,</w:t>
      </w:r>
      <w:r w:rsidRPr="00EB76D2">
        <w:rPr>
          <w:rFonts w:asciiTheme="minorHAnsi" w:hAnsiTheme="minorHAnsi" w:cstheme="minorHAnsi"/>
        </w:rPr>
        <w:t xml:space="preserve"> zgody Zamawiającego.</w:t>
      </w:r>
      <w:bookmarkEnd w:id="225"/>
      <w:r w:rsidRPr="00EB76D2">
        <w:rPr>
          <w:rFonts w:asciiTheme="minorHAnsi" w:hAnsiTheme="minorHAnsi" w:cstheme="minorHAnsi"/>
        </w:rPr>
        <w:t xml:space="preserve"> </w:t>
      </w:r>
    </w:p>
    <w:p w14:paraId="67A01C0D" w14:textId="25301D50" w:rsidR="00034CB4" w:rsidRPr="00EB76D2" w:rsidRDefault="00034CB4" w:rsidP="00BB0CEE">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Zgoda Zamawiającego, o której mowa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_Ref497833238 \r \h </w:instrText>
      </w:r>
      <w:r w:rsidR="001A3AFD"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11.2</w:t>
      </w:r>
      <w:r w:rsidRPr="00EB76D2">
        <w:rPr>
          <w:rFonts w:asciiTheme="minorHAnsi" w:hAnsiTheme="minorHAnsi" w:cstheme="minorHAnsi"/>
        </w:rPr>
        <w:fldChar w:fldCharType="end"/>
      </w:r>
      <w:r w:rsidRPr="00EB76D2">
        <w:rPr>
          <w:rFonts w:asciiTheme="minorHAnsi" w:hAnsiTheme="minorHAnsi" w:cstheme="minorHAnsi"/>
        </w:rPr>
        <w:t xml:space="preserve">. i </w:t>
      </w:r>
      <w:r w:rsidRPr="00EB76D2">
        <w:rPr>
          <w:rFonts w:asciiTheme="minorHAnsi" w:hAnsiTheme="minorHAnsi" w:cstheme="minorHAnsi"/>
        </w:rPr>
        <w:fldChar w:fldCharType="begin"/>
      </w:r>
      <w:r w:rsidRPr="00EB76D2">
        <w:rPr>
          <w:rFonts w:asciiTheme="minorHAnsi" w:hAnsiTheme="minorHAnsi" w:cstheme="minorHAnsi"/>
        </w:rPr>
        <w:instrText xml:space="preserve"> REF _Ref497833240 \r \h </w:instrText>
      </w:r>
      <w:r w:rsidR="001A3AFD"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11.3</w:t>
      </w:r>
      <w:r w:rsidRPr="00EB76D2">
        <w:rPr>
          <w:rFonts w:asciiTheme="minorHAnsi" w:hAnsiTheme="minorHAnsi" w:cstheme="minorHAnsi"/>
        </w:rPr>
        <w:fldChar w:fldCharType="end"/>
      </w:r>
      <w:r w:rsidRPr="00EB76D2">
        <w:rPr>
          <w:rFonts w:asciiTheme="minorHAnsi" w:hAnsiTheme="minorHAnsi" w:cstheme="minorHAnsi"/>
        </w:rPr>
        <w:t>. powyżej, może zostać udzielona</w:t>
      </w:r>
      <w:r w:rsidR="00B830EA" w:rsidRPr="00EB76D2">
        <w:rPr>
          <w:rFonts w:asciiTheme="minorHAnsi" w:hAnsiTheme="minorHAnsi" w:cstheme="minorHAnsi"/>
        </w:rPr>
        <w:t xml:space="preserve"> </w:t>
      </w:r>
      <w:r w:rsidRPr="00EB76D2">
        <w:rPr>
          <w:rFonts w:asciiTheme="minorHAnsi" w:hAnsiTheme="minorHAnsi" w:cstheme="minorHAnsi"/>
        </w:rPr>
        <w:t>z zastrzeżeniem dla Zamawiającego oznaczonych uprawnień lub też pod warunkiem lub</w:t>
      </w:r>
      <w:r w:rsidR="007130E5" w:rsidRPr="00EB76D2">
        <w:rPr>
          <w:rFonts w:asciiTheme="minorHAnsi" w:hAnsiTheme="minorHAnsi" w:cstheme="minorHAnsi"/>
        </w:rPr>
        <w:t xml:space="preserve"> </w:t>
      </w:r>
      <w:r w:rsidRPr="00EB76D2">
        <w:rPr>
          <w:rFonts w:asciiTheme="minorHAnsi" w:hAnsiTheme="minorHAnsi" w:cstheme="minorHAnsi"/>
        </w:rPr>
        <w:t>z zastrzeżeniem terminu. Zgoda na przeniesienie praw lub obowiązków Wykonawcy, wynikających z Umowy na osobę trzecią, może zost</w:t>
      </w:r>
      <w:r w:rsidR="003D70C5" w:rsidRPr="00EB76D2">
        <w:rPr>
          <w:rFonts w:asciiTheme="minorHAnsi" w:hAnsiTheme="minorHAnsi" w:cstheme="minorHAnsi"/>
        </w:rPr>
        <w:t xml:space="preserve">ać udzielona w zakresie zgodnym </w:t>
      </w:r>
      <w:r w:rsidRPr="00EB76D2">
        <w:rPr>
          <w:rFonts w:asciiTheme="minorHAnsi" w:hAnsiTheme="minorHAnsi" w:cstheme="minorHAnsi"/>
        </w:rPr>
        <w:t>z wnioskiem Wykonawcy albo w zakresie węższym od wnioskowanego.</w:t>
      </w:r>
    </w:p>
    <w:p w14:paraId="6093BE4E" w14:textId="77777777" w:rsidR="0030624F" w:rsidRPr="00FA713B" w:rsidRDefault="0030624F" w:rsidP="007415C9">
      <w:pPr>
        <w:pStyle w:val="Nagwek1"/>
        <w:keepNext w:val="0"/>
        <w:widowControl w:val="0"/>
        <w:rPr>
          <w:rFonts w:asciiTheme="minorHAnsi" w:hAnsiTheme="minorHAnsi" w:cstheme="minorHAnsi"/>
          <w:b w:val="0"/>
          <w:color w:val="0070C0"/>
          <w:sz w:val="20"/>
          <w:szCs w:val="20"/>
        </w:rPr>
      </w:pPr>
      <w:bookmarkStart w:id="226" w:name="_Ref421020284"/>
      <w:bookmarkStart w:id="227" w:name="_Toc437005852"/>
      <w:bookmarkStart w:id="228" w:name="_Toc494375640"/>
      <w:bookmarkStart w:id="229" w:name="_Toc530062246"/>
      <w:bookmarkStart w:id="230" w:name="_Toc8914439"/>
      <w:bookmarkStart w:id="231" w:name="_Toc13562413"/>
      <w:bookmarkStart w:id="232" w:name="_Toc215576894"/>
      <w:r w:rsidRPr="00FA713B">
        <w:rPr>
          <w:rFonts w:asciiTheme="minorHAnsi" w:hAnsiTheme="minorHAnsi" w:cstheme="minorHAnsi"/>
          <w:b w:val="0"/>
          <w:color w:val="0070C0"/>
          <w:sz w:val="20"/>
          <w:szCs w:val="20"/>
        </w:rPr>
        <w:t>ODSZKODOWANIA I KARY UMOWNE</w:t>
      </w:r>
      <w:bookmarkEnd w:id="222"/>
      <w:bookmarkEnd w:id="226"/>
      <w:bookmarkEnd w:id="227"/>
      <w:bookmarkEnd w:id="228"/>
      <w:bookmarkEnd w:id="229"/>
      <w:bookmarkEnd w:id="230"/>
      <w:bookmarkEnd w:id="231"/>
      <w:bookmarkEnd w:id="232"/>
    </w:p>
    <w:p w14:paraId="06B2B956" w14:textId="1EDCC1BC" w:rsidR="00FA713B" w:rsidRDefault="0030624F" w:rsidP="002E4263">
      <w:pPr>
        <w:pStyle w:val="Nagwek2"/>
        <w:keepNext w:val="0"/>
        <w:widowControl w:val="0"/>
        <w:ind w:left="851"/>
        <w:rPr>
          <w:rFonts w:asciiTheme="minorHAnsi" w:hAnsiTheme="minorHAnsi" w:cstheme="minorHAnsi"/>
        </w:rPr>
      </w:pPr>
      <w:bookmarkStart w:id="233" w:name="OLE_LINK5"/>
      <w:bookmarkStart w:id="234" w:name="OLE_LINK6"/>
      <w:r w:rsidRPr="00EB76D2">
        <w:rPr>
          <w:rFonts w:asciiTheme="minorHAnsi" w:hAnsiTheme="minorHAnsi" w:cstheme="minorHAnsi"/>
        </w:rPr>
        <w:t xml:space="preserve">Zamawiający zastrzega sobie prawo naliczenia kary umownej </w:t>
      </w:r>
      <w:r w:rsidR="001F7374" w:rsidRPr="00EB76D2">
        <w:rPr>
          <w:rFonts w:asciiTheme="minorHAnsi" w:hAnsiTheme="minorHAnsi" w:cstheme="minorHAnsi"/>
        </w:rPr>
        <w:t xml:space="preserve">z tytułu odstąpienia od Umowy z przyczyn </w:t>
      </w:r>
      <w:r w:rsidR="00021743" w:rsidRPr="00EB76D2">
        <w:rPr>
          <w:rFonts w:asciiTheme="minorHAnsi" w:hAnsiTheme="minorHAnsi" w:cstheme="minorHAnsi"/>
        </w:rPr>
        <w:t>leżących po stronie Wykonawcy</w:t>
      </w:r>
      <w:r w:rsidR="001F7374" w:rsidRPr="00EB76D2">
        <w:rPr>
          <w:rFonts w:asciiTheme="minorHAnsi" w:hAnsiTheme="minorHAnsi" w:cstheme="minorHAnsi"/>
        </w:rPr>
        <w:t xml:space="preserve"> </w:t>
      </w:r>
      <w:bookmarkEnd w:id="233"/>
      <w:bookmarkEnd w:id="234"/>
      <w:r w:rsidR="003D70C5" w:rsidRPr="00EB76D2">
        <w:rPr>
          <w:rFonts w:asciiTheme="minorHAnsi" w:hAnsiTheme="minorHAnsi" w:cstheme="minorHAnsi"/>
        </w:rPr>
        <w:t xml:space="preserve">w wysokości </w:t>
      </w:r>
      <w:r w:rsidR="00021743" w:rsidRPr="00EB76D2">
        <w:rPr>
          <w:rFonts w:asciiTheme="minorHAnsi" w:hAnsiTheme="minorHAnsi" w:cstheme="minorHAnsi"/>
        </w:rPr>
        <w:t>20</w:t>
      </w:r>
      <w:r w:rsidRPr="00EB76D2">
        <w:rPr>
          <w:rFonts w:asciiTheme="minorHAnsi" w:hAnsiTheme="minorHAnsi" w:cstheme="minorHAnsi"/>
        </w:rPr>
        <w:t xml:space="preserve">% Wynagrodzenia Umownego netto, </w:t>
      </w:r>
      <w:r w:rsidR="00CF310B" w:rsidRPr="00EB76D2">
        <w:rPr>
          <w:rFonts w:asciiTheme="minorHAnsi" w:hAnsiTheme="minorHAnsi" w:cstheme="minorHAnsi"/>
        </w:rPr>
        <w:t>o którym mowa w</w:t>
      </w:r>
      <w:r w:rsidR="0077661F">
        <w:rPr>
          <w:rFonts w:asciiTheme="minorHAnsi" w:hAnsiTheme="minorHAnsi" w:cstheme="minorHAnsi"/>
        </w:rPr>
        <w:t> </w:t>
      </w:r>
      <w:r w:rsidR="00CF310B" w:rsidRPr="00EB76D2">
        <w:rPr>
          <w:rFonts w:asciiTheme="minorHAnsi" w:hAnsiTheme="minorHAnsi" w:cstheme="minorHAnsi"/>
        </w:rPr>
        <w:t xml:space="preserve">ust. </w:t>
      </w:r>
      <w:r w:rsidR="00CF310B" w:rsidRPr="00EB76D2">
        <w:rPr>
          <w:rFonts w:asciiTheme="minorHAnsi" w:hAnsiTheme="minorHAnsi" w:cstheme="minorHAnsi"/>
        </w:rPr>
        <w:fldChar w:fldCharType="begin"/>
      </w:r>
      <w:r w:rsidR="00CF310B" w:rsidRPr="00EB76D2">
        <w:rPr>
          <w:rFonts w:asciiTheme="minorHAnsi" w:hAnsiTheme="minorHAnsi" w:cstheme="minorHAnsi"/>
        </w:rPr>
        <w:instrText xml:space="preserve"> REF _Ref421537897 \r \h </w:instrText>
      </w:r>
      <w:r w:rsidR="001A3AFD" w:rsidRPr="00EB76D2">
        <w:rPr>
          <w:rFonts w:asciiTheme="minorHAnsi" w:hAnsiTheme="minorHAnsi" w:cstheme="minorHAnsi"/>
        </w:rPr>
        <w:instrText xml:space="preserve"> \* MERGEFORMAT </w:instrText>
      </w:r>
      <w:r w:rsidR="00CF310B" w:rsidRPr="00EB76D2">
        <w:rPr>
          <w:rFonts w:asciiTheme="minorHAnsi" w:hAnsiTheme="minorHAnsi" w:cstheme="minorHAnsi"/>
        </w:rPr>
      </w:r>
      <w:r w:rsidR="00CF310B" w:rsidRPr="00EB76D2">
        <w:rPr>
          <w:rFonts w:asciiTheme="minorHAnsi" w:hAnsiTheme="minorHAnsi" w:cstheme="minorHAnsi"/>
        </w:rPr>
        <w:fldChar w:fldCharType="separate"/>
      </w:r>
      <w:r w:rsidR="00C27CA4">
        <w:rPr>
          <w:rFonts w:asciiTheme="minorHAnsi" w:hAnsiTheme="minorHAnsi" w:cstheme="minorHAnsi"/>
        </w:rPr>
        <w:t>4.1</w:t>
      </w:r>
      <w:r w:rsidR="00CF310B" w:rsidRPr="00EB76D2">
        <w:rPr>
          <w:rFonts w:asciiTheme="minorHAnsi" w:hAnsiTheme="minorHAnsi" w:cstheme="minorHAnsi"/>
        </w:rPr>
        <w:fldChar w:fldCharType="end"/>
      </w:r>
      <w:r w:rsidR="001F7374" w:rsidRPr="00EB76D2">
        <w:rPr>
          <w:rFonts w:asciiTheme="minorHAnsi" w:hAnsiTheme="minorHAnsi" w:cstheme="minorHAnsi"/>
        </w:rPr>
        <w:t>.</w:t>
      </w:r>
      <w:r w:rsidR="00021743" w:rsidRPr="00EB76D2">
        <w:rPr>
          <w:rFonts w:asciiTheme="minorHAnsi" w:hAnsiTheme="minorHAnsi" w:cstheme="minorHAnsi"/>
        </w:rPr>
        <w:t xml:space="preserve"> W przypadku odstąpienia w części od Umowy, Zamawiający jest uprawniony do żądania tej kary obok kar umownych należnych mu z innych tytułów, w tym z tytułu zwłoki.</w:t>
      </w:r>
      <w:bookmarkStart w:id="235" w:name="_Ref494374154"/>
      <w:bookmarkStart w:id="236" w:name="_Ref8897679"/>
      <w:bookmarkStart w:id="237" w:name="_Ref442713843"/>
    </w:p>
    <w:p w14:paraId="68339531" w14:textId="543CCDEC" w:rsidR="00FA713B" w:rsidRPr="003C2972" w:rsidRDefault="00E25FC5" w:rsidP="002E4263">
      <w:pPr>
        <w:pStyle w:val="Nagwek2"/>
        <w:keepNext w:val="0"/>
        <w:widowControl w:val="0"/>
        <w:ind w:left="851"/>
        <w:rPr>
          <w:rFonts w:asciiTheme="minorHAnsi" w:hAnsiTheme="minorHAnsi" w:cstheme="minorHAnsi"/>
        </w:rPr>
      </w:pPr>
      <w:r w:rsidRPr="00FA713B">
        <w:rPr>
          <w:rFonts w:asciiTheme="minorHAnsi" w:hAnsiTheme="minorHAnsi" w:cstheme="minorHAnsi"/>
        </w:rPr>
        <w:t xml:space="preserve">Zamawiający zastrzega sobie prawo naliczenia kar umownych z tytułu </w:t>
      </w:r>
      <w:r w:rsidR="00A91380">
        <w:rPr>
          <w:rFonts w:asciiTheme="minorHAnsi" w:hAnsiTheme="minorHAnsi" w:cstheme="minorHAnsi"/>
        </w:rPr>
        <w:t>zwłoki</w:t>
      </w:r>
      <w:r w:rsidR="00A91380" w:rsidRPr="00FA713B">
        <w:rPr>
          <w:rFonts w:asciiTheme="minorHAnsi" w:hAnsiTheme="minorHAnsi" w:cstheme="minorHAnsi"/>
        </w:rPr>
        <w:t xml:space="preserve"> </w:t>
      </w:r>
      <w:r w:rsidRPr="00FA713B">
        <w:rPr>
          <w:rFonts w:asciiTheme="minorHAnsi" w:hAnsiTheme="minorHAnsi" w:cstheme="minorHAnsi"/>
        </w:rPr>
        <w:t xml:space="preserve">w realizacji </w:t>
      </w:r>
      <w:r w:rsidR="002E4263">
        <w:rPr>
          <w:rFonts w:asciiTheme="minorHAnsi" w:hAnsiTheme="minorHAnsi" w:cstheme="minorHAnsi"/>
        </w:rPr>
        <w:t xml:space="preserve">zakresu </w:t>
      </w:r>
      <w:r w:rsidR="002E4263" w:rsidRPr="003C2972">
        <w:rPr>
          <w:rFonts w:asciiTheme="minorHAnsi" w:hAnsiTheme="minorHAnsi" w:cstheme="minorHAnsi"/>
        </w:rPr>
        <w:t xml:space="preserve">obligatoryjnego </w:t>
      </w:r>
      <w:r w:rsidR="000B3EEE">
        <w:rPr>
          <w:rFonts w:asciiTheme="minorHAnsi" w:hAnsiTheme="minorHAnsi" w:cstheme="minorHAnsi"/>
        </w:rPr>
        <w:t>oraz</w:t>
      </w:r>
      <w:r w:rsidR="000B3EEE" w:rsidRPr="003C2972">
        <w:rPr>
          <w:rFonts w:asciiTheme="minorHAnsi" w:hAnsiTheme="minorHAnsi" w:cstheme="minorHAnsi"/>
        </w:rPr>
        <w:t xml:space="preserve"> </w:t>
      </w:r>
      <w:r w:rsidR="002E4263" w:rsidRPr="003C2972">
        <w:rPr>
          <w:rFonts w:asciiTheme="minorHAnsi" w:hAnsiTheme="minorHAnsi" w:cstheme="minorHAnsi"/>
        </w:rPr>
        <w:t xml:space="preserve">zakresu opcjonalnego </w:t>
      </w:r>
      <w:r w:rsidRPr="003C2972">
        <w:rPr>
          <w:rFonts w:asciiTheme="minorHAnsi" w:hAnsiTheme="minorHAnsi" w:cstheme="minorHAnsi"/>
        </w:rPr>
        <w:t xml:space="preserve">przedmiotu Umowy z przyczyn leżących po stronie </w:t>
      </w:r>
      <w:r w:rsidR="000B3EEE">
        <w:rPr>
          <w:rFonts w:asciiTheme="minorHAnsi" w:hAnsiTheme="minorHAnsi" w:cstheme="minorHAnsi"/>
        </w:rPr>
        <w:t>Wykonawcy</w:t>
      </w:r>
      <w:r w:rsidR="000B3EEE" w:rsidRPr="003C2972">
        <w:rPr>
          <w:rFonts w:asciiTheme="minorHAnsi" w:hAnsiTheme="minorHAnsi" w:cstheme="minorHAnsi"/>
        </w:rPr>
        <w:t xml:space="preserve"> </w:t>
      </w:r>
      <w:r w:rsidRPr="003C2972">
        <w:rPr>
          <w:rFonts w:asciiTheme="minorHAnsi" w:hAnsiTheme="minorHAnsi" w:cstheme="minorHAnsi"/>
        </w:rPr>
        <w:t>w wysokości (0,5%) Wynagrodzenia Umownego netto</w:t>
      </w:r>
      <w:r w:rsidR="002E4263" w:rsidRPr="003C2972">
        <w:rPr>
          <w:rFonts w:asciiTheme="minorHAnsi" w:hAnsiTheme="minorHAnsi" w:cstheme="minorHAnsi"/>
        </w:rPr>
        <w:t xml:space="preserve"> przypadającego na dany </w:t>
      </w:r>
      <w:r w:rsidR="00CF2BFC">
        <w:rPr>
          <w:rFonts w:asciiTheme="minorHAnsi" w:hAnsiTheme="minorHAnsi" w:cstheme="minorHAnsi"/>
        </w:rPr>
        <w:t xml:space="preserve">opóźniony </w:t>
      </w:r>
      <w:r w:rsidR="002E4263" w:rsidRPr="003C2972">
        <w:rPr>
          <w:rFonts w:asciiTheme="minorHAnsi" w:hAnsiTheme="minorHAnsi" w:cstheme="minorHAnsi"/>
        </w:rPr>
        <w:t>zakres</w:t>
      </w:r>
      <w:r w:rsidRPr="003C2972">
        <w:rPr>
          <w:rFonts w:asciiTheme="minorHAnsi" w:hAnsiTheme="minorHAnsi" w:cstheme="minorHAnsi"/>
        </w:rPr>
        <w:t xml:space="preserve">, o którym mowa </w:t>
      </w:r>
      <w:r w:rsidR="002E4263" w:rsidRPr="003C2972">
        <w:rPr>
          <w:rFonts w:asciiTheme="minorHAnsi" w:hAnsiTheme="minorHAnsi" w:cstheme="minorHAnsi"/>
        </w:rPr>
        <w:t xml:space="preserve">odpowiednio </w:t>
      </w:r>
      <w:r w:rsidRPr="003C2972">
        <w:rPr>
          <w:rFonts w:asciiTheme="minorHAnsi" w:hAnsiTheme="minorHAnsi" w:cstheme="minorHAnsi"/>
        </w:rPr>
        <w:t>w ust.</w:t>
      </w:r>
      <w:r w:rsidR="000E3B86" w:rsidRPr="003C2972">
        <w:rPr>
          <w:rFonts w:asciiTheme="minorHAnsi" w:hAnsiTheme="minorHAnsi" w:cstheme="minorHAnsi"/>
        </w:rPr>
        <w:t>4.1.</w:t>
      </w:r>
      <w:r w:rsidR="002E4263" w:rsidRPr="003C2972">
        <w:rPr>
          <w:rFonts w:asciiTheme="minorHAnsi" w:hAnsiTheme="minorHAnsi" w:cstheme="minorHAnsi"/>
        </w:rPr>
        <w:t>1</w:t>
      </w:r>
      <w:r w:rsidRPr="003C2972">
        <w:rPr>
          <w:rFonts w:asciiTheme="minorHAnsi" w:hAnsiTheme="minorHAnsi" w:cstheme="minorHAnsi"/>
        </w:rPr>
        <w:t xml:space="preserve"> </w:t>
      </w:r>
      <w:r w:rsidR="002E4263" w:rsidRPr="003C2972">
        <w:rPr>
          <w:rFonts w:asciiTheme="minorHAnsi" w:hAnsiTheme="minorHAnsi" w:cstheme="minorHAnsi"/>
        </w:rPr>
        <w:t xml:space="preserve">oraz ust. 4.1.2 </w:t>
      </w:r>
      <w:r w:rsidRPr="003C2972">
        <w:rPr>
          <w:rFonts w:asciiTheme="minorHAnsi" w:hAnsiTheme="minorHAnsi" w:cstheme="minorHAnsi"/>
        </w:rPr>
        <w:t xml:space="preserve">za każdy </w:t>
      </w:r>
      <w:r w:rsidR="003E5B66" w:rsidRPr="003C2972">
        <w:rPr>
          <w:rFonts w:asciiTheme="minorHAnsi" w:hAnsiTheme="minorHAnsi" w:cstheme="minorHAnsi"/>
        </w:rPr>
        <w:t>D</w:t>
      </w:r>
      <w:r w:rsidRPr="003C2972">
        <w:rPr>
          <w:rFonts w:asciiTheme="minorHAnsi" w:hAnsiTheme="minorHAnsi" w:cstheme="minorHAnsi"/>
        </w:rPr>
        <w:t xml:space="preserve">zień </w:t>
      </w:r>
      <w:r w:rsidR="00A91380" w:rsidRPr="003C2972">
        <w:rPr>
          <w:rFonts w:asciiTheme="minorHAnsi" w:hAnsiTheme="minorHAnsi" w:cstheme="minorHAnsi"/>
        </w:rPr>
        <w:t xml:space="preserve">zwłoki </w:t>
      </w:r>
      <w:r w:rsidRPr="003C2972">
        <w:rPr>
          <w:rFonts w:asciiTheme="minorHAnsi" w:hAnsiTheme="minorHAnsi" w:cstheme="minorHAnsi"/>
        </w:rPr>
        <w:t xml:space="preserve">w dotrzymaniu </w:t>
      </w:r>
      <w:r w:rsidR="00D50C97" w:rsidRPr="003C2972">
        <w:rPr>
          <w:rFonts w:asciiTheme="minorHAnsi" w:hAnsiTheme="minorHAnsi" w:cstheme="minorHAnsi"/>
        </w:rPr>
        <w:t>Daty Zakończenia Prac</w:t>
      </w:r>
      <w:r w:rsidR="002966E7">
        <w:rPr>
          <w:rFonts w:asciiTheme="minorHAnsi" w:hAnsiTheme="minorHAnsi" w:cstheme="minorHAnsi"/>
        </w:rPr>
        <w:t xml:space="preserve"> na obiekcie (określonej w ust. 3.3)</w:t>
      </w:r>
      <w:r w:rsidRPr="003C2972">
        <w:rPr>
          <w:rFonts w:asciiTheme="minorHAnsi" w:hAnsiTheme="minorHAnsi" w:cstheme="minorHAnsi"/>
        </w:rPr>
        <w:t>.</w:t>
      </w:r>
      <w:bookmarkEnd w:id="235"/>
      <w:bookmarkEnd w:id="236"/>
    </w:p>
    <w:p w14:paraId="7778395B" w14:textId="3BB4C9C0" w:rsidR="00E25FC5" w:rsidRPr="003C2972" w:rsidRDefault="00E25FC5" w:rsidP="002E4263">
      <w:pPr>
        <w:pStyle w:val="Nagwek2"/>
        <w:keepNext w:val="0"/>
        <w:widowControl w:val="0"/>
        <w:ind w:left="851"/>
        <w:rPr>
          <w:rFonts w:asciiTheme="minorHAnsi" w:hAnsiTheme="minorHAnsi" w:cstheme="minorHAnsi"/>
        </w:rPr>
      </w:pPr>
      <w:r w:rsidRPr="003C2972">
        <w:rPr>
          <w:rFonts w:asciiTheme="minorHAnsi" w:hAnsiTheme="minorHAnsi" w:cstheme="minorHAnsi"/>
        </w:rPr>
        <w:t xml:space="preserve">Zamawiający zastrzega sobie prawo naliczenia kar umownych z tytułu </w:t>
      </w:r>
      <w:r w:rsidR="00A91380" w:rsidRPr="003C2972">
        <w:rPr>
          <w:rFonts w:asciiTheme="minorHAnsi" w:hAnsiTheme="minorHAnsi" w:cstheme="minorHAnsi"/>
        </w:rPr>
        <w:t xml:space="preserve">zwłoki </w:t>
      </w:r>
      <w:r w:rsidRPr="003C2972">
        <w:rPr>
          <w:rFonts w:asciiTheme="minorHAnsi" w:hAnsiTheme="minorHAnsi" w:cstheme="minorHAnsi"/>
        </w:rPr>
        <w:t>w usunięciu Wad stwierdzonych przy odbiorze i wskazanych w Protokole Odbioru lub usunięcia Wa</w:t>
      </w:r>
      <w:r w:rsidR="005C4640" w:rsidRPr="003C2972">
        <w:rPr>
          <w:rFonts w:asciiTheme="minorHAnsi" w:hAnsiTheme="minorHAnsi" w:cstheme="minorHAnsi"/>
        </w:rPr>
        <w:t>d</w:t>
      </w:r>
      <w:r w:rsidRPr="003C2972">
        <w:rPr>
          <w:rFonts w:asciiTheme="minorHAnsi" w:hAnsiTheme="minorHAnsi" w:cstheme="minorHAnsi"/>
        </w:rPr>
        <w:t xml:space="preserve"> w Okresie Gwarancji i Rękojmi w wysokości (0,5%) </w:t>
      </w:r>
      <w:r w:rsidR="00C406ED">
        <w:rPr>
          <w:rFonts w:asciiTheme="minorHAnsi" w:hAnsiTheme="minorHAnsi" w:cstheme="minorHAnsi"/>
        </w:rPr>
        <w:t xml:space="preserve">maksymalnego </w:t>
      </w:r>
      <w:r w:rsidRPr="003C2972">
        <w:rPr>
          <w:rFonts w:asciiTheme="minorHAnsi" w:hAnsiTheme="minorHAnsi" w:cstheme="minorHAnsi"/>
        </w:rPr>
        <w:t xml:space="preserve">Wynagrodzenia Umownego netto, o którym mowa w ust. </w:t>
      </w:r>
      <w:r w:rsidRPr="003C2972">
        <w:rPr>
          <w:rFonts w:asciiTheme="minorHAnsi" w:hAnsiTheme="minorHAnsi" w:cstheme="minorHAnsi"/>
        </w:rPr>
        <w:fldChar w:fldCharType="begin"/>
      </w:r>
      <w:r w:rsidRPr="003C2972">
        <w:rPr>
          <w:rFonts w:asciiTheme="minorHAnsi" w:hAnsiTheme="minorHAnsi" w:cstheme="minorHAnsi"/>
        </w:rPr>
        <w:instrText xml:space="preserve"> REF _Ref421537897 \r \h  \* MERGEFORMAT </w:instrText>
      </w:r>
      <w:r w:rsidRPr="003C2972">
        <w:rPr>
          <w:rFonts w:asciiTheme="minorHAnsi" w:hAnsiTheme="minorHAnsi" w:cstheme="minorHAnsi"/>
        </w:rPr>
      </w:r>
      <w:r w:rsidRPr="003C2972">
        <w:rPr>
          <w:rFonts w:asciiTheme="minorHAnsi" w:hAnsiTheme="minorHAnsi" w:cstheme="minorHAnsi"/>
        </w:rPr>
        <w:fldChar w:fldCharType="separate"/>
      </w:r>
      <w:r w:rsidR="00C27CA4" w:rsidRPr="003C2972">
        <w:rPr>
          <w:rFonts w:asciiTheme="minorHAnsi" w:hAnsiTheme="minorHAnsi" w:cstheme="minorHAnsi"/>
        </w:rPr>
        <w:t>4.1</w:t>
      </w:r>
      <w:r w:rsidRPr="003C2972">
        <w:rPr>
          <w:rFonts w:asciiTheme="minorHAnsi" w:hAnsiTheme="minorHAnsi" w:cstheme="minorHAnsi"/>
        </w:rPr>
        <w:fldChar w:fldCharType="end"/>
      </w:r>
      <w:r w:rsidRPr="003C2972">
        <w:rPr>
          <w:rFonts w:asciiTheme="minorHAnsi" w:hAnsiTheme="minorHAnsi" w:cstheme="minorHAnsi"/>
        </w:rPr>
        <w:t>.</w:t>
      </w:r>
      <w:r w:rsidR="00CF2BFC">
        <w:rPr>
          <w:rFonts w:asciiTheme="minorHAnsi" w:hAnsiTheme="minorHAnsi" w:cstheme="minorHAnsi"/>
        </w:rPr>
        <w:t xml:space="preserve"> </w:t>
      </w:r>
      <w:r w:rsidRPr="003C2972">
        <w:rPr>
          <w:rFonts w:asciiTheme="minorHAnsi" w:hAnsiTheme="minorHAnsi" w:cstheme="minorHAnsi"/>
        </w:rPr>
        <w:t xml:space="preserve">za każdy </w:t>
      </w:r>
      <w:r w:rsidR="003E5B66" w:rsidRPr="003C2972">
        <w:rPr>
          <w:rFonts w:asciiTheme="minorHAnsi" w:hAnsiTheme="minorHAnsi" w:cstheme="minorHAnsi"/>
        </w:rPr>
        <w:t>D</w:t>
      </w:r>
      <w:r w:rsidRPr="003C2972">
        <w:rPr>
          <w:rFonts w:asciiTheme="minorHAnsi" w:hAnsiTheme="minorHAnsi" w:cstheme="minorHAnsi"/>
        </w:rPr>
        <w:t>zień opóźnienia w usunięciu Wad.</w:t>
      </w:r>
    </w:p>
    <w:bookmarkEnd w:id="237"/>
    <w:p w14:paraId="74C0CD0A" w14:textId="4D77362C" w:rsidR="0030624F" w:rsidRPr="00EB76D2" w:rsidRDefault="0030624F" w:rsidP="002E4263">
      <w:pPr>
        <w:pStyle w:val="Nagwek2"/>
        <w:keepNext w:val="0"/>
        <w:widowControl w:val="0"/>
        <w:ind w:left="851"/>
        <w:rPr>
          <w:rFonts w:asciiTheme="minorHAnsi" w:hAnsiTheme="minorHAnsi" w:cstheme="minorHAnsi"/>
        </w:rPr>
      </w:pPr>
      <w:r w:rsidRPr="003C2972">
        <w:rPr>
          <w:rFonts w:asciiTheme="minorHAnsi" w:hAnsiTheme="minorHAnsi" w:cstheme="minorHAnsi"/>
        </w:rPr>
        <w:t xml:space="preserve">Łączna suma kar, o których mowa w </w:t>
      </w:r>
      <w:r w:rsidR="00413DCE" w:rsidRPr="003C2972">
        <w:rPr>
          <w:rFonts w:asciiTheme="minorHAnsi" w:hAnsiTheme="minorHAnsi" w:cstheme="minorHAnsi"/>
        </w:rPr>
        <w:t>ust.</w:t>
      </w:r>
      <w:r w:rsidRPr="003C2972">
        <w:rPr>
          <w:rFonts w:asciiTheme="minorHAnsi" w:hAnsiTheme="minorHAnsi" w:cstheme="minorHAnsi"/>
        </w:rPr>
        <w:t xml:space="preserve"> </w:t>
      </w:r>
      <w:r w:rsidR="005C4640" w:rsidRPr="003C2972">
        <w:rPr>
          <w:rFonts w:asciiTheme="minorHAnsi" w:hAnsiTheme="minorHAnsi" w:cstheme="minorHAnsi"/>
        </w:rPr>
        <w:t>12.</w:t>
      </w:r>
      <w:r w:rsidR="00461F3B" w:rsidRPr="003C2972">
        <w:rPr>
          <w:rFonts w:asciiTheme="minorHAnsi" w:hAnsiTheme="minorHAnsi" w:cstheme="minorHAnsi"/>
        </w:rPr>
        <w:t>1</w:t>
      </w:r>
      <w:r w:rsidR="00CF3E7F" w:rsidRPr="003C2972">
        <w:rPr>
          <w:rFonts w:asciiTheme="minorHAnsi" w:hAnsiTheme="minorHAnsi" w:cstheme="minorHAnsi"/>
        </w:rPr>
        <w:t xml:space="preserve">. </w:t>
      </w:r>
      <w:r w:rsidR="006E2259" w:rsidRPr="003C2972">
        <w:rPr>
          <w:rFonts w:asciiTheme="minorHAnsi" w:hAnsiTheme="minorHAnsi" w:cstheme="minorHAnsi"/>
        </w:rPr>
        <w:t>–</w:t>
      </w:r>
      <w:r w:rsidR="00311250" w:rsidRPr="003C2972">
        <w:rPr>
          <w:rFonts w:asciiTheme="minorHAnsi" w:hAnsiTheme="minorHAnsi" w:cstheme="minorHAnsi"/>
        </w:rPr>
        <w:t xml:space="preserve"> 12.</w:t>
      </w:r>
      <w:r w:rsidR="00137AAB" w:rsidRPr="003C2972">
        <w:rPr>
          <w:rFonts w:asciiTheme="minorHAnsi" w:hAnsiTheme="minorHAnsi" w:cstheme="minorHAnsi"/>
        </w:rPr>
        <w:t>3</w:t>
      </w:r>
      <w:r w:rsidR="00311250" w:rsidRPr="003C2972">
        <w:rPr>
          <w:rFonts w:asciiTheme="minorHAnsi" w:hAnsiTheme="minorHAnsi" w:cstheme="minorHAnsi"/>
        </w:rPr>
        <w:t xml:space="preserve">. </w:t>
      </w:r>
      <w:r w:rsidR="00413DCE" w:rsidRPr="003C2972">
        <w:rPr>
          <w:rFonts w:asciiTheme="minorHAnsi" w:hAnsiTheme="minorHAnsi" w:cstheme="minorHAnsi"/>
        </w:rPr>
        <w:t xml:space="preserve">nie może być wyższa niż </w:t>
      </w:r>
      <w:r w:rsidR="00E06117" w:rsidRPr="003C2972">
        <w:rPr>
          <w:rFonts w:asciiTheme="minorHAnsi" w:hAnsiTheme="minorHAnsi" w:cstheme="minorHAnsi"/>
        </w:rPr>
        <w:t>25</w:t>
      </w:r>
      <w:r w:rsidRPr="003C2972">
        <w:rPr>
          <w:rFonts w:asciiTheme="minorHAnsi" w:hAnsiTheme="minorHAnsi" w:cstheme="minorHAnsi"/>
        </w:rPr>
        <w:t>% Wynagrodzenia</w:t>
      </w:r>
      <w:r w:rsidRPr="00EB76D2">
        <w:rPr>
          <w:rFonts w:asciiTheme="minorHAnsi" w:hAnsiTheme="minorHAnsi" w:cstheme="minorHAnsi"/>
        </w:rPr>
        <w:t xml:space="preserve"> Umownego netto, </w:t>
      </w:r>
      <w:r w:rsidR="00CF310B" w:rsidRPr="00EB76D2">
        <w:rPr>
          <w:rFonts w:asciiTheme="minorHAnsi" w:hAnsiTheme="minorHAnsi" w:cstheme="minorHAnsi"/>
        </w:rPr>
        <w:t xml:space="preserve">o którym mowa w </w:t>
      </w:r>
      <w:r w:rsidR="00BE2E5D" w:rsidRPr="00EB76D2">
        <w:rPr>
          <w:rFonts w:asciiTheme="minorHAnsi" w:hAnsiTheme="minorHAnsi" w:cstheme="minorHAnsi"/>
        </w:rPr>
        <w:t xml:space="preserve">ust. </w:t>
      </w:r>
      <w:r w:rsidR="00CF310B" w:rsidRPr="00EB76D2">
        <w:rPr>
          <w:rFonts w:asciiTheme="minorHAnsi" w:hAnsiTheme="minorHAnsi" w:cstheme="minorHAnsi"/>
        </w:rPr>
        <w:fldChar w:fldCharType="begin"/>
      </w:r>
      <w:r w:rsidR="00CF310B" w:rsidRPr="00EB76D2">
        <w:rPr>
          <w:rFonts w:asciiTheme="minorHAnsi" w:hAnsiTheme="minorHAnsi" w:cstheme="minorHAnsi"/>
        </w:rPr>
        <w:instrText xml:space="preserve"> REF _Ref421537897 \r \h </w:instrText>
      </w:r>
      <w:r w:rsidR="001A3AFD" w:rsidRPr="00EB76D2">
        <w:rPr>
          <w:rFonts w:asciiTheme="minorHAnsi" w:hAnsiTheme="minorHAnsi" w:cstheme="minorHAnsi"/>
        </w:rPr>
        <w:instrText xml:space="preserve"> \* MERGEFORMAT </w:instrText>
      </w:r>
      <w:r w:rsidR="00CF310B" w:rsidRPr="00EB76D2">
        <w:rPr>
          <w:rFonts w:asciiTheme="minorHAnsi" w:hAnsiTheme="minorHAnsi" w:cstheme="minorHAnsi"/>
        </w:rPr>
      </w:r>
      <w:r w:rsidR="00CF310B" w:rsidRPr="00EB76D2">
        <w:rPr>
          <w:rFonts w:asciiTheme="minorHAnsi" w:hAnsiTheme="minorHAnsi" w:cstheme="minorHAnsi"/>
        </w:rPr>
        <w:fldChar w:fldCharType="separate"/>
      </w:r>
      <w:r w:rsidR="00C27CA4">
        <w:rPr>
          <w:rFonts w:asciiTheme="minorHAnsi" w:hAnsiTheme="minorHAnsi" w:cstheme="minorHAnsi"/>
        </w:rPr>
        <w:t>4.1</w:t>
      </w:r>
      <w:r w:rsidR="00CF310B" w:rsidRPr="00EB76D2">
        <w:rPr>
          <w:rFonts w:asciiTheme="minorHAnsi" w:hAnsiTheme="minorHAnsi" w:cstheme="minorHAnsi"/>
        </w:rPr>
        <w:fldChar w:fldCharType="end"/>
      </w:r>
      <w:r w:rsidR="00BE2E5D" w:rsidRPr="00EB76D2">
        <w:rPr>
          <w:rFonts w:asciiTheme="minorHAnsi" w:hAnsiTheme="minorHAnsi" w:cstheme="minorHAnsi"/>
        </w:rPr>
        <w:t>.</w:t>
      </w:r>
      <w:r w:rsidR="00CF310B" w:rsidRPr="00EB76D2">
        <w:rPr>
          <w:rFonts w:asciiTheme="minorHAnsi" w:hAnsiTheme="minorHAnsi" w:cstheme="minorHAnsi"/>
        </w:rPr>
        <w:t xml:space="preserve"> </w:t>
      </w:r>
      <w:r w:rsidRPr="00EB76D2">
        <w:rPr>
          <w:rFonts w:asciiTheme="minorHAnsi" w:hAnsiTheme="minorHAnsi" w:cstheme="minorHAnsi"/>
        </w:rPr>
        <w:t>Umowy.</w:t>
      </w:r>
    </w:p>
    <w:p w14:paraId="09EE538C" w14:textId="39E89A82" w:rsidR="0030624F" w:rsidRPr="00EB76D2" w:rsidRDefault="00261996" w:rsidP="002E4263">
      <w:pPr>
        <w:pStyle w:val="Nagwek2"/>
        <w:keepNext w:val="0"/>
        <w:widowControl w:val="0"/>
        <w:ind w:left="851"/>
        <w:rPr>
          <w:rFonts w:asciiTheme="minorHAnsi" w:hAnsiTheme="minorHAnsi" w:cstheme="minorHAnsi"/>
        </w:rPr>
      </w:pPr>
      <w:r w:rsidRPr="00EB76D2">
        <w:rPr>
          <w:rFonts w:asciiTheme="minorHAnsi" w:hAnsiTheme="minorHAnsi" w:cstheme="minorHAnsi"/>
        </w:rPr>
        <w:t>W p</w:t>
      </w:r>
      <w:r w:rsidR="002A39C5">
        <w:rPr>
          <w:rFonts w:asciiTheme="minorHAnsi" w:hAnsiTheme="minorHAnsi" w:cstheme="minorHAnsi"/>
        </w:rPr>
        <w:t>rzypadku wystawienia faktury</w:t>
      </w:r>
      <w:r w:rsidRPr="00EB76D2">
        <w:rPr>
          <w:rFonts w:asciiTheme="minorHAnsi" w:hAnsiTheme="minorHAnsi" w:cstheme="minorHAnsi"/>
        </w:rPr>
        <w:t xml:space="preserve"> przez Wykonawcę w sposób niezgodny z obowiązującymi przepisami, o których mowa w ustawie </w:t>
      </w:r>
      <w:r w:rsidR="00B12EFC">
        <w:rPr>
          <w:rFonts w:asciiTheme="minorHAnsi" w:hAnsiTheme="minorHAnsi" w:cstheme="minorHAnsi"/>
        </w:rPr>
        <w:t>VAT</w:t>
      </w:r>
      <w:r w:rsidRPr="00EB76D2">
        <w:rPr>
          <w:rFonts w:asciiTheme="minorHAnsi" w:hAnsiTheme="minorHAnsi" w:cstheme="minorHAnsi"/>
        </w:rPr>
        <w:t xml:space="preserve">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EB76D2">
        <w:rPr>
          <w:rFonts w:asciiTheme="minorHAnsi" w:hAnsiTheme="minorHAnsi" w:cstheme="minorHAnsi"/>
        </w:rPr>
        <w:t>.</w:t>
      </w:r>
    </w:p>
    <w:p w14:paraId="1707DB1B" w14:textId="155E7779" w:rsidR="0030624F" w:rsidRPr="00EB76D2" w:rsidRDefault="009B1547" w:rsidP="002E4263">
      <w:pPr>
        <w:pStyle w:val="Nagwek2"/>
        <w:keepNext w:val="0"/>
        <w:widowControl w:val="0"/>
        <w:ind w:left="851"/>
        <w:rPr>
          <w:rFonts w:asciiTheme="minorHAnsi" w:hAnsiTheme="minorHAnsi" w:cstheme="minorHAnsi"/>
        </w:rPr>
      </w:pPr>
      <w:r w:rsidRPr="00EB76D2">
        <w:rPr>
          <w:rFonts w:asciiTheme="minorHAnsi" w:hAnsiTheme="minorHAnsi" w:cstheme="minorHAnsi"/>
        </w:rPr>
        <w:t>Zamawiającemu</w:t>
      </w:r>
      <w:r w:rsidR="0030624F" w:rsidRPr="00EB76D2">
        <w:rPr>
          <w:rFonts w:asciiTheme="minorHAnsi" w:hAnsiTheme="minorHAnsi" w:cstheme="minorHAnsi"/>
        </w:rPr>
        <w:t xml:space="preserve"> przysługuje prawo dochodzeni</w:t>
      </w:r>
      <w:r w:rsidR="006D0A35" w:rsidRPr="00EB76D2">
        <w:rPr>
          <w:rFonts w:asciiTheme="minorHAnsi" w:hAnsiTheme="minorHAnsi" w:cstheme="minorHAnsi"/>
        </w:rPr>
        <w:t xml:space="preserve">a odszkodowania uzupełniającego </w:t>
      </w:r>
      <w:r w:rsidR="0030624F" w:rsidRPr="00EB76D2">
        <w:rPr>
          <w:rFonts w:asciiTheme="minorHAnsi" w:hAnsiTheme="minorHAnsi" w:cstheme="minorHAnsi"/>
        </w:rPr>
        <w:t>przenoszącego wysokość zastrzeżonych kar umownych na zasad</w:t>
      </w:r>
      <w:r w:rsidR="00EC4F99" w:rsidRPr="00EB76D2">
        <w:rPr>
          <w:rFonts w:asciiTheme="minorHAnsi" w:hAnsiTheme="minorHAnsi" w:cstheme="minorHAnsi"/>
        </w:rPr>
        <w:t xml:space="preserve">ach ogólnych Kodeksu </w:t>
      </w:r>
      <w:r w:rsidR="008449F3">
        <w:rPr>
          <w:rFonts w:asciiTheme="minorHAnsi" w:hAnsiTheme="minorHAnsi" w:cstheme="minorHAnsi"/>
        </w:rPr>
        <w:t>c</w:t>
      </w:r>
      <w:r w:rsidR="00EC4F99" w:rsidRPr="00EB76D2">
        <w:rPr>
          <w:rFonts w:asciiTheme="minorHAnsi" w:hAnsiTheme="minorHAnsi" w:cstheme="minorHAnsi"/>
        </w:rPr>
        <w:t xml:space="preserve">ywilnego. </w:t>
      </w:r>
      <w:r w:rsidR="0030624F" w:rsidRPr="00EB76D2">
        <w:rPr>
          <w:rFonts w:asciiTheme="minorHAnsi" w:hAnsiTheme="minorHAnsi" w:cstheme="minorHAnsi"/>
        </w:rPr>
        <w:t>Zamawiającemu przysługuje prawo łączenia kar naliczonych z poszczególnych tytułów.</w:t>
      </w:r>
    </w:p>
    <w:p w14:paraId="236D6BF5" w14:textId="054BABC8" w:rsidR="00F65861" w:rsidRPr="00EB76D2" w:rsidRDefault="0030624F" w:rsidP="002E4263">
      <w:pPr>
        <w:pStyle w:val="Nagwek2"/>
        <w:keepNext w:val="0"/>
        <w:widowControl w:val="0"/>
        <w:ind w:left="851"/>
        <w:rPr>
          <w:rFonts w:asciiTheme="minorHAnsi" w:hAnsiTheme="minorHAnsi" w:cstheme="minorHAnsi"/>
        </w:rPr>
      </w:pPr>
      <w:r w:rsidRPr="00EB76D2">
        <w:rPr>
          <w:rFonts w:asciiTheme="minorHAnsi" w:hAnsiTheme="minorHAnsi" w:cstheme="minorHAnsi"/>
        </w:rPr>
        <w:t>Kary umowne i odszkodowania oraz odsetki będą płacone w oparciu o w</w:t>
      </w:r>
      <w:r w:rsidR="00EC4F99" w:rsidRPr="00EB76D2">
        <w:rPr>
          <w:rFonts w:asciiTheme="minorHAnsi" w:hAnsiTheme="minorHAnsi" w:cstheme="minorHAnsi"/>
        </w:rPr>
        <w:t xml:space="preserve">ystawiony dokument obciążeniowy </w:t>
      </w:r>
      <w:r w:rsidRPr="00EB76D2">
        <w:rPr>
          <w:rFonts w:asciiTheme="minorHAnsi" w:hAnsiTheme="minorHAnsi" w:cstheme="minorHAnsi"/>
        </w:rPr>
        <w:t>z</w:t>
      </w:r>
      <w:r w:rsidR="0064781B" w:rsidRPr="00EB76D2">
        <w:rPr>
          <w:rFonts w:asciiTheme="minorHAnsi" w:hAnsiTheme="minorHAnsi" w:cstheme="minorHAnsi"/>
        </w:rPr>
        <w:t> </w:t>
      </w:r>
      <w:r w:rsidR="00BE6B99" w:rsidRPr="00EB76D2">
        <w:rPr>
          <w:rFonts w:asciiTheme="minorHAnsi" w:hAnsiTheme="minorHAnsi" w:cstheme="minorHAnsi"/>
        </w:rPr>
        <w:t xml:space="preserve">terminem płatności </w:t>
      </w:r>
      <w:r w:rsidRPr="00EB76D2">
        <w:rPr>
          <w:rFonts w:asciiTheme="minorHAnsi" w:hAnsiTheme="minorHAnsi" w:cstheme="minorHAnsi"/>
        </w:rPr>
        <w:t>1</w:t>
      </w:r>
      <w:r w:rsidR="00BE6B99" w:rsidRPr="00EB76D2">
        <w:rPr>
          <w:rFonts w:asciiTheme="minorHAnsi" w:hAnsiTheme="minorHAnsi" w:cstheme="minorHAnsi"/>
        </w:rPr>
        <w:t>0 D</w:t>
      </w:r>
      <w:r w:rsidRPr="00EB76D2">
        <w:rPr>
          <w:rFonts w:asciiTheme="minorHAnsi" w:hAnsiTheme="minorHAnsi" w:cstheme="minorHAnsi"/>
        </w:rPr>
        <w:t xml:space="preserve">ni od daty jego otrzymania przez Stronę. Strony dopuszczają możliwość potrącenia kar umownych, odszkodowań jak i innych należności wynikających z Umowy </w:t>
      </w:r>
      <w:r w:rsidRPr="00EB76D2">
        <w:rPr>
          <w:rFonts w:asciiTheme="minorHAnsi" w:hAnsiTheme="minorHAnsi" w:cstheme="minorHAnsi"/>
        </w:rPr>
        <w:lastRenderedPageBreak/>
        <w:t>z</w:t>
      </w:r>
      <w:r w:rsidR="008449F3">
        <w:rPr>
          <w:rFonts w:asciiTheme="minorHAnsi" w:hAnsiTheme="minorHAnsi" w:cstheme="minorHAnsi"/>
        </w:rPr>
        <w:t> </w:t>
      </w:r>
      <w:r w:rsidRPr="00EB76D2">
        <w:rPr>
          <w:rFonts w:asciiTheme="minorHAnsi" w:hAnsiTheme="minorHAnsi" w:cstheme="minorHAnsi"/>
        </w:rPr>
        <w:t>bieżących należności drugiej Strony.</w:t>
      </w:r>
    </w:p>
    <w:p w14:paraId="37D364FB" w14:textId="3FE9BEA6" w:rsidR="00970D1D" w:rsidRPr="00EB76D2" w:rsidRDefault="00970D1D" w:rsidP="002E4263">
      <w:pPr>
        <w:pStyle w:val="Nagwek2"/>
        <w:keepNext w:val="0"/>
        <w:widowControl w:val="0"/>
        <w:ind w:left="851"/>
        <w:rPr>
          <w:rFonts w:asciiTheme="minorHAnsi" w:hAnsiTheme="minorHAnsi" w:cstheme="minorHAnsi"/>
        </w:rPr>
      </w:pPr>
      <w:r w:rsidRPr="00EB76D2">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przy okazji lub w wyniku wykorzystania sposobności wykonywania swoich obowiązków pracowniczych, zarówno z winy nieumyślnej jak i umyślnej.</w:t>
      </w:r>
    </w:p>
    <w:p w14:paraId="7A598B97" w14:textId="3C46E0A4" w:rsidR="009D2657" w:rsidRPr="00EB76D2" w:rsidRDefault="00692844" w:rsidP="002E4263">
      <w:pPr>
        <w:pStyle w:val="Nagwek2"/>
        <w:keepNext w:val="0"/>
        <w:widowControl w:val="0"/>
        <w:ind w:left="851"/>
        <w:rPr>
          <w:rFonts w:asciiTheme="minorHAnsi" w:hAnsiTheme="minorHAnsi" w:cstheme="minorHAnsi"/>
        </w:rPr>
      </w:pPr>
      <w:r>
        <w:rPr>
          <w:rFonts w:asciiTheme="minorHAnsi" w:hAnsiTheme="minorHAnsi" w:cstheme="minorHAnsi"/>
        </w:rPr>
        <w:t>Nie dotyczy</w:t>
      </w:r>
      <w:r w:rsidR="009D2657" w:rsidRPr="00EB76D2">
        <w:rPr>
          <w:rFonts w:asciiTheme="minorHAnsi" w:hAnsiTheme="minorHAnsi" w:cstheme="minorHAnsi"/>
        </w:rPr>
        <w:t>.</w:t>
      </w:r>
    </w:p>
    <w:p w14:paraId="05F61552" w14:textId="06AA1931" w:rsidR="009D2657" w:rsidRPr="00EB76D2" w:rsidRDefault="009D2657" w:rsidP="002E4263">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W sytuacji, gdy wystąpiła podstawa naliczenia przez Zamawiającego kary umownej, Wykonawca będzie uprawniony do wystąpienia z wnioskiem o miarkowanie kary umownej. Zamawiający będzie uprawniony do uwzględnienia wniosku Wykonawcy w sytuacji, gdy na skutek </w:t>
      </w:r>
      <w:r w:rsidR="00794663">
        <w:rPr>
          <w:rFonts w:asciiTheme="minorHAnsi" w:hAnsiTheme="minorHAnsi" w:cstheme="minorHAnsi"/>
        </w:rPr>
        <w:t xml:space="preserve">niewykonania lub </w:t>
      </w:r>
      <w:r w:rsidRPr="00EB76D2">
        <w:rPr>
          <w:rFonts w:asciiTheme="minorHAnsi" w:hAnsiTheme="minorHAnsi" w:cstheme="minorHAnsi"/>
        </w:rPr>
        <w:t>nienależytego wykonania Umowy nie poniósł żadnej szkody</w:t>
      </w:r>
      <w:r w:rsidR="005C4640" w:rsidRPr="00EB76D2">
        <w:rPr>
          <w:rFonts w:asciiTheme="minorHAnsi" w:hAnsiTheme="minorHAnsi" w:cstheme="minorHAnsi"/>
        </w:rPr>
        <w:t>.</w:t>
      </w:r>
    </w:p>
    <w:p w14:paraId="43D5B5E5" w14:textId="4FCDF60D" w:rsidR="00F65861" w:rsidRPr="00FA713B" w:rsidRDefault="00F65861" w:rsidP="007415C9">
      <w:pPr>
        <w:pStyle w:val="Nagwek1"/>
        <w:keepNext w:val="0"/>
        <w:widowControl w:val="0"/>
        <w:rPr>
          <w:rFonts w:asciiTheme="minorHAnsi" w:hAnsiTheme="minorHAnsi" w:cstheme="minorHAnsi"/>
          <w:b w:val="0"/>
          <w:color w:val="0070C0"/>
          <w:sz w:val="20"/>
          <w:szCs w:val="20"/>
        </w:rPr>
      </w:pPr>
      <w:bookmarkStart w:id="238" w:name="_Toc16509766"/>
      <w:bookmarkStart w:id="239" w:name="_Toc16511174"/>
      <w:bookmarkStart w:id="240" w:name="_Toc16511290"/>
      <w:bookmarkStart w:id="241" w:name="_Toc16509767"/>
      <w:bookmarkStart w:id="242" w:name="_Toc16511175"/>
      <w:bookmarkStart w:id="243" w:name="_Toc16511291"/>
      <w:bookmarkStart w:id="244" w:name="_Ref419973367"/>
      <w:bookmarkStart w:id="245" w:name="_Toc437005853"/>
      <w:bookmarkStart w:id="246" w:name="_Toc494375641"/>
      <w:bookmarkStart w:id="247" w:name="_Toc530062247"/>
      <w:bookmarkStart w:id="248" w:name="_Toc8914440"/>
      <w:bookmarkStart w:id="249" w:name="_Toc13562414"/>
      <w:bookmarkStart w:id="250" w:name="_Toc215576895"/>
      <w:bookmarkEnd w:id="238"/>
      <w:bookmarkEnd w:id="239"/>
      <w:bookmarkEnd w:id="240"/>
      <w:bookmarkEnd w:id="241"/>
      <w:bookmarkEnd w:id="242"/>
      <w:bookmarkEnd w:id="243"/>
      <w:r w:rsidRPr="00FA713B">
        <w:rPr>
          <w:rFonts w:asciiTheme="minorHAnsi" w:hAnsiTheme="minorHAnsi" w:cstheme="minorHAnsi"/>
          <w:b w:val="0"/>
          <w:color w:val="0070C0"/>
          <w:sz w:val="20"/>
          <w:szCs w:val="20"/>
        </w:rPr>
        <w:t>SIŁA WYŻSZA</w:t>
      </w:r>
      <w:bookmarkEnd w:id="244"/>
      <w:bookmarkEnd w:id="245"/>
      <w:bookmarkEnd w:id="246"/>
      <w:bookmarkEnd w:id="247"/>
      <w:bookmarkEnd w:id="248"/>
      <w:bookmarkEnd w:id="249"/>
      <w:bookmarkEnd w:id="250"/>
    </w:p>
    <w:p w14:paraId="78AFDB51" w14:textId="5CDB939D" w:rsidR="0030624F" w:rsidRPr="00EB76D2" w:rsidRDefault="0030624F"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EB76D2">
        <w:rPr>
          <w:rFonts w:asciiTheme="minorHAnsi" w:hAnsiTheme="minorHAnsi" w:cstheme="minorHAnsi"/>
        </w:rPr>
        <w:t xml:space="preserve"> </w:t>
      </w:r>
      <w:r w:rsidRPr="00EB76D2">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D360A4" w:rsidRPr="00EB76D2">
        <w:rPr>
          <w:rFonts w:asciiTheme="minorHAnsi" w:hAnsiTheme="minorHAnsi" w:cstheme="minorHAnsi"/>
        </w:rPr>
        <w:t xml:space="preserve"> nawet przy dochowaniu najwyższej staranności</w:t>
      </w:r>
      <w:r w:rsidRPr="00EB76D2">
        <w:rPr>
          <w:rFonts w:asciiTheme="minorHAnsi" w:hAnsiTheme="minorHAnsi" w:cstheme="minorHAnsi"/>
        </w:rPr>
        <w:t>,</w:t>
      </w:r>
      <w:r w:rsidR="007F3B51" w:rsidRPr="00EB76D2">
        <w:rPr>
          <w:rFonts w:asciiTheme="minorHAnsi" w:hAnsiTheme="minorHAnsi" w:cstheme="minorHAnsi"/>
        </w:rPr>
        <w:t xml:space="preserve"> </w:t>
      </w:r>
      <w:r w:rsidRPr="00EB76D2">
        <w:rPr>
          <w:rFonts w:asciiTheme="minorHAnsi" w:hAnsiTheme="minorHAnsi" w:cstheme="minorHAnsi"/>
        </w:rPr>
        <w:t>a które czyni należyte wykonanie zobowiązań tej Strony określonych w Umowie niemożliwym</w:t>
      </w:r>
      <w:r w:rsidR="007F3B51" w:rsidRPr="00EB76D2">
        <w:rPr>
          <w:rFonts w:asciiTheme="minorHAnsi" w:hAnsiTheme="minorHAnsi" w:cstheme="minorHAnsi"/>
        </w:rPr>
        <w:t xml:space="preserve"> </w:t>
      </w:r>
      <w:r w:rsidRPr="00EB76D2">
        <w:rPr>
          <w:rFonts w:asciiTheme="minorHAnsi" w:hAnsiTheme="minorHAnsi" w:cstheme="minorHAnsi"/>
        </w:rPr>
        <w:t>w całości lub części. Do zdarzeń Siły Wyższej zalicza się wyłącznie, pod warunkiem spełnienia wymogów definicji zamieszczonej powyżej:</w:t>
      </w:r>
    </w:p>
    <w:p w14:paraId="0D7DBD6C" w14:textId="7BF085E6" w:rsidR="0030624F" w:rsidRPr="00EB76D2" w:rsidRDefault="0030624F"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klęskę żywiołową</w:t>
      </w:r>
      <w:r w:rsidR="00D360A4" w:rsidRPr="00EB76D2">
        <w:rPr>
          <w:rFonts w:asciiTheme="minorHAnsi" w:hAnsiTheme="minorHAnsi" w:cstheme="minorHAnsi"/>
        </w:rPr>
        <w:t xml:space="preserve"> ogłoszoną zgodnie z przepisami obowiązującymi w kraju wystąpienia klęski żywiołowej</w:t>
      </w:r>
      <w:r w:rsidRPr="00EB76D2">
        <w:rPr>
          <w:rFonts w:asciiTheme="minorHAnsi" w:hAnsiTheme="minorHAnsi" w:cstheme="minorHAnsi"/>
        </w:rPr>
        <w:t>;</w:t>
      </w:r>
    </w:p>
    <w:p w14:paraId="2BD8899D" w14:textId="055FCE12" w:rsidR="0030624F" w:rsidRPr="00EB76D2" w:rsidRDefault="0030624F"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wojnę, działania wojenne lub terrorystyczne (niezależnie, czy wojna była wypowiedziana czy nie), inwazję, działanie wrogów zewnętrznych, mobilizację,</w:t>
      </w:r>
      <w:r w:rsidR="00D360A4" w:rsidRPr="00EB76D2">
        <w:rPr>
          <w:rFonts w:asciiTheme="minorHAnsi" w:hAnsiTheme="minorHAnsi" w:cstheme="minorHAnsi"/>
        </w:rPr>
        <w:t xml:space="preserve"> stan wyjątkowy,</w:t>
      </w:r>
      <w:r w:rsidRPr="00EB76D2">
        <w:rPr>
          <w:rFonts w:asciiTheme="minorHAnsi" w:hAnsiTheme="minorHAnsi" w:cstheme="minorHAnsi"/>
        </w:rPr>
        <w:t xml:space="preserve"> rekwizycję lub embargo;</w:t>
      </w:r>
    </w:p>
    <w:p w14:paraId="2D241A69" w14:textId="77777777" w:rsidR="0030624F" w:rsidRPr="00EB76D2" w:rsidRDefault="0030624F"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rebelię, rewolucję, powstanie, lub przewrót wojskowy lub cywilny, lub wojnę domową;</w:t>
      </w:r>
    </w:p>
    <w:p w14:paraId="001F8366" w14:textId="19C9FB5B" w:rsidR="00D360A4" w:rsidRPr="00EB76D2" w:rsidRDefault="00D360A4"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wystąpienie promieniowania radioaktywnego oraz wywołanego takim promieniowaniem skażenia radioaktywnego;</w:t>
      </w:r>
    </w:p>
    <w:p w14:paraId="3137607B" w14:textId="77777777" w:rsidR="00F65861" w:rsidRPr="00EB76D2" w:rsidRDefault="0030624F"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bunt, niepokoje lub zamieszki, jeżeli nie są ograniczone wyłącznie do pracowników Strony dotkniętej Siłą Wyższą lub osób, którymi posługuje się ona w wykonaniu Umowy.</w:t>
      </w:r>
    </w:p>
    <w:p w14:paraId="347D09F4" w14:textId="16B8CABB" w:rsidR="00F65861" w:rsidRPr="00EB76D2" w:rsidRDefault="00F65861"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W przypadku wystąpienia zdarzeń określanych mianem Siły Wyższej, wpływając</w:t>
      </w:r>
      <w:r w:rsidR="00A249DE" w:rsidRPr="00EB76D2">
        <w:rPr>
          <w:rFonts w:asciiTheme="minorHAnsi" w:hAnsiTheme="minorHAnsi" w:cstheme="minorHAnsi"/>
        </w:rPr>
        <w:t xml:space="preserve">ych bezpośrednio na realizację </w:t>
      </w:r>
      <w:r w:rsidR="00D360A4" w:rsidRPr="00EB76D2">
        <w:rPr>
          <w:rFonts w:asciiTheme="minorHAnsi" w:hAnsiTheme="minorHAnsi" w:cstheme="minorHAnsi"/>
        </w:rPr>
        <w:t>Prac</w:t>
      </w:r>
      <w:r w:rsidRPr="00EB76D2">
        <w:rPr>
          <w:rFonts w:asciiTheme="minorHAnsi" w:hAnsiTheme="minorHAnsi" w:cstheme="minorHAnsi"/>
        </w:rPr>
        <w:t>, planowane terminy wykonywania Prac zostaną przesunięte o okres występowania i bezpośredniego oddziaływania Siły Wyższej.</w:t>
      </w:r>
      <w:r w:rsidR="00D360A4" w:rsidRPr="00EB76D2">
        <w:rPr>
          <w:rFonts w:asciiTheme="minorHAnsi" w:hAnsiTheme="minorHAnsi" w:cstheme="minorHAnsi"/>
        </w:rPr>
        <w:t xml:space="preserve"> W przypadku wystąpienia Siły Wyższej, Wynagrodzenie Umowne nie ulegnie zmianie.</w:t>
      </w:r>
    </w:p>
    <w:p w14:paraId="3BF3A31E" w14:textId="77777777" w:rsidR="00F65861" w:rsidRPr="00EB76D2" w:rsidRDefault="00F65861" w:rsidP="000E3B86">
      <w:pPr>
        <w:pStyle w:val="Nagwek2"/>
        <w:keepNext w:val="0"/>
        <w:widowControl w:val="0"/>
        <w:ind w:left="851"/>
        <w:rPr>
          <w:rFonts w:asciiTheme="minorHAnsi" w:hAnsiTheme="minorHAnsi" w:cstheme="minorHAnsi"/>
        </w:rPr>
      </w:pPr>
      <w:bookmarkStart w:id="251" w:name="_Ref8729918"/>
      <w:r w:rsidRPr="00EB76D2">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EB76D2">
        <w:rPr>
          <w:rFonts w:asciiTheme="minorHAnsi" w:hAnsiTheme="minorHAnsi" w:cstheme="minorHAnsi"/>
        </w:rPr>
        <w:t> </w:t>
      </w:r>
      <w:r w:rsidRPr="00EB76D2">
        <w:rPr>
          <w:rFonts w:asciiTheme="minorHAnsi" w:hAnsiTheme="minorHAnsi" w:cstheme="minorHAnsi"/>
        </w:rPr>
        <w:t>dokumenty. Ustąpienie działania Siły Wyższej winno być natychmiast zgłoszone pisemnie drugiej Stronie.</w:t>
      </w:r>
      <w:bookmarkEnd w:id="251"/>
    </w:p>
    <w:p w14:paraId="0CC588B3" w14:textId="2AB6CDD4" w:rsidR="00F65861" w:rsidRPr="00EB76D2" w:rsidRDefault="00F65861"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9229F" w:rsidRPr="00EB76D2">
        <w:rPr>
          <w:rFonts w:asciiTheme="minorHAnsi" w:hAnsiTheme="minorHAnsi" w:cstheme="minorHAnsi"/>
        </w:rPr>
        <w:t xml:space="preserve"> </w:t>
      </w:r>
      <w:r w:rsidRPr="00EB76D2">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1119E37E" w14:textId="77777777" w:rsidR="00F65861" w:rsidRPr="00EB76D2" w:rsidRDefault="00F65861" w:rsidP="000E3B86">
      <w:pPr>
        <w:pStyle w:val="Nagwek2"/>
        <w:keepNext w:val="0"/>
        <w:widowControl w:val="0"/>
        <w:ind w:left="851"/>
        <w:rPr>
          <w:rFonts w:asciiTheme="minorHAnsi" w:hAnsiTheme="minorHAnsi" w:cstheme="minorHAnsi"/>
        </w:rPr>
      </w:pPr>
      <w:bookmarkStart w:id="252" w:name="_Ref421629758"/>
      <w:r w:rsidRPr="00EB76D2">
        <w:rPr>
          <w:rFonts w:asciiTheme="minorHAnsi" w:hAnsiTheme="minorHAnsi" w:cstheme="minorHAnsi"/>
        </w:rPr>
        <w:t xml:space="preserve">Jeśli zdarzenie Siły Wyższej spowodowałoby przesunięcie terminów realizacji </w:t>
      </w:r>
      <w:r w:rsidR="00FE0DCE" w:rsidRPr="00EB76D2">
        <w:rPr>
          <w:rFonts w:asciiTheme="minorHAnsi" w:hAnsiTheme="minorHAnsi" w:cstheme="minorHAnsi"/>
        </w:rPr>
        <w:t>p</w:t>
      </w:r>
      <w:r w:rsidR="0030624F" w:rsidRPr="00EB76D2">
        <w:rPr>
          <w:rFonts w:asciiTheme="minorHAnsi" w:hAnsiTheme="minorHAnsi" w:cstheme="minorHAnsi"/>
        </w:rPr>
        <w:t>rzedmiotu Umowy</w:t>
      </w:r>
      <w:r w:rsidR="008018DA" w:rsidRPr="00EB76D2">
        <w:rPr>
          <w:rFonts w:asciiTheme="minorHAnsi" w:hAnsiTheme="minorHAnsi" w:cstheme="minorHAnsi"/>
        </w:rPr>
        <w:t xml:space="preserve"> </w:t>
      </w:r>
      <w:r w:rsidR="0030624F" w:rsidRPr="00EB76D2">
        <w:rPr>
          <w:rFonts w:asciiTheme="minorHAnsi" w:hAnsiTheme="minorHAnsi" w:cstheme="minorHAnsi"/>
        </w:rPr>
        <w:t>o więcej niż 2 </w:t>
      </w:r>
      <w:r w:rsidRPr="00EB76D2">
        <w:rPr>
          <w:rFonts w:asciiTheme="minorHAnsi" w:hAnsiTheme="minorHAnsi" w:cstheme="minorHAnsi"/>
        </w:rPr>
        <w:t xml:space="preserve">miesiące i Strony nie uzgodniły zasad dostosowania warunków niniejszej Umowny do zaistniałej sytuacji, ta Strona Umowy, której działanie na skutek Siły Wyższej zostały zakłócone </w:t>
      </w:r>
      <w:r w:rsidRPr="00EB76D2">
        <w:rPr>
          <w:rFonts w:asciiTheme="minorHAnsi" w:hAnsiTheme="minorHAnsi" w:cstheme="minorHAnsi"/>
        </w:rPr>
        <w:lastRenderedPageBreak/>
        <w:t>względnie opóźnione może wypowiedzieć lub odstąpić od U</w:t>
      </w:r>
      <w:r w:rsidR="00E03B96" w:rsidRPr="00EB76D2">
        <w:rPr>
          <w:rFonts w:asciiTheme="minorHAnsi" w:hAnsiTheme="minorHAnsi" w:cstheme="minorHAnsi"/>
        </w:rPr>
        <w:t>mowy.</w:t>
      </w:r>
      <w:bookmarkEnd w:id="252"/>
    </w:p>
    <w:p w14:paraId="29390F8C" w14:textId="6876EE0C" w:rsidR="00F65861" w:rsidRPr="00EB76D2" w:rsidRDefault="0030624F"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Jeżeli którakolwiek ze Stron rozwiąże Umowę </w:t>
      </w:r>
      <w:r w:rsidR="00006A68" w:rsidRPr="00EB76D2">
        <w:rPr>
          <w:rFonts w:asciiTheme="minorHAnsi" w:hAnsiTheme="minorHAnsi" w:cstheme="minorHAnsi"/>
        </w:rPr>
        <w:t>albo</w:t>
      </w:r>
      <w:r w:rsidRPr="00EB76D2">
        <w:rPr>
          <w:rFonts w:asciiTheme="minorHAnsi" w:hAnsiTheme="minorHAnsi" w:cstheme="minorHAnsi"/>
        </w:rPr>
        <w:t xml:space="preserve"> odstąpi od Umowy zgodnie z </w:t>
      </w:r>
      <w:r w:rsidR="00E03B96" w:rsidRPr="00EB76D2">
        <w:rPr>
          <w:rFonts w:asciiTheme="minorHAnsi" w:hAnsiTheme="minorHAnsi" w:cstheme="minorHAnsi"/>
        </w:rPr>
        <w:t>ust.</w:t>
      </w:r>
      <w:r w:rsidR="00AB6FDD" w:rsidRPr="00EB76D2">
        <w:rPr>
          <w:rFonts w:asciiTheme="minorHAnsi" w:hAnsiTheme="minorHAnsi" w:cstheme="minorHAnsi"/>
        </w:rPr>
        <w:t xml:space="preserve"> </w:t>
      </w:r>
      <w:r w:rsidR="00AB6FDD" w:rsidRPr="00EB76D2">
        <w:rPr>
          <w:rFonts w:asciiTheme="minorHAnsi" w:hAnsiTheme="minorHAnsi" w:cstheme="minorHAnsi"/>
        </w:rPr>
        <w:fldChar w:fldCharType="begin"/>
      </w:r>
      <w:r w:rsidR="00AB6FDD" w:rsidRPr="00EB76D2">
        <w:rPr>
          <w:rFonts w:asciiTheme="minorHAnsi" w:hAnsiTheme="minorHAnsi" w:cstheme="minorHAnsi"/>
        </w:rPr>
        <w:instrText xml:space="preserve"> REF _Ref421629758 \r \h </w:instrText>
      </w:r>
      <w:r w:rsidR="001A3AFD" w:rsidRPr="00EB76D2">
        <w:rPr>
          <w:rFonts w:asciiTheme="minorHAnsi" w:hAnsiTheme="minorHAnsi" w:cstheme="minorHAnsi"/>
        </w:rPr>
        <w:instrText xml:space="preserve"> \* MERGEFORMAT </w:instrText>
      </w:r>
      <w:r w:rsidR="00AB6FDD" w:rsidRPr="00EB76D2">
        <w:rPr>
          <w:rFonts w:asciiTheme="minorHAnsi" w:hAnsiTheme="minorHAnsi" w:cstheme="minorHAnsi"/>
        </w:rPr>
      </w:r>
      <w:r w:rsidR="00AB6FDD" w:rsidRPr="00EB76D2">
        <w:rPr>
          <w:rFonts w:asciiTheme="minorHAnsi" w:hAnsiTheme="minorHAnsi" w:cstheme="minorHAnsi"/>
        </w:rPr>
        <w:fldChar w:fldCharType="separate"/>
      </w:r>
      <w:r w:rsidR="00C27CA4">
        <w:rPr>
          <w:rFonts w:asciiTheme="minorHAnsi" w:hAnsiTheme="minorHAnsi" w:cstheme="minorHAnsi"/>
        </w:rPr>
        <w:t>13.5</w:t>
      </w:r>
      <w:r w:rsidR="00AB6FDD" w:rsidRPr="00EB76D2">
        <w:rPr>
          <w:rFonts w:asciiTheme="minorHAnsi" w:hAnsiTheme="minorHAnsi" w:cstheme="minorHAnsi"/>
        </w:rPr>
        <w:fldChar w:fldCharType="end"/>
      </w:r>
      <w:r w:rsidR="00AB6FDD" w:rsidRPr="00EB76D2">
        <w:rPr>
          <w:rFonts w:asciiTheme="minorHAnsi" w:hAnsiTheme="minorHAnsi" w:cstheme="minorHAnsi"/>
        </w:rPr>
        <w:t>.</w:t>
      </w:r>
      <w:r w:rsidRPr="00EB76D2">
        <w:rPr>
          <w:rFonts w:asciiTheme="minorHAnsi" w:hAnsiTheme="minorHAnsi" w:cstheme="minorHAnsi"/>
        </w:rPr>
        <w:t>, to Wykonawca otrzyma wynagrodzenie za Prace odebrane przez Zamawiającego na podstawie Protokołów Odbioru do dnia odstąpienia od Umowy.</w:t>
      </w:r>
    </w:p>
    <w:p w14:paraId="72A3FD52" w14:textId="0599AEBB" w:rsidR="00D360A4" w:rsidRPr="00EB76D2" w:rsidRDefault="00D360A4"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Wystąpienie Siły Wyższej i poinformowanie o tym Strony drugiej zgodnie z ust. </w:t>
      </w:r>
      <w:r w:rsidRPr="00EB76D2">
        <w:rPr>
          <w:rFonts w:asciiTheme="minorHAnsi" w:hAnsiTheme="minorHAnsi" w:cstheme="minorHAnsi"/>
        </w:rPr>
        <w:fldChar w:fldCharType="begin"/>
      </w:r>
      <w:r w:rsidRPr="00EB76D2">
        <w:rPr>
          <w:rFonts w:asciiTheme="minorHAnsi" w:hAnsiTheme="minorHAnsi" w:cstheme="minorHAnsi"/>
        </w:rPr>
        <w:instrText xml:space="preserve"> REF _Ref8729918 \r \h </w:instrText>
      </w:r>
      <w:r w:rsidR="00BE6B99"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13.3</w:t>
      </w:r>
      <w:r w:rsidRPr="00EB76D2">
        <w:rPr>
          <w:rFonts w:asciiTheme="minorHAnsi" w:hAnsiTheme="minorHAnsi" w:cstheme="minorHAnsi"/>
        </w:rPr>
        <w:fldChar w:fldCharType="end"/>
      </w:r>
      <w:r w:rsidRPr="00EB76D2">
        <w:rPr>
          <w:rFonts w:asciiTheme="minorHAnsi" w:hAnsiTheme="minorHAnsi" w:cstheme="minorHAnsi"/>
        </w:rPr>
        <w:t>., stanowi okoliczność uzasadniającą zmianę Umowy, wyłącznie w zakresie terminów wykonania zobowiązań umownych o czas trwania Siły Wyższej i czas konieczny dla usuwania skutków zaistnienia Siły Wyższej.</w:t>
      </w:r>
    </w:p>
    <w:p w14:paraId="183A395D" w14:textId="42B59CB2" w:rsidR="00D360A4" w:rsidRDefault="00D360A4"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w:t>
      </w:r>
    </w:p>
    <w:p w14:paraId="01A114BE" w14:textId="43C1023E" w:rsidR="00A91380" w:rsidRPr="0095558B" w:rsidRDefault="00B41597" w:rsidP="00A91380">
      <w:pPr>
        <w:pStyle w:val="Nagwek2"/>
        <w:keepNext w:val="0"/>
        <w:widowControl w:val="0"/>
        <w:ind w:left="812" w:hanging="528"/>
        <w:rPr>
          <w:rFonts w:asciiTheme="minorHAnsi" w:hAnsiTheme="minorHAnsi" w:cstheme="minorHAnsi"/>
        </w:rPr>
      </w:pPr>
      <w:r>
        <w:rPr>
          <w:rFonts w:asciiTheme="minorHAnsi" w:hAnsiTheme="minorHAnsi" w:cstheme="minorHAnsi"/>
        </w:rPr>
        <w:t>Nie dotyczy.</w:t>
      </w:r>
    </w:p>
    <w:p w14:paraId="2AD74048" w14:textId="5417CF6F" w:rsidR="00A91380" w:rsidRPr="00A91380" w:rsidRDefault="00A91380">
      <w:pPr>
        <w:pStyle w:val="Akapitzlist"/>
        <w:numPr>
          <w:ilvl w:val="2"/>
          <w:numId w:val="40"/>
        </w:numPr>
        <w:suppressAutoHyphens/>
        <w:overflowPunct w:val="0"/>
        <w:autoSpaceDE w:val="0"/>
        <w:spacing w:before="120" w:after="120"/>
        <w:ind w:left="1560"/>
        <w:jc w:val="both"/>
        <w:textAlignment w:val="baseline"/>
        <w:rPr>
          <w:rFonts w:asciiTheme="minorHAnsi" w:hAnsiTheme="minorHAnsi" w:cstheme="minorHAnsi"/>
          <w:lang w:eastAsia="ar-SA"/>
        </w:rPr>
      </w:pPr>
    </w:p>
    <w:p w14:paraId="2F7BD7A7" w14:textId="6DBAC489" w:rsidR="00F65861" w:rsidRPr="00FA713B" w:rsidRDefault="00F65861" w:rsidP="007415C9">
      <w:pPr>
        <w:pStyle w:val="Nagwek1"/>
        <w:keepNext w:val="0"/>
        <w:widowControl w:val="0"/>
        <w:rPr>
          <w:rFonts w:asciiTheme="minorHAnsi" w:hAnsiTheme="minorHAnsi" w:cstheme="minorHAnsi"/>
          <w:b w:val="0"/>
          <w:color w:val="0070C0"/>
          <w:sz w:val="20"/>
          <w:szCs w:val="20"/>
        </w:rPr>
      </w:pPr>
      <w:bookmarkStart w:id="253" w:name="_Toc16509769"/>
      <w:bookmarkStart w:id="254" w:name="_Toc16511177"/>
      <w:bookmarkStart w:id="255" w:name="_Toc16511293"/>
      <w:bookmarkStart w:id="256" w:name="_Toc16509770"/>
      <w:bookmarkStart w:id="257" w:name="_Toc16511178"/>
      <w:bookmarkStart w:id="258" w:name="_Toc16511294"/>
      <w:bookmarkStart w:id="259" w:name="_Toc16509771"/>
      <w:bookmarkStart w:id="260" w:name="_Toc16511179"/>
      <w:bookmarkStart w:id="261" w:name="_Toc16511295"/>
      <w:bookmarkStart w:id="262" w:name="_Toc16509772"/>
      <w:bookmarkStart w:id="263" w:name="_Toc16511180"/>
      <w:bookmarkStart w:id="264" w:name="_Toc16511296"/>
      <w:bookmarkStart w:id="265" w:name="_Toc16509773"/>
      <w:bookmarkStart w:id="266" w:name="_Toc16511181"/>
      <w:bookmarkStart w:id="267" w:name="_Toc16511297"/>
      <w:bookmarkStart w:id="268" w:name="_Toc16509774"/>
      <w:bookmarkStart w:id="269" w:name="_Toc16511182"/>
      <w:bookmarkStart w:id="270" w:name="_Toc16511298"/>
      <w:bookmarkStart w:id="271" w:name="_Ref306103286"/>
      <w:bookmarkStart w:id="272" w:name="_Toc437005855"/>
      <w:bookmarkStart w:id="273" w:name="_Toc494375643"/>
      <w:bookmarkStart w:id="274" w:name="_Toc530062249"/>
      <w:bookmarkStart w:id="275" w:name="_Toc8914442"/>
      <w:bookmarkStart w:id="276" w:name="_Toc13562416"/>
      <w:bookmarkStart w:id="277" w:name="_Toc215576896"/>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FA713B">
        <w:rPr>
          <w:rFonts w:asciiTheme="minorHAnsi" w:hAnsiTheme="minorHAnsi" w:cstheme="minorHAnsi"/>
          <w:b w:val="0"/>
          <w:color w:val="0070C0"/>
          <w:sz w:val="20"/>
          <w:szCs w:val="20"/>
        </w:rPr>
        <w:t>ODSTĄPIENIE</w:t>
      </w:r>
      <w:bookmarkEnd w:id="271"/>
      <w:bookmarkEnd w:id="272"/>
      <w:bookmarkEnd w:id="273"/>
      <w:bookmarkEnd w:id="274"/>
      <w:bookmarkEnd w:id="275"/>
      <w:bookmarkEnd w:id="276"/>
      <w:bookmarkEnd w:id="277"/>
    </w:p>
    <w:p w14:paraId="3D0CDEBC" w14:textId="15F78649" w:rsidR="00F355FD" w:rsidRPr="00EB76D2" w:rsidRDefault="00F355FD" w:rsidP="000E3B86">
      <w:pPr>
        <w:pStyle w:val="Nagwek2"/>
        <w:keepNext w:val="0"/>
        <w:widowControl w:val="0"/>
        <w:ind w:left="851"/>
        <w:rPr>
          <w:rFonts w:asciiTheme="minorHAnsi" w:hAnsiTheme="minorHAnsi" w:cstheme="minorHAnsi"/>
        </w:rPr>
      </w:pPr>
      <w:bookmarkStart w:id="278" w:name="_Ref306103587"/>
      <w:r w:rsidRPr="00EB76D2">
        <w:rPr>
          <w:rFonts w:asciiTheme="minorHAnsi" w:hAnsiTheme="minorHAnsi" w:cstheme="minorHAnsi"/>
        </w:rPr>
        <w:t>Zamawiający jest uprawniony</w:t>
      </w:r>
      <w:r w:rsidR="000A5255" w:rsidRPr="00EB76D2">
        <w:rPr>
          <w:rFonts w:asciiTheme="minorHAnsi" w:hAnsiTheme="minorHAnsi" w:cstheme="minorHAnsi"/>
        </w:rPr>
        <w:t xml:space="preserve"> </w:t>
      </w:r>
      <w:r w:rsidRPr="00EB76D2">
        <w:rPr>
          <w:rFonts w:asciiTheme="minorHAnsi" w:hAnsiTheme="minorHAnsi" w:cstheme="minorHAnsi"/>
        </w:rPr>
        <w:t>do</w:t>
      </w:r>
      <w:r w:rsidR="000A5255" w:rsidRPr="00EB76D2">
        <w:rPr>
          <w:rFonts w:asciiTheme="minorHAnsi" w:hAnsiTheme="minorHAnsi" w:cstheme="minorHAnsi"/>
        </w:rPr>
        <w:t xml:space="preserve"> </w:t>
      </w:r>
      <w:r w:rsidRPr="00EB76D2">
        <w:rPr>
          <w:rFonts w:asciiTheme="minorHAnsi" w:hAnsiTheme="minorHAnsi" w:cstheme="minorHAnsi"/>
        </w:rPr>
        <w:t>odstąpienia od Umowy w całości lub w części z przyczyn leżących po stronie Wykonawcy, jeżeli</w:t>
      </w:r>
      <w:bookmarkEnd w:id="278"/>
      <w:r w:rsidR="000A5255" w:rsidRPr="00EB76D2">
        <w:rPr>
          <w:rFonts w:asciiTheme="minorHAnsi" w:hAnsiTheme="minorHAnsi" w:cstheme="minorHAnsi"/>
        </w:rPr>
        <w:t xml:space="preserve"> wystąpi chociaż jedna z następujących okoliczności:</w:t>
      </w:r>
    </w:p>
    <w:p w14:paraId="31C9AD90" w14:textId="1D3F6C12" w:rsidR="00F355FD" w:rsidRPr="00EB76D2" w:rsidRDefault="00F355FD"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Wykonawca stał się niewypłacalny</w:t>
      </w:r>
      <w:r w:rsidR="00603683" w:rsidRPr="00EB76D2">
        <w:rPr>
          <w:rFonts w:asciiTheme="minorHAnsi" w:hAnsiTheme="minorHAnsi" w:cstheme="minorHAnsi"/>
        </w:rPr>
        <w:t xml:space="preserve"> lub</w:t>
      </w:r>
      <w:r w:rsidRPr="00EB76D2">
        <w:rPr>
          <w:rFonts w:asciiTheme="minorHAnsi" w:hAnsiTheme="minorHAnsi" w:cstheme="minorHAnsi"/>
        </w:rPr>
        <w:t xml:space="preserve"> wobec Wykonawcy zostało wszczęte postępowanie likwidacyjne</w:t>
      </w:r>
      <w:r w:rsidR="009555E1" w:rsidRPr="00EB76D2">
        <w:rPr>
          <w:rFonts w:asciiTheme="minorHAnsi" w:hAnsiTheme="minorHAnsi" w:cstheme="minorHAnsi"/>
        </w:rPr>
        <w:t>;</w:t>
      </w:r>
    </w:p>
    <w:p w14:paraId="211429EF" w14:textId="76F03632" w:rsidR="00F355FD" w:rsidRPr="00EB76D2" w:rsidRDefault="00F355FD"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Wykonawca nie usunął skutków naruszenia Umowy lub nie wynagrodził szkody poniesionej z tego powodu przez Zamawiającego w terminie wyznacz</w:t>
      </w:r>
      <w:r w:rsidR="009555E1" w:rsidRPr="00EB76D2">
        <w:rPr>
          <w:rFonts w:asciiTheme="minorHAnsi" w:hAnsiTheme="minorHAnsi" w:cstheme="minorHAnsi"/>
        </w:rPr>
        <w:t>onym</w:t>
      </w:r>
      <w:r w:rsidR="00D511A1">
        <w:rPr>
          <w:rFonts w:asciiTheme="minorHAnsi" w:hAnsiTheme="minorHAnsi" w:cstheme="minorHAnsi"/>
        </w:rPr>
        <w:t xml:space="preserve"> przez Zamawiającego</w:t>
      </w:r>
      <w:r w:rsidR="009555E1" w:rsidRPr="00EB76D2">
        <w:rPr>
          <w:rFonts w:asciiTheme="minorHAnsi" w:hAnsiTheme="minorHAnsi" w:cstheme="minorHAnsi"/>
        </w:rPr>
        <w:t>;</w:t>
      </w:r>
    </w:p>
    <w:p w14:paraId="1D996748" w14:textId="0C0D4963" w:rsidR="00F355FD" w:rsidRPr="00EB76D2" w:rsidRDefault="00F355FD"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zwłoka Wykonawcy w wykonaniu </w:t>
      </w:r>
      <w:r w:rsidR="00EF7209">
        <w:rPr>
          <w:rFonts w:asciiTheme="minorHAnsi" w:hAnsiTheme="minorHAnsi" w:cstheme="minorHAnsi"/>
        </w:rPr>
        <w:t>p</w:t>
      </w:r>
      <w:r w:rsidR="00860852" w:rsidRPr="00EB76D2">
        <w:rPr>
          <w:rFonts w:asciiTheme="minorHAnsi" w:hAnsiTheme="minorHAnsi" w:cstheme="minorHAnsi"/>
        </w:rPr>
        <w:t>rzedmiotu Umowy</w:t>
      </w:r>
      <w:r w:rsidR="009555E1" w:rsidRPr="00EB76D2">
        <w:rPr>
          <w:rFonts w:asciiTheme="minorHAnsi" w:hAnsiTheme="minorHAnsi" w:cstheme="minorHAnsi"/>
        </w:rPr>
        <w:t xml:space="preserve"> przek</w:t>
      </w:r>
      <w:r w:rsidR="009555E1" w:rsidRPr="003C2972">
        <w:rPr>
          <w:rFonts w:asciiTheme="minorHAnsi" w:hAnsiTheme="minorHAnsi" w:cstheme="minorHAnsi"/>
        </w:rPr>
        <w:t xml:space="preserve">racza </w:t>
      </w:r>
      <w:r w:rsidR="009406E1" w:rsidRPr="003C2972">
        <w:rPr>
          <w:rFonts w:asciiTheme="minorHAnsi" w:hAnsiTheme="minorHAnsi" w:cstheme="minorHAnsi"/>
        </w:rPr>
        <w:t>[</w:t>
      </w:r>
      <w:r w:rsidR="000D4BB6" w:rsidRPr="003C2972">
        <w:rPr>
          <w:rFonts w:asciiTheme="minorHAnsi" w:hAnsiTheme="minorHAnsi" w:cstheme="minorHAnsi"/>
        </w:rPr>
        <w:t>30 D</w:t>
      </w:r>
      <w:r w:rsidRPr="003C2972">
        <w:rPr>
          <w:rFonts w:asciiTheme="minorHAnsi" w:hAnsiTheme="minorHAnsi" w:cstheme="minorHAnsi"/>
        </w:rPr>
        <w:t>ni</w:t>
      </w:r>
      <w:r w:rsidR="009406E1" w:rsidRPr="003C2972">
        <w:rPr>
          <w:rFonts w:asciiTheme="minorHAnsi" w:hAnsiTheme="minorHAnsi" w:cstheme="minorHAnsi"/>
        </w:rPr>
        <w:t>]</w:t>
      </w:r>
      <w:r w:rsidRPr="003C2972">
        <w:rPr>
          <w:rFonts w:asciiTheme="minorHAnsi" w:hAnsiTheme="minorHAnsi" w:cstheme="minorHAnsi"/>
        </w:rPr>
        <w:t xml:space="preserve"> lub</w:t>
      </w:r>
      <w:r w:rsidRPr="00EB76D2">
        <w:rPr>
          <w:rFonts w:asciiTheme="minorHAnsi" w:hAnsiTheme="minorHAnsi" w:cstheme="minorHAnsi"/>
        </w:rPr>
        <w:t xml:space="preserve"> Wykonawca opóźnia się z </w:t>
      </w:r>
      <w:r w:rsidR="00860852" w:rsidRPr="00EB76D2">
        <w:rPr>
          <w:rFonts w:asciiTheme="minorHAnsi" w:hAnsiTheme="minorHAnsi" w:cstheme="minorHAnsi"/>
        </w:rPr>
        <w:t>realizacją Przedmiotu Umowy</w:t>
      </w:r>
      <w:r w:rsidRPr="00EB76D2">
        <w:rPr>
          <w:rFonts w:asciiTheme="minorHAnsi" w:hAnsiTheme="minorHAnsi" w:cstheme="minorHAnsi"/>
        </w:rPr>
        <w:t xml:space="preserve"> tak dalece, że nie jest prawdopodobne, żeby zdołał je ukończyć w czasie umówionym</w:t>
      </w:r>
      <w:r w:rsidR="009555E1" w:rsidRPr="00EB76D2">
        <w:rPr>
          <w:rFonts w:asciiTheme="minorHAnsi" w:hAnsiTheme="minorHAnsi" w:cstheme="minorHAnsi"/>
        </w:rPr>
        <w:t>;</w:t>
      </w:r>
    </w:p>
    <w:p w14:paraId="211BE423" w14:textId="06EC6544" w:rsidR="00BC63E4" w:rsidRPr="00EB76D2" w:rsidRDefault="00F355FD"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co najmniej </w:t>
      </w:r>
      <w:r w:rsidR="00D04CB3" w:rsidRPr="00EB76D2">
        <w:rPr>
          <w:rFonts w:asciiTheme="minorHAnsi" w:hAnsiTheme="minorHAnsi" w:cstheme="minorHAnsi"/>
        </w:rPr>
        <w:t>2</w:t>
      </w:r>
      <w:r w:rsidRPr="00EB76D2">
        <w:rPr>
          <w:rFonts w:asciiTheme="minorHAnsi" w:hAnsiTheme="minorHAnsi" w:cstheme="minorHAnsi"/>
        </w:rPr>
        <w:t xml:space="preserve">-krotnie stwierdzono protokolarnie naruszenie przepisów i </w:t>
      </w:r>
      <w:r w:rsidR="00EF7209">
        <w:rPr>
          <w:rFonts w:asciiTheme="minorHAnsi" w:hAnsiTheme="minorHAnsi" w:cstheme="minorHAnsi"/>
        </w:rPr>
        <w:t>W</w:t>
      </w:r>
      <w:r w:rsidR="00EF7209" w:rsidRPr="00EB76D2">
        <w:rPr>
          <w:rFonts w:asciiTheme="minorHAnsi" w:hAnsiTheme="minorHAnsi" w:cstheme="minorHAnsi"/>
        </w:rPr>
        <w:t xml:space="preserve">ymagań </w:t>
      </w:r>
      <w:r w:rsidRPr="00EB76D2">
        <w:rPr>
          <w:rFonts w:asciiTheme="minorHAnsi" w:hAnsiTheme="minorHAnsi" w:cstheme="minorHAnsi"/>
        </w:rPr>
        <w:t>BHP</w:t>
      </w:r>
      <w:r w:rsidR="00BC63E4" w:rsidRPr="00EB76D2">
        <w:rPr>
          <w:rFonts w:asciiTheme="minorHAnsi" w:hAnsiTheme="minorHAnsi" w:cstheme="minorHAnsi"/>
        </w:rPr>
        <w:t xml:space="preserve">, przez </w:t>
      </w:r>
      <w:r w:rsidR="000B5D01" w:rsidRPr="00EB76D2">
        <w:rPr>
          <w:rFonts w:asciiTheme="minorHAnsi" w:hAnsiTheme="minorHAnsi" w:cstheme="minorHAnsi"/>
        </w:rPr>
        <w:t>osoby zatrudnione przez Wykonawcę, jego Podwykonawców,</w:t>
      </w:r>
      <w:r w:rsidR="00BC63E4" w:rsidRPr="00EB76D2">
        <w:rPr>
          <w:rFonts w:asciiTheme="minorHAnsi" w:hAnsiTheme="minorHAnsi" w:cstheme="minorHAnsi"/>
        </w:rPr>
        <w:t xml:space="preserve"> pomimo uprzedniego wezwania Wykonawcy do usunięcia tych naruszeń pod rygorem odstąpienia od Umowy</w:t>
      </w:r>
      <w:r w:rsidR="00860852" w:rsidRPr="00EB76D2">
        <w:rPr>
          <w:rFonts w:asciiTheme="minorHAnsi" w:hAnsiTheme="minorHAnsi" w:cstheme="minorHAnsi"/>
        </w:rPr>
        <w:t>;</w:t>
      </w:r>
    </w:p>
    <w:p w14:paraId="60BB56B9" w14:textId="39C8D200" w:rsidR="000D28FA" w:rsidRPr="00EB76D2" w:rsidRDefault="000D28FA"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Wykonawca naruszył postanowienia ust.</w:t>
      </w:r>
      <w:r w:rsidR="00D511A1">
        <w:rPr>
          <w:rFonts w:asciiTheme="minorHAnsi" w:hAnsiTheme="minorHAnsi" w:cstheme="minorHAnsi"/>
        </w:rPr>
        <w:t xml:space="preserve"> 5.12 lub </w:t>
      </w:r>
      <w:r w:rsidR="00D511A1" w:rsidRPr="006038C3">
        <w:rPr>
          <w:rFonts w:asciiTheme="minorHAnsi" w:hAnsiTheme="minorHAnsi" w:cstheme="minorHAnsi"/>
        </w:rPr>
        <w:t>5.</w:t>
      </w:r>
      <w:r w:rsidR="006038C3" w:rsidRPr="006038C3">
        <w:rPr>
          <w:rFonts w:asciiTheme="minorHAnsi" w:hAnsiTheme="minorHAnsi" w:cstheme="minorHAnsi"/>
        </w:rPr>
        <w:t>1</w:t>
      </w:r>
      <w:r w:rsidR="006038C3">
        <w:rPr>
          <w:rFonts w:asciiTheme="minorHAnsi" w:hAnsiTheme="minorHAnsi" w:cstheme="minorHAnsi"/>
        </w:rPr>
        <w:t>4</w:t>
      </w:r>
      <w:r w:rsidR="00481F91" w:rsidRPr="00EB76D2">
        <w:rPr>
          <w:rFonts w:asciiTheme="minorHAnsi" w:hAnsiTheme="minorHAnsi" w:cstheme="minorHAnsi"/>
        </w:rPr>
        <w:t>;</w:t>
      </w:r>
    </w:p>
    <w:p w14:paraId="21D9A233" w14:textId="14BBF3A8" w:rsidR="00D17730" w:rsidRPr="00EB76D2" w:rsidRDefault="00D17730"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Zamawiający powziął informację o uczestnictwie Wykonawcy w wyłudzeniach podatku od towarów i usług;</w:t>
      </w:r>
    </w:p>
    <w:p w14:paraId="35303693" w14:textId="12E40952" w:rsidR="00D17730" w:rsidRPr="00EB76D2" w:rsidRDefault="00D17730"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powzięcia informacji o skazaniu prawomocnym wyrokiem, za przestępstwa publiczne, w szczególności przeciwko obrotowi gospodarczemu (art. 209 – 309 </w:t>
      </w:r>
      <w:r w:rsidR="00EF7209" w:rsidRPr="00EB76D2">
        <w:rPr>
          <w:rFonts w:asciiTheme="minorHAnsi" w:hAnsiTheme="minorHAnsi" w:cstheme="minorHAnsi"/>
        </w:rPr>
        <w:t>KK</w:t>
      </w:r>
      <w:r w:rsidRPr="00EB76D2">
        <w:rPr>
          <w:rFonts w:asciiTheme="minorHAnsi" w:hAnsiTheme="minorHAnsi" w:cstheme="minorHAnsi"/>
        </w:rPr>
        <w:t>), obrotowi pieniędzmi i</w:t>
      </w:r>
      <w:r w:rsidR="00EF7209">
        <w:rPr>
          <w:rFonts w:asciiTheme="minorHAnsi" w:hAnsiTheme="minorHAnsi" w:cstheme="minorHAnsi"/>
        </w:rPr>
        <w:t> </w:t>
      </w:r>
      <w:r w:rsidRPr="00EB76D2">
        <w:rPr>
          <w:rFonts w:asciiTheme="minorHAnsi" w:hAnsiTheme="minorHAnsi" w:cstheme="minorHAnsi"/>
        </w:rPr>
        <w:t xml:space="preserve">papierami wartościowymi (art. 310 – 315 </w:t>
      </w:r>
      <w:r w:rsidR="00EF7209" w:rsidRPr="00EB76D2">
        <w:rPr>
          <w:rFonts w:asciiTheme="minorHAnsi" w:hAnsiTheme="minorHAnsi" w:cstheme="minorHAnsi"/>
        </w:rPr>
        <w:t>KK</w:t>
      </w:r>
      <w:r w:rsidRPr="00EB76D2">
        <w:rPr>
          <w:rFonts w:asciiTheme="minorHAnsi" w:hAnsiTheme="minorHAnsi" w:cstheme="minorHAnsi"/>
        </w:rPr>
        <w:t xml:space="preserve">), przestępstwa lub wykroczenia skarbowe oraz przeciwko wiarygodności dokumentów (art. 270-277 </w:t>
      </w:r>
      <w:r w:rsidR="00EF7209" w:rsidRPr="00EB76D2">
        <w:rPr>
          <w:rFonts w:asciiTheme="minorHAnsi" w:hAnsiTheme="minorHAnsi" w:cstheme="minorHAnsi"/>
        </w:rPr>
        <w:t>KK</w:t>
      </w:r>
      <w:r w:rsidRPr="00EB76D2">
        <w:rPr>
          <w:rFonts w:asciiTheme="minorHAnsi" w:hAnsiTheme="minorHAnsi" w:cstheme="minorHAnsi"/>
        </w:rPr>
        <w:t>),</w:t>
      </w:r>
      <w:r w:rsidR="002E72DF">
        <w:rPr>
          <w:rFonts w:asciiTheme="minorHAnsi" w:hAnsiTheme="minorHAnsi" w:cstheme="minorHAnsi"/>
        </w:rPr>
        <w:t>pełniącego funkcję</w:t>
      </w:r>
      <w:r w:rsidR="002E72DF" w:rsidRPr="00EB76D2">
        <w:rPr>
          <w:rFonts w:asciiTheme="minorHAnsi" w:hAnsiTheme="minorHAnsi" w:cstheme="minorHAnsi"/>
        </w:rPr>
        <w:t xml:space="preserve"> </w:t>
      </w:r>
      <w:r w:rsidRPr="00EB76D2">
        <w:rPr>
          <w:rFonts w:asciiTheme="minorHAnsi" w:hAnsiTheme="minorHAnsi" w:cstheme="minorHAnsi"/>
        </w:rPr>
        <w:t xml:space="preserve">członka organu zarządzającego lub nadzorczego Wykonawcy, popełnione na etapie postępowania zakupowego </w:t>
      </w:r>
      <w:r w:rsidR="00BC6316" w:rsidRPr="00EB76D2">
        <w:rPr>
          <w:rFonts w:asciiTheme="minorHAnsi" w:hAnsiTheme="minorHAnsi" w:cstheme="minorHAnsi"/>
        </w:rPr>
        <w:t>lub</w:t>
      </w:r>
      <w:r w:rsidRPr="00EB76D2">
        <w:rPr>
          <w:rFonts w:asciiTheme="minorHAnsi" w:hAnsiTheme="minorHAnsi" w:cstheme="minorHAnsi"/>
        </w:rPr>
        <w:t xml:space="preserve"> w trakcie realizacji Umowy;</w:t>
      </w:r>
    </w:p>
    <w:p w14:paraId="15AA7A26" w14:textId="48C0C6C7" w:rsidR="00D17730" w:rsidRPr="00EB76D2" w:rsidRDefault="00D17730"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usunięcia Wykonawcy lub Podwykonawcy ze swojego terenu i odstąpienia od Umo</w:t>
      </w:r>
      <w:r w:rsidR="00B152D7" w:rsidRPr="00EB76D2">
        <w:rPr>
          <w:rFonts w:asciiTheme="minorHAnsi" w:hAnsiTheme="minorHAnsi" w:cstheme="minorHAnsi"/>
        </w:rPr>
        <w:t xml:space="preserve">wy, ze skutkiem natychmiastowym </w:t>
      </w:r>
      <w:r w:rsidRPr="00EB76D2">
        <w:rPr>
          <w:rFonts w:asciiTheme="minorHAnsi" w:hAnsiTheme="minorHAnsi" w:cstheme="minorHAnsi"/>
        </w:rPr>
        <w:t xml:space="preserve">z przyczyn leżących po stronie Wykonawcy w przypadku powtarzającego się rażącego naruszenia przepisów i </w:t>
      </w:r>
      <w:r w:rsidR="00EF7209">
        <w:rPr>
          <w:rFonts w:asciiTheme="minorHAnsi" w:hAnsiTheme="minorHAnsi" w:cstheme="minorHAnsi"/>
        </w:rPr>
        <w:t>w</w:t>
      </w:r>
      <w:r w:rsidR="00EF7209" w:rsidRPr="00EB76D2">
        <w:rPr>
          <w:rFonts w:asciiTheme="minorHAnsi" w:hAnsiTheme="minorHAnsi" w:cstheme="minorHAnsi"/>
        </w:rPr>
        <w:t xml:space="preserve">ymagań </w:t>
      </w:r>
      <w:r w:rsidRPr="00EB76D2">
        <w:rPr>
          <w:rFonts w:asciiTheme="minorHAnsi" w:hAnsiTheme="minorHAnsi" w:cstheme="minorHAnsi"/>
        </w:rPr>
        <w:t>BHP, ppoż. i ochrony środowiska oraz innych regulacji wewnętrznych obowiązując</w:t>
      </w:r>
      <w:r w:rsidR="00B152D7" w:rsidRPr="00EB76D2">
        <w:rPr>
          <w:rFonts w:asciiTheme="minorHAnsi" w:hAnsiTheme="minorHAnsi" w:cstheme="minorHAnsi"/>
        </w:rPr>
        <w:t>ych na terenie Zamawiającego.</w:t>
      </w:r>
    </w:p>
    <w:p w14:paraId="7AD2B64F" w14:textId="3972C12E" w:rsidR="00630F98" w:rsidRPr="00EB76D2" w:rsidRDefault="00630F98" w:rsidP="000E3B86">
      <w:pPr>
        <w:pStyle w:val="Nagwek2"/>
        <w:ind w:left="851"/>
        <w:rPr>
          <w:rFonts w:asciiTheme="minorHAnsi" w:hAnsiTheme="minorHAnsi" w:cstheme="minorHAnsi"/>
        </w:rPr>
      </w:pPr>
      <w:r w:rsidRPr="00EB76D2">
        <w:rPr>
          <w:rFonts w:asciiTheme="minorHAnsi" w:hAnsiTheme="minorHAnsi" w:cstheme="minorHAnsi"/>
        </w:rPr>
        <w:t>Umowne prawo odstąpienia od całości lub części Umowy, wykonuje się poprzez złożenie Stronie pisemnego oświadczenia.</w:t>
      </w:r>
      <w:r w:rsidR="00794663" w:rsidRPr="00794663">
        <w:t xml:space="preserve"> </w:t>
      </w:r>
      <w:r w:rsidR="00794663" w:rsidRPr="00794663">
        <w:rPr>
          <w:rFonts w:asciiTheme="minorHAnsi" w:hAnsiTheme="minorHAnsi" w:cstheme="minorHAnsi"/>
        </w:rPr>
        <w:t xml:space="preserve">O ile Umowa nie określa inaczej, Zamawiający może odstąpić od Umowy w terminie 30 Dni od dnia powzięcia wiadomości o okolicznościach będących podstawą do odstąpienia. </w:t>
      </w:r>
      <w:r w:rsidRPr="00EB76D2">
        <w:rPr>
          <w:rFonts w:asciiTheme="minorHAnsi" w:hAnsiTheme="minorHAnsi" w:cstheme="minorHAnsi"/>
        </w:rPr>
        <w:t xml:space="preserve"> Umowne prawo odstąpienia, przysługuje Stronie do upływu 90 Dnia od Daty Zakończenia Prac.</w:t>
      </w:r>
    </w:p>
    <w:p w14:paraId="00A8F8CD" w14:textId="77777777" w:rsidR="00630F98" w:rsidRPr="00EB76D2" w:rsidRDefault="00630F98" w:rsidP="000E3B86">
      <w:pPr>
        <w:pStyle w:val="Nagwek2"/>
        <w:keepNext w:val="0"/>
        <w:widowControl w:val="0"/>
        <w:ind w:left="851"/>
        <w:rPr>
          <w:rFonts w:asciiTheme="minorHAnsi" w:hAnsiTheme="minorHAnsi" w:cstheme="minorHAnsi"/>
        </w:rPr>
      </w:pPr>
      <w:bookmarkStart w:id="279" w:name="_Ref419977107"/>
      <w:bookmarkStart w:id="280" w:name="_Ref529357166"/>
      <w:bookmarkStart w:id="281" w:name="_Ref526418182"/>
      <w:r w:rsidRPr="00EB76D2">
        <w:rPr>
          <w:rFonts w:asciiTheme="minorHAnsi" w:hAnsiTheme="minorHAnsi" w:cstheme="minorHAnsi"/>
        </w:rPr>
        <w:t>Po doręczeniu Wykonawcy oświadczenia Zamawiającego o odstąpieniu od Umowy, lecz nie później jednak niż w ciągu piętnastu (15) Dni od doręczenia tego oświadczenia, Wykonawca powinien:</w:t>
      </w:r>
      <w:bookmarkEnd w:id="279"/>
      <w:bookmarkEnd w:id="280"/>
      <w:bookmarkEnd w:id="281"/>
    </w:p>
    <w:p w14:paraId="6D5D8CF0" w14:textId="314811BC" w:rsidR="00630F98" w:rsidRPr="00EB76D2" w:rsidRDefault="00630F98"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lastRenderedPageBreak/>
        <w:t>zaprzestać wszelkich działań w ramach Umowy, z wyjątkiem tych określonych w niniejszym</w:t>
      </w:r>
      <w:r w:rsidRPr="00EB76D2">
        <w:rPr>
          <w:rFonts w:asciiTheme="minorHAnsi" w:hAnsiTheme="minorHAnsi" w:cstheme="minorHAnsi"/>
        </w:rPr>
        <w:br/>
        <w:t>ust.</w:t>
      </w:r>
      <w:r w:rsidR="00D511A1">
        <w:rPr>
          <w:rFonts w:asciiTheme="minorHAnsi" w:hAnsiTheme="minorHAnsi" w:cstheme="minorHAnsi"/>
        </w:rPr>
        <w:t xml:space="preserve"> 14.3</w:t>
      </w:r>
      <w:r w:rsidRPr="00EB76D2">
        <w:rPr>
          <w:rFonts w:asciiTheme="minorHAnsi" w:hAnsiTheme="minorHAnsi" w:cstheme="minorHAnsi"/>
        </w:rPr>
        <w:t>.; i</w:t>
      </w:r>
    </w:p>
    <w:p w14:paraId="38F4C36F" w14:textId="1074A680" w:rsidR="00630F98" w:rsidRPr="00EB76D2" w:rsidRDefault="00630F98"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wydać Zamawiającemu wszelkie Prace i ich rezultaty jeszcze nie odebrane przez Zamawiającego, w stanie, w jakim będą się one znajdowały w dacie odstąpienia od Umowy – usunąć wykonane i nieodebrane rezultaty Prac z  terenu Zamawiającego w zakresie takim, jaki wynika z oświadczenia Zamawiającego o odstąpieniu;</w:t>
      </w:r>
    </w:p>
    <w:p w14:paraId="20FA3C16" w14:textId="798BBEE0" w:rsidR="00630F98" w:rsidRPr="00EB76D2" w:rsidRDefault="00630F98"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zabezpieczyć Prace znajdujące się już na </w:t>
      </w:r>
      <w:r w:rsidR="00EF7209">
        <w:rPr>
          <w:rFonts w:asciiTheme="minorHAnsi" w:hAnsiTheme="minorHAnsi" w:cstheme="minorHAnsi"/>
        </w:rPr>
        <w:t>Miejscu reali</w:t>
      </w:r>
      <w:r w:rsidR="00D8615D">
        <w:rPr>
          <w:rFonts w:asciiTheme="minorHAnsi" w:hAnsiTheme="minorHAnsi" w:cstheme="minorHAnsi"/>
        </w:rPr>
        <w:t>z</w:t>
      </w:r>
      <w:r w:rsidR="00EF7209">
        <w:rPr>
          <w:rFonts w:asciiTheme="minorHAnsi" w:hAnsiTheme="minorHAnsi" w:cstheme="minorHAnsi"/>
        </w:rPr>
        <w:t>acji</w:t>
      </w:r>
      <w:r w:rsidR="00EF7209" w:rsidRPr="00EB76D2">
        <w:rPr>
          <w:rFonts w:asciiTheme="minorHAnsi" w:hAnsiTheme="minorHAnsi" w:cstheme="minorHAnsi"/>
        </w:rPr>
        <w:t xml:space="preserve"> </w:t>
      </w:r>
      <w:r w:rsidRPr="00EB76D2">
        <w:rPr>
          <w:rFonts w:asciiTheme="minorHAnsi" w:hAnsiTheme="minorHAnsi" w:cstheme="minorHAnsi"/>
        </w:rPr>
        <w:t>Prac;</w:t>
      </w:r>
    </w:p>
    <w:p w14:paraId="3ADFEBC3" w14:textId="77777777" w:rsidR="00630F98" w:rsidRPr="00EB76D2" w:rsidRDefault="00630F98"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dostarczyć całą Dokumentację Wykonawcy wymaganą zgodnie z Umową i wykonaną do tego czasu, nawet nieukończoną; i</w:t>
      </w:r>
    </w:p>
    <w:p w14:paraId="3B647487" w14:textId="24D127EE" w:rsidR="00630F98" w:rsidRPr="00EB76D2" w:rsidRDefault="00630F98"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uporządkować i opuścić </w:t>
      </w:r>
      <w:r w:rsidR="00237A20">
        <w:rPr>
          <w:rFonts w:asciiTheme="minorHAnsi" w:hAnsiTheme="minorHAnsi" w:cstheme="minorHAnsi"/>
        </w:rPr>
        <w:t>Miejsce realizacji</w:t>
      </w:r>
      <w:r w:rsidR="00237A20" w:rsidRPr="00EB76D2">
        <w:rPr>
          <w:rFonts w:asciiTheme="minorHAnsi" w:hAnsiTheme="minorHAnsi" w:cstheme="minorHAnsi"/>
        </w:rPr>
        <w:t xml:space="preserve"> </w:t>
      </w:r>
      <w:r w:rsidRPr="00EB76D2">
        <w:rPr>
          <w:rFonts w:asciiTheme="minorHAnsi" w:hAnsiTheme="minorHAnsi" w:cstheme="minorHAnsi"/>
        </w:rPr>
        <w:t>Prac, usuwając z niego personel oraz sprzęt własny</w:t>
      </w:r>
      <w:r w:rsidRPr="00EB76D2">
        <w:rPr>
          <w:rFonts w:asciiTheme="minorHAnsi" w:hAnsiTheme="minorHAnsi" w:cstheme="minorHAnsi"/>
        </w:rPr>
        <w:br/>
        <w:t>i Podwykonawców.</w:t>
      </w:r>
    </w:p>
    <w:p w14:paraId="17D72CF9" w14:textId="77777777" w:rsidR="00630F98" w:rsidRPr="00EB76D2" w:rsidRDefault="00630F98"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Wykonawca pozostaje odpowiedzialny za należyte wykonanie swoich obowiązków z tytułu Prac ukończonych i odebranych przed ustaniem Umowy, w tym udziela gwarancji i odpowiada z tytułu rękojmi w zakresie określonym w Umowie, bez konieczności składania odrębnego oświadczenia w tym zakresie.</w:t>
      </w:r>
    </w:p>
    <w:p w14:paraId="4A879AA9" w14:textId="462F7695" w:rsidR="00F355FD" w:rsidRPr="00EB76D2" w:rsidRDefault="00B152D7"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Wykonawca jest uprawniony do odstąpienia od Umowy w niewykonanej części, jeżeli</w:t>
      </w:r>
      <w:r w:rsidR="00A025BD" w:rsidRPr="00EB76D2">
        <w:rPr>
          <w:rFonts w:asciiTheme="minorHAnsi" w:hAnsiTheme="minorHAnsi" w:cstheme="minorHAnsi"/>
        </w:rPr>
        <w:t xml:space="preserve"> </w:t>
      </w:r>
      <w:r w:rsidR="00F355FD" w:rsidRPr="00EB76D2">
        <w:rPr>
          <w:rFonts w:asciiTheme="minorHAnsi" w:hAnsiTheme="minorHAnsi" w:cstheme="minorHAnsi"/>
        </w:rPr>
        <w:t xml:space="preserve">Zamawiający stanie się niewypłacalny lub wobec Zamawiającego zostało wszczęte </w:t>
      </w:r>
      <w:r w:rsidR="004E0D65" w:rsidRPr="00EB76D2">
        <w:rPr>
          <w:rFonts w:asciiTheme="minorHAnsi" w:hAnsiTheme="minorHAnsi" w:cstheme="minorHAnsi"/>
        </w:rPr>
        <w:t>postępowanie likwidacyjne</w:t>
      </w:r>
      <w:r w:rsidR="00A025BD" w:rsidRPr="00EB76D2">
        <w:rPr>
          <w:rFonts w:asciiTheme="minorHAnsi" w:hAnsiTheme="minorHAnsi" w:cstheme="minorHAnsi"/>
        </w:rPr>
        <w:t>.</w:t>
      </w:r>
    </w:p>
    <w:p w14:paraId="64D2FA65" w14:textId="625A4734" w:rsidR="00630F98" w:rsidRPr="00EB76D2" w:rsidRDefault="00630F98"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W przypadku odstąpienia od Umowy przez St</w:t>
      </w:r>
      <w:r w:rsidR="00D511A1">
        <w:rPr>
          <w:rFonts w:asciiTheme="minorHAnsi" w:hAnsiTheme="minorHAnsi" w:cstheme="minorHAnsi"/>
        </w:rPr>
        <w:t>ronę na podstawie niniejszego §</w:t>
      </w:r>
      <w:r w:rsidRPr="00EB76D2">
        <w:rPr>
          <w:rFonts w:asciiTheme="minorHAnsi" w:hAnsiTheme="minorHAnsi" w:cstheme="minorHAnsi"/>
        </w:rPr>
        <w:t>1</w:t>
      </w:r>
      <w:r w:rsidR="000D02F2" w:rsidRPr="00EB76D2">
        <w:rPr>
          <w:rFonts w:asciiTheme="minorHAnsi" w:hAnsiTheme="minorHAnsi" w:cstheme="minorHAnsi"/>
        </w:rPr>
        <w:t>4</w:t>
      </w:r>
      <w:r w:rsidRPr="00EB76D2">
        <w:rPr>
          <w:rFonts w:asciiTheme="minorHAnsi" w:hAnsiTheme="minorHAnsi" w:cstheme="minorHAnsi"/>
        </w:rPr>
        <w:t>,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p>
    <w:p w14:paraId="0CDCD9C6" w14:textId="77777777" w:rsidR="00630F98" w:rsidRPr="00EB76D2" w:rsidRDefault="00630F98"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Strony potwierdzają, że odstąpienie od Umowy lub jej części wywoła wyłącznie skutki określone w Umowie, w szczególności do odstąpienia od Umowy nie ma zastosowania przepis art. 395 §2 Kodeksu cywilnego.</w:t>
      </w:r>
    </w:p>
    <w:p w14:paraId="1FF6E676" w14:textId="73578279" w:rsidR="00F65861" w:rsidRPr="00FA713B" w:rsidRDefault="00880020" w:rsidP="007415C9">
      <w:pPr>
        <w:pStyle w:val="Nagwek1"/>
        <w:keepNext w:val="0"/>
        <w:widowControl w:val="0"/>
        <w:rPr>
          <w:rFonts w:asciiTheme="minorHAnsi" w:hAnsiTheme="minorHAnsi" w:cstheme="minorHAnsi"/>
          <w:b w:val="0"/>
          <w:sz w:val="20"/>
          <w:szCs w:val="20"/>
        </w:rPr>
      </w:pPr>
      <w:bookmarkStart w:id="282" w:name="_Toc16509776"/>
      <w:bookmarkStart w:id="283" w:name="_Toc16511184"/>
      <w:bookmarkStart w:id="284" w:name="_Toc16511300"/>
      <w:bookmarkStart w:id="285" w:name="_Toc16509777"/>
      <w:bookmarkStart w:id="286" w:name="_Toc16511185"/>
      <w:bookmarkStart w:id="287" w:name="_Toc16511301"/>
      <w:bookmarkStart w:id="288" w:name="_Toc16509778"/>
      <w:bookmarkStart w:id="289" w:name="_Toc16511186"/>
      <w:bookmarkStart w:id="290" w:name="_Toc16511302"/>
      <w:bookmarkStart w:id="291" w:name="_Toc16509779"/>
      <w:bookmarkStart w:id="292" w:name="_Toc16511187"/>
      <w:bookmarkStart w:id="293" w:name="_Toc16511303"/>
      <w:bookmarkStart w:id="294" w:name="_Ref419977341"/>
      <w:bookmarkStart w:id="295" w:name="_Toc437005856"/>
      <w:bookmarkStart w:id="296" w:name="_Toc494375644"/>
      <w:bookmarkStart w:id="297" w:name="_Toc530062250"/>
      <w:bookmarkStart w:id="298" w:name="_Toc8914443"/>
      <w:bookmarkStart w:id="299" w:name="_Toc13562417"/>
      <w:bookmarkStart w:id="300" w:name="_Toc215576897"/>
      <w:bookmarkEnd w:id="282"/>
      <w:bookmarkEnd w:id="283"/>
      <w:bookmarkEnd w:id="284"/>
      <w:bookmarkEnd w:id="285"/>
      <w:bookmarkEnd w:id="286"/>
      <w:bookmarkEnd w:id="287"/>
      <w:bookmarkEnd w:id="288"/>
      <w:bookmarkEnd w:id="289"/>
      <w:bookmarkEnd w:id="290"/>
      <w:bookmarkEnd w:id="291"/>
      <w:bookmarkEnd w:id="292"/>
      <w:bookmarkEnd w:id="293"/>
      <w:r w:rsidRPr="00FA713B">
        <w:rPr>
          <w:rFonts w:asciiTheme="minorHAnsi" w:hAnsiTheme="minorHAnsi" w:cstheme="minorHAnsi"/>
          <w:b w:val="0"/>
          <w:color w:val="0070C0"/>
          <w:sz w:val="20"/>
          <w:szCs w:val="20"/>
        </w:rPr>
        <w:t>Z</w:t>
      </w:r>
      <w:r w:rsidR="000247CE" w:rsidRPr="00FA713B">
        <w:rPr>
          <w:rFonts w:asciiTheme="minorHAnsi" w:hAnsiTheme="minorHAnsi" w:cstheme="minorHAnsi"/>
          <w:b w:val="0"/>
          <w:color w:val="0070C0"/>
          <w:sz w:val="20"/>
          <w:szCs w:val="20"/>
        </w:rPr>
        <w:t>ASADY</w:t>
      </w:r>
      <w:r w:rsidR="00F355FD" w:rsidRPr="00FA713B">
        <w:rPr>
          <w:rFonts w:asciiTheme="minorHAnsi" w:hAnsiTheme="minorHAnsi" w:cstheme="minorHAnsi"/>
          <w:b w:val="0"/>
          <w:color w:val="0070C0"/>
          <w:sz w:val="20"/>
          <w:szCs w:val="20"/>
        </w:rPr>
        <w:t xml:space="preserve"> ODPOWIEDZIALNOŚCI</w:t>
      </w:r>
      <w:bookmarkEnd w:id="294"/>
      <w:bookmarkEnd w:id="295"/>
      <w:bookmarkEnd w:id="296"/>
      <w:bookmarkEnd w:id="297"/>
      <w:bookmarkEnd w:id="298"/>
      <w:bookmarkEnd w:id="299"/>
      <w:bookmarkEnd w:id="300"/>
    </w:p>
    <w:p w14:paraId="5DF3F2F7" w14:textId="63452A5F" w:rsidR="00C3704D" w:rsidRPr="00EB76D2" w:rsidRDefault="00C3704D"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Wykonawca zwolni Zamawiającego od odpowiedzialności przed wszelkimi roszczeniami osób trzecich z tytułu szkód i wydatków (wraz z kosztami prawnymi) lub innymi roszczeniami wynikającymi z realizacji Prac powstałymi w wyniku:</w:t>
      </w:r>
    </w:p>
    <w:p w14:paraId="72BCCD1D" w14:textId="77777777" w:rsidR="00C3704D" w:rsidRPr="00EB76D2" w:rsidRDefault="00F65861"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straty lub uszkodzenia mienia</w:t>
      </w:r>
      <w:r w:rsidR="00C3704D" w:rsidRPr="00EB76D2">
        <w:rPr>
          <w:rFonts w:asciiTheme="minorHAnsi" w:hAnsiTheme="minorHAnsi" w:cstheme="minorHAnsi"/>
        </w:rPr>
        <w:t>; lub</w:t>
      </w:r>
    </w:p>
    <w:p w14:paraId="5015B424" w14:textId="77777777" w:rsidR="00C3704D" w:rsidRPr="00EB76D2" w:rsidRDefault="00C3704D"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szkody na osobie; lub</w:t>
      </w:r>
    </w:p>
    <w:p w14:paraId="5FAA11F5" w14:textId="77777777" w:rsidR="00416F41" w:rsidRDefault="00C3704D"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szkody w środowisku naturalnym;</w:t>
      </w:r>
      <w:r w:rsidR="00416F41">
        <w:rPr>
          <w:rFonts w:asciiTheme="minorHAnsi" w:hAnsiTheme="minorHAnsi" w:cstheme="minorHAnsi"/>
        </w:rPr>
        <w:t xml:space="preserve"> lub</w:t>
      </w:r>
    </w:p>
    <w:p w14:paraId="2CD5FF3F" w14:textId="1A7FD6CC" w:rsidR="00FA713B" w:rsidRDefault="00416F41" w:rsidP="00766C12">
      <w:pPr>
        <w:pStyle w:val="Nagwek2"/>
        <w:keepNext w:val="0"/>
        <w:widowControl w:val="0"/>
        <w:numPr>
          <w:ilvl w:val="2"/>
          <w:numId w:val="3"/>
        </w:numPr>
        <w:ind w:left="1560"/>
        <w:rPr>
          <w:rFonts w:asciiTheme="minorHAnsi" w:hAnsiTheme="minorHAnsi" w:cstheme="minorHAnsi"/>
        </w:rPr>
      </w:pPr>
      <w:r w:rsidRPr="00416F41">
        <w:rPr>
          <w:rFonts w:asciiTheme="minorHAnsi" w:hAnsiTheme="minorHAnsi" w:cstheme="minorHAnsi"/>
        </w:rPr>
        <w:t>czystej straty finansowej (szkodzie innej niż w mieniu lub na osobie)</w:t>
      </w:r>
      <w:r>
        <w:rPr>
          <w:rFonts w:asciiTheme="minorHAnsi" w:hAnsiTheme="minorHAnsi" w:cstheme="minorHAnsi"/>
        </w:rPr>
        <w:t>,</w:t>
      </w:r>
    </w:p>
    <w:p w14:paraId="592C6075" w14:textId="13793AEB" w:rsidR="00F65861" w:rsidRPr="00FA713B" w:rsidRDefault="00EB0D6A" w:rsidP="008839EF">
      <w:pPr>
        <w:pStyle w:val="Nagwek2"/>
        <w:keepNext w:val="0"/>
        <w:widowControl w:val="0"/>
        <w:numPr>
          <w:ilvl w:val="0"/>
          <w:numId w:val="0"/>
        </w:numPr>
        <w:ind w:left="567"/>
        <w:rPr>
          <w:rFonts w:asciiTheme="minorHAnsi" w:hAnsiTheme="minorHAnsi" w:cstheme="minorHAnsi"/>
        </w:rPr>
      </w:pPr>
      <w:r w:rsidRPr="00FA713B">
        <w:rPr>
          <w:rFonts w:asciiTheme="minorHAnsi" w:hAnsiTheme="minorHAnsi" w:cstheme="minorHAnsi"/>
        </w:rPr>
        <w:t>chyba, że Wykonawca</w:t>
      </w:r>
      <w:r w:rsidR="00C3704D" w:rsidRPr="00FA713B">
        <w:rPr>
          <w:rFonts w:asciiTheme="minorHAnsi" w:hAnsiTheme="minorHAnsi" w:cstheme="minorHAnsi"/>
        </w:rPr>
        <w:t xml:space="preserve"> udowodni, że takie roszczenia </w:t>
      </w:r>
      <w:r w:rsidRPr="00FA713B">
        <w:rPr>
          <w:rFonts w:asciiTheme="minorHAnsi" w:hAnsiTheme="minorHAnsi" w:cstheme="minorHAnsi"/>
        </w:rPr>
        <w:t>wynikają z przyczyn, za które Wykonawca nie ponosi odpowiedzialności</w:t>
      </w:r>
      <w:r w:rsidR="00F65861" w:rsidRPr="00FA713B">
        <w:rPr>
          <w:rFonts w:asciiTheme="minorHAnsi" w:hAnsiTheme="minorHAnsi" w:cstheme="minorHAnsi"/>
        </w:rPr>
        <w:t>.</w:t>
      </w:r>
    </w:p>
    <w:p w14:paraId="167D3C5A" w14:textId="342B7BB3" w:rsidR="00F65861" w:rsidRPr="00EB76D2" w:rsidRDefault="00F65861" w:rsidP="000E3B86">
      <w:pPr>
        <w:pStyle w:val="Nagwek2"/>
        <w:keepNext w:val="0"/>
        <w:widowControl w:val="0"/>
        <w:ind w:left="851"/>
        <w:rPr>
          <w:rFonts w:asciiTheme="minorHAnsi" w:hAnsiTheme="minorHAnsi" w:cstheme="minorHAnsi"/>
        </w:rPr>
      </w:pPr>
      <w:bookmarkStart w:id="301" w:name="_DV_M985"/>
      <w:r w:rsidRPr="00EB76D2">
        <w:rPr>
          <w:rFonts w:asciiTheme="minorHAnsi" w:hAnsiTheme="minorHAnsi" w:cstheme="minorHAnsi"/>
        </w:rPr>
        <w:t>J</w:t>
      </w:r>
      <w:bookmarkEnd w:id="301"/>
      <w:r w:rsidRPr="00EB76D2">
        <w:rPr>
          <w:rFonts w:asciiTheme="minorHAnsi" w:hAnsiTheme="minorHAnsi" w:cstheme="minorHAnsi"/>
        </w:rPr>
        <w:t>eżeli zostało wszczęte postępowanie lub wystąpiono z roszczeniem przeciwko Zamawiającemu</w:t>
      </w:r>
      <w:r w:rsidR="008018DA" w:rsidRPr="00EB76D2">
        <w:rPr>
          <w:rFonts w:asciiTheme="minorHAnsi" w:hAnsiTheme="minorHAnsi" w:cstheme="minorHAnsi"/>
        </w:rPr>
        <w:t xml:space="preserve"> </w:t>
      </w:r>
      <w:r w:rsidRPr="00EB76D2">
        <w:rPr>
          <w:rFonts w:asciiTheme="minorHAnsi" w:hAnsiTheme="minorHAnsi" w:cstheme="minorHAnsi"/>
        </w:rPr>
        <w:t>z</w:t>
      </w:r>
      <w:r w:rsidR="00237A20">
        <w:rPr>
          <w:rFonts w:asciiTheme="minorHAnsi" w:hAnsiTheme="minorHAnsi" w:cstheme="minorHAnsi"/>
        </w:rPr>
        <w:t> </w:t>
      </w:r>
      <w:r w:rsidRPr="00EB76D2">
        <w:rPr>
          <w:rFonts w:asciiTheme="minorHAnsi" w:hAnsiTheme="minorHAnsi" w:cstheme="minorHAnsi"/>
        </w:rPr>
        <w:t xml:space="preserve">przyczyn, za które odpowiedzialność </w:t>
      </w:r>
      <w:r w:rsidR="00C3704D" w:rsidRPr="00EB76D2">
        <w:rPr>
          <w:rFonts w:asciiTheme="minorHAnsi" w:hAnsiTheme="minorHAnsi" w:cstheme="minorHAnsi"/>
        </w:rPr>
        <w:t xml:space="preserve">ponosi </w:t>
      </w:r>
      <w:r w:rsidRPr="00EB76D2">
        <w:rPr>
          <w:rFonts w:asciiTheme="minorHAnsi" w:hAnsiTheme="minorHAnsi" w:cstheme="minorHAnsi"/>
        </w:rPr>
        <w:t>Wykonawca, Zamawiający niezwłocznie zgłosi to Wykonawcy, który będzie miał prawo do udziału w postępowaniu dotyczącym danego roszczenia.</w:t>
      </w:r>
    </w:p>
    <w:p w14:paraId="3079B337" w14:textId="7E453CF4" w:rsidR="000247CE" w:rsidRPr="00EB76D2" w:rsidRDefault="000247CE"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w:t>
      </w:r>
      <w:r w:rsidR="00237A20">
        <w:rPr>
          <w:rFonts w:asciiTheme="minorHAnsi" w:hAnsiTheme="minorHAnsi" w:cstheme="minorHAnsi"/>
        </w:rPr>
        <w:t> </w:t>
      </w:r>
      <w:r w:rsidRPr="00EB76D2">
        <w:rPr>
          <w:rFonts w:asciiTheme="minorHAnsi" w:hAnsiTheme="minorHAnsi" w:cstheme="minorHAnsi"/>
        </w:rPr>
        <w:t>uwzględnieniem szczegółowych unormowań zawartych w Umowie.</w:t>
      </w:r>
    </w:p>
    <w:p w14:paraId="5D8105FC" w14:textId="77777777" w:rsidR="00F65861" w:rsidRPr="00FA713B" w:rsidRDefault="00F65861" w:rsidP="007415C9">
      <w:pPr>
        <w:pStyle w:val="Nagwek1"/>
        <w:keepNext w:val="0"/>
        <w:widowControl w:val="0"/>
        <w:rPr>
          <w:rFonts w:asciiTheme="minorHAnsi" w:hAnsiTheme="minorHAnsi" w:cstheme="minorHAnsi"/>
          <w:b w:val="0"/>
          <w:color w:val="0070C0"/>
          <w:sz w:val="20"/>
          <w:szCs w:val="20"/>
        </w:rPr>
      </w:pPr>
      <w:bookmarkStart w:id="302" w:name="_Toc16509781"/>
      <w:bookmarkStart w:id="303" w:name="_Toc16511189"/>
      <w:bookmarkStart w:id="304" w:name="_Toc16511305"/>
      <w:bookmarkStart w:id="305" w:name="_Toc16509782"/>
      <w:bookmarkStart w:id="306" w:name="_Toc16511190"/>
      <w:bookmarkStart w:id="307" w:name="_Toc16511306"/>
      <w:bookmarkStart w:id="308" w:name="_Toc16509783"/>
      <w:bookmarkStart w:id="309" w:name="_Toc16511191"/>
      <w:bookmarkStart w:id="310" w:name="_Toc16511307"/>
      <w:bookmarkStart w:id="311" w:name="_Ref419973236"/>
      <w:bookmarkStart w:id="312" w:name="_Toc437005857"/>
      <w:bookmarkStart w:id="313" w:name="_Toc494375645"/>
      <w:bookmarkStart w:id="314" w:name="_Toc530062251"/>
      <w:bookmarkStart w:id="315" w:name="_Toc8914444"/>
      <w:bookmarkStart w:id="316" w:name="_Toc13562418"/>
      <w:bookmarkStart w:id="317" w:name="_Toc215576898"/>
      <w:bookmarkEnd w:id="302"/>
      <w:bookmarkEnd w:id="303"/>
      <w:bookmarkEnd w:id="304"/>
      <w:bookmarkEnd w:id="305"/>
      <w:bookmarkEnd w:id="306"/>
      <w:bookmarkEnd w:id="307"/>
      <w:bookmarkEnd w:id="308"/>
      <w:bookmarkEnd w:id="309"/>
      <w:bookmarkEnd w:id="310"/>
      <w:r w:rsidRPr="00FA713B">
        <w:rPr>
          <w:rFonts w:asciiTheme="minorHAnsi" w:hAnsiTheme="minorHAnsi" w:cstheme="minorHAnsi"/>
          <w:b w:val="0"/>
          <w:color w:val="0070C0"/>
          <w:sz w:val="20"/>
          <w:szCs w:val="20"/>
        </w:rPr>
        <w:t>OGRANICZENIE ODPOWIEDZIALNOŚCI</w:t>
      </w:r>
      <w:bookmarkEnd w:id="311"/>
      <w:bookmarkEnd w:id="312"/>
      <w:bookmarkEnd w:id="313"/>
      <w:bookmarkEnd w:id="314"/>
      <w:bookmarkEnd w:id="315"/>
      <w:bookmarkEnd w:id="316"/>
      <w:bookmarkEnd w:id="317"/>
    </w:p>
    <w:p w14:paraId="39CF84B7" w14:textId="696A5239" w:rsidR="00335DA6" w:rsidRPr="00FA713B" w:rsidRDefault="00335DA6" w:rsidP="007415C9">
      <w:pPr>
        <w:pStyle w:val="Nagwek2"/>
        <w:keepNext w:val="0"/>
        <w:widowControl w:val="0"/>
        <w:numPr>
          <w:ilvl w:val="0"/>
          <w:numId w:val="0"/>
        </w:numPr>
        <w:ind w:left="567"/>
        <w:rPr>
          <w:rFonts w:asciiTheme="minorHAnsi" w:hAnsiTheme="minorHAnsi" w:cstheme="minorHAnsi"/>
        </w:rPr>
      </w:pPr>
      <w:bookmarkStart w:id="318" w:name="_Ref282425647"/>
      <w:r w:rsidRPr="00FA713B">
        <w:rPr>
          <w:rFonts w:asciiTheme="minorHAnsi" w:hAnsiTheme="minorHAnsi" w:cstheme="minorHAnsi"/>
        </w:rPr>
        <w:t>Bez względu na inne postanowienia Umowy:</w:t>
      </w:r>
    </w:p>
    <w:p w14:paraId="278392C2" w14:textId="5A5BB37B" w:rsidR="000B63B6" w:rsidRPr="00EB76D2" w:rsidRDefault="00416F41" w:rsidP="000E3B86">
      <w:pPr>
        <w:pStyle w:val="Nagwek2"/>
        <w:keepNext w:val="0"/>
        <w:widowControl w:val="0"/>
        <w:ind w:left="851"/>
        <w:rPr>
          <w:rFonts w:asciiTheme="minorHAnsi" w:hAnsiTheme="minorHAnsi" w:cstheme="minorHAnsi"/>
        </w:rPr>
      </w:pPr>
      <w:r w:rsidRPr="00416F41">
        <w:rPr>
          <w:rFonts w:asciiTheme="minorHAnsi" w:hAnsiTheme="minorHAnsi" w:cstheme="minorHAnsi"/>
        </w:rPr>
        <w:t xml:space="preserve">Łączna odpowiedzialność odszkodowawcza Wykonawcy wobec Zamawiającego wynikająca </w:t>
      </w:r>
      <w:r w:rsidRPr="00416F41">
        <w:rPr>
          <w:rFonts w:asciiTheme="minorHAnsi" w:hAnsiTheme="minorHAnsi" w:cstheme="minorHAnsi"/>
        </w:rPr>
        <w:lastRenderedPageBreak/>
        <w:t>z</w:t>
      </w:r>
      <w:r>
        <w:rPr>
          <w:rFonts w:asciiTheme="minorHAnsi" w:hAnsiTheme="minorHAnsi" w:cstheme="minorHAnsi"/>
        </w:rPr>
        <w:t> </w:t>
      </w:r>
      <w:r w:rsidRPr="00416F41">
        <w:rPr>
          <w:rFonts w:asciiTheme="minorHAnsi" w:hAnsiTheme="minorHAnsi" w:cstheme="minorHAnsi"/>
        </w:rPr>
        <w:t>jakichkolwiek roszczeń Zamawiającego z tytułu Umowy jest ograniczona do wartości 100% całkowitego Wynagrodzenia Umownego netto, nie mniej jednak niż do wartości sumy gwarancyjnej, o której mowa w § 8 Umowy. Niezależnie od podstawy prawnej dochodzenia roszczenia odpowiedzialność odszkodowawcza Wykonawcy ograniczona jest do szkód rzeczywistych. Wykonawca oraz Podwykonawcy nie będą odpowiadać za utracone korzyści lub czyste straty finansowe, chyba że umowa ubezpieczenia Wykonawcy, o której mowa w § 8 niniejszej Umowy będzie przewidywała także ochronę dla utraconych korzyści lub czystych strat finansowych, wówczas odpowiedzialność Wykonawcy wobec Zamawiającego za utracone korzyści lub czyste straty finansowe będzie ograniczona do wysokości określonej w umowie ubezpieczenia</w:t>
      </w:r>
      <w:r w:rsidR="00A025BD" w:rsidRPr="00EB76D2">
        <w:rPr>
          <w:rFonts w:asciiTheme="minorHAnsi" w:hAnsiTheme="minorHAnsi" w:cstheme="minorHAnsi"/>
        </w:rPr>
        <w:t>.</w:t>
      </w:r>
    </w:p>
    <w:p w14:paraId="7BE617F4" w14:textId="1F9621EC" w:rsidR="008E10A5" w:rsidRPr="00EB76D2" w:rsidRDefault="000B63B6" w:rsidP="000E3B86">
      <w:pPr>
        <w:pStyle w:val="Nagwek2"/>
        <w:keepNext w:val="0"/>
        <w:widowControl w:val="0"/>
        <w:ind w:left="851"/>
        <w:rPr>
          <w:rFonts w:asciiTheme="minorHAnsi" w:hAnsiTheme="minorHAnsi" w:cstheme="minorHAnsi"/>
        </w:rPr>
      </w:pPr>
      <w:bookmarkStart w:id="319" w:name="_Ref435541669"/>
      <w:r w:rsidRPr="00EB76D2">
        <w:rPr>
          <w:rFonts w:asciiTheme="minorHAnsi" w:hAnsiTheme="minorHAnsi" w:cstheme="minorHAnsi"/>
        </w:rPr>
        <w:t>Ograniczenie o</w:t>
      </w:r>
      <w:r w:rsidR="008E10A5" w:rsidRPr="00EB76D2">
        <w:rPr>
          <w:rFonts w:asciiTheme="minorHAnsi" w:hAnsiTheme="minorHAnsi" w:cstheme="minorHAnsi"/>
        </w:rPr>
        <w:t>dpowiedzialności nie ma zastosowania w przypadku:</w:t>
      </w:r>
      <w:bookmarkEnd w:id="319"/>
    </w:p>
    <w:p w14:paraId="6389753B" w14:textId="0C71039D" w:rsidR="009C4EF1" w:rsidRPr="00EB76D2" w:rsidRDefault="009C4EF1"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oszustwa, świadomego wprowadzenia w błąd, umyślnego działania na szkodę, umyślnego niedopełnienia obowiązków, umyślnego naruszenia obowiązujących przepisów prawa;</w:t>
      </w:r>
    </w:p>
    <w:p w14:paraId="28C9BCDA" w14:textId="77777777" w:rsidR="008E10A5" w:rsidRPr="00EB76D2" w:rsidRDefault="008E10A5"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odpowiedzialności Wykonawcy z tytułu szkód na osobie;</w:t>
      </w:r>
    </w:p>
    <w:p w14:paraId="5E5ECDD0" w14:textId="252BA1EF" w:rsidR="008E10A5" w:rsidRPr="00EB76D2" w:rsidRDefault="008E10A5"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odpowiedzialności Wykonawcy z tytuł</w:t>
      </w:r>
      <w:r w:rsidR="000B63B6" w:rsidRPr="00EB76D2">
        <w:rPr>
          <w:rFonts w:asciiTheme="minorHAnsi" w:hAnsiTheme="minorHAnsi" w:cstheme="minorHAnsi"/>
        </w:rPr>
        <w:t>u szkód w środowisku naturalnym</w:t>
      </w:r>
      <w:r w:rsidR="00237A20">
        <w:rPr>
          <w:rFonts w:asciiTheme="minorHAnsi" w:hAnsiTheme="minorHAnsi" w:cstheme="minorHAnsi"/>
        </w:rPr>
        <w:t>.</w:t>
      </w:r>
    </w:p>
    <w:p w14:paraId="1EC9F91D" w14:textId="77777777" w:rsidR="00F65861" w:rsidRPr="00FA713B" w:rsidRDefault="00F65861" w:rsidP="007415C9">
      <w:pPr>
        <w:pStyle w:val="Nagwek1"/>
        <w:keepNext w:val="0"/>
        <w:widowControl w:val="0"/>
        <w:rPr>
          <w:rFonts w:asciiTheme="minorHAnsi" w:hAnsiTheme="minorHAnsi" w:cstheme="minorHAnsi"/>
          <w:b w:val="0"/>
          <w:color w:val="0070C0"/>
          <w:sz w:val="20"/>
          <w:szCs w:val="20"/>
        </w:rPr>
      </w:pPr>
      <w:bookmarkStart w:id="320" w:name="_Toc16509785"/>
      <w:bookmarkStart w:id="321" w:name="_Toc16511193"/>
      <w:bookmarkStart w:id="322" w:name="_Toc16511309"/>
      <w:bookmarkStart w:id="323" w:name="_Toc437005858"/>
      <w:bookmarkStart w:id="324" w:name="_Ref483382766"/>
      <w:bookmarkStart w:id="325" w:name="_Toc494375574"/>
      <w:bookmarkStart w:id="326" w:name="_Toc494375646"/>
      <w:bookmarkStart w:id="327" w:name="_Toc530062252"/>
      <w:bookmarkStart w:id="328" w:name="_Ref8727769"/>
      <w:bookmarkStart w:id="329" w:name="_Toc8914445"/>
      <w:bookmarkStart w:id="330" w:name="_Toc13562419"/>
      <w:bookmarkStart w:id="331" w:name="_Toc215576899"/>
      <w:bookmarkEnd w:id="320"/>
      <w:bookmarkEnd w:id="321"/>
      <w:bookmarkEnd w:id="322"/>
      <w:r w:rsidRPr="00FA713B">
        <w:rPr>
          <w:rFonts w:asciiTheme="minorHAnsi" w:hAnsiTheme="minorHAnsi" w:cstheme="minorHAnsi"/>
          <w:b w:val="0"/>
          <w:color w:val="0070C0"/>
          <w:sz w:val="20"/>
          <w:szCs w:val="20"/>
        </w:rPr>
        <w:t>KORZYSTANIE Z PODWYKONAWCÓW</w:t>
      </w:r>
      <w:bookmarkEnd w:id="323"/>
      <w:bookmarkEnd w:id="324"/>
      <w:bookmarkEnd w:id="325"/>
      <w:bookmarkEnd w:id="326"/>
      <w:bookmarkEnd w:id="327"/>
      <w:bookmarkEnd w:id="328"/>
      <w:bookmarkEnd w:id="329"/>
      <w:bookmarkEnd w:id="330"/>
      <w:bookmarkEnd w:id="331"/>
    </w:p>
    <w:p w14:paraId="6F14A14C" w14:textId="232E6857" w:rsidR="000E2B94" w:rsidRPr="00EB76D2" w:rsidRDefault="000E2B94" w:rsidP="000E3B86">
      <w:pPr>
        <w:pStyle w:val="Nagwek2"/>
        <w:ind w:left="851"/>
        <w:rPr>
          <w:rFonts w:asciiTheme="minorHAnsi" w:hAnsiTheme="minorHAnsi" w:cstheme="minorHAnsi"/>
        </w:rPr>
      </w:pPr>
      <w:bookmarkStart w:id="332" w:name="_Ref419975898"/>
      <w:r w:rsidRPr="00EB76D2">
        <w:rPr>
          <w:rFonts w:asciiTheme="minorHAnsi" w:hAnsiTheme="minorHAnsi" w:cstheme="minorHAnsi"/>
        </w:rPr>
        <w:t>Wykonawca może zaangażować do wykonania Umowy Podwykonawców.</w:t>
      </w:r>
      <w:r w:rsidR="00330689" w:rsidRPr="00330689">
        <w:rPr>
          <w:rFonts w:asciiTheme="minorHAnsi" w:hAnsiTheme="minorHAnsi" w:cstheme="minorHAnsi"/>
        </w:rPr>
        <w:t>.</w:t>
      </w:r>
    </w:p>
    <w:p w14:paraId="057CD92C" w14:textId="0036CE9C" w:rsidR="000E2B94" w:rsidRPr="00EB76D2" w:rsidRDefault="000E2B94" w:rsidP="000E3B86">
      <w:pPr>
        <w:pStyle w:val="Nagwek2"/>
        <w:keepNext w:val="0"/>
        <w:widowControl w:val="0"/>
        <w:ind w:left="851"/>
        <w:rPr>
          <w:rFonts w:asciiTheme="minorHAnsi" w:hAnsiTheme="minorHAnsi" w:cstheme="minorHAnsi"/>
        </w:rPr>
      </w:pPr>
      <w:bookmarkStart w:id="333" w:name="_Ref8737061"/>
      <w:r w:rsidRPr="00EB76D2">
        <w:rPr>
          <w:rFonts w:asciiTheme="minorHAnsi" w:hAnsiTheme="minorHAnsi" w:cstheme="minorHAnsi"/>
        </w:rPr>
        <w:t>Zaangażowanie Podwykonawców, którzy nie byli wymienieni w Załączniku nr 4 do Umowy wymaga: uprzedniej zgody Zamawiającego i aktualizacji Załącznika nr 4</w:t>
      </w:r>
      <w:r w:rsidR="00237A20">
        <w:rPr>
          <w:rFonts w:asciiTheme="minorHAnsi" w:hAnsiTheme="minorHAnsi" w:cstheme="minorHAnsi"/>
        </w:rPr>
        <w:t xml:space="preserve"> do Umowy</w:t>
      </w:r>
      <w:r w:rsidRPr="00EB76D2">
        <w:rPr>
          <w:rFonts w:asciiTheme="minorHAnsi" w:hAnsiTheme="minorHAnsi" w:cstheme="minorHAnsi"/>
        </w:rPr>
        <w:t>.</w:t>
      </w:r>
      <w:bookmarkEnd w:id="333"/>
    </w:p>
    <w:p w14:paraId="21A42A81" w14:textId="0B3490E1" w:rsidR="000E2B94" w:rsidRPr="00EB76D2" w:rsidRDefault="000E2B94" w:rsidP="000E3B86">
      <w:pPr>
        <w:pStyle w:val="Nagwek2"/>
        <w:keepNext w:val="0"/>
        <w:widowControl w:val="0"/>
        <w:ind w:left="851"/>
        <w:rPr>
          <w:rFonts w:asciiTheme="minorHAnsi" w:hAnsiTheme="minorHAnsi" w:cstheme="minorHAnsi"/>
        </w:rPr>
      </w:pPr>
      <w:bookmarkStart w:id="334" w:name="_Ref8738524"/>
      <w:r w:rsidRPr="00EB76D2">
        <w:rPr>
          <w:rFonts w:asciiTheme="minorHAnsi" w:hAnsiTheme="minorHAnsi" w:cstheme="minorHAnsi"/>
        </w:rPr>
        <w:t>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w:t>
      </w:r>
      <w:bookmarkEnd w:id="334"/>
    </w:p>
    <w:p w14:paraId="31FF4F36" w14:textId="1DD2B88E" w:rsidR="000E2B94" w:rsidRPr="00EB76D2" w:rsidRDefault="000E2B94"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Wykonawca zapewnia, iż Podwykonawcy będą przestrzegać wszelkich postanowień niniejszej Umowy. W związku z tym Wykonawca zobowiązany jest do wprowadzenia do swoich umów z Podwykonawcami zapisów dotyczących przestrzegania Wymagań BHP.</w:t>
      </w:r>
    </w:p>
    <w:p w14:paraId="3AF20913" w14:textId="56F580B6" w:rsidR="000E2B94" w:rsidRPr="00EB76D2" w:rsidRDefault="000E2B94"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Wykonawca odpowiada wobec Zamawiającego za wszelkie działania lub zaniechania swoich Podwykonawców jak za swoje działania lub zaniechania.</w:t>
      </w:r>
    </w:p>
    <w:p w14:paraId="67314BB3" w14:textId="6C128BB2" w:rsidR="000E2B94" w:rsidRPr="00EB76D2" w:rsidRDefault="000E2B94"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w:t>
      </w:r>
      <w:r w:rsidR="000E3728" w:rsidRPr="00EB76D2">
        <w:rPr>
          <w:rFonts w:asciiTheme="minorHAnsi" w:hAnsiTheme="minorHAnsi" w:cstheme="minorHAnsi"/>
        </w:rPr>
        <w:t xml:space="preserve"> i</w:t>
      </w:r>
      <w:r w:rsidRPr="00EB76D2">
        <w:rPr>
          <w:rFonts w:asciiTheme="minorHAnsi" w:hAnsiTheme="minorHAnsi" w:cstheme="minorHAnsi"/>
        </w:rPr>
        <w:t xml:space="preserve"> jego Podwykonawców</w:t>
      </w:r>
      <w:r w:rsidR="000E3728" w:rsidRPr="00EB76D2">
        <w:rPr>
          <w:rFonts w:asciiTheme="minorHAnsi" w:hAnsiTheme="minorHAnsi" w:cstheme="minorHAnsi"/>
        </w:rPr>
        <w:t>.</w:t>
      </w:r>
      <w:bookmarkStart w:id="335" w:name="mip33168214"/>
      <w:bookmarkEnd w:id="335"/>
    </w:p>
    <w:p w14:paraId="64F002C1" w14:textId="77777777" w:rsidR="00F65861" w:rsidRPr="00FA713B" w:rsidRDefault="00F65861" w:rsidP="007415C9">
      <w:pPr>
        <w:pStyle w:val="Nagwek1"/>
        <w:keepNext w:val="0"/>
        <w:widowControl w:val="0"/>
        <w:rPr>
          <w:rFonts w:asciiTheme="minorHAnsi" w:hAnsiTheme="minorHAnsi" w:cstheme="minorHAnsi"/>
          <w:b w:val="0"/>
          <w:color w:val="0070C0"/>
          <w:sz w:val="20"/>
          <w:szCs w:val="20"/>
        </w:rPr>
      </w:pPr>
      <w:bookmarkStart w:id="336" w:name="_Toc321415644"/>
      <w:bookmarkStart w:id="337" w:name="_Ref421010725"/>
      <w:bookmarkStart w:id="338" w:name="_Toc437005859"/>
      <w:bookmarkStart w:id="339" w:name="_Toc494375647"/>
      <w:bookmarkStart w:id="340" w:name="_Ref497836896"/>
      <w:bookmarkStart w:id="341" w:name="_Toc530062253"/>
      <w:bookmarkStart w:id="342" w:name="_Ref8721934"/>
      <w:bookmarkStart w:id="343" w:name="_Ref8722073"/>
      <w:bookmarkStart w:id="344" w:name="_Toc8914446"/>
      <w:bookmarkStart w:id="345" w:name="_Toc13562420"/>
      <w:bookmarkStart w:id="346" w:name="_Toc215576900"/>
      <w:bookmarkEnd w:id="332"/>
      <w:r w:rsidRPr="00FA713B">
        <w:rPr>
          <w:rFonts w:asciiTheme="minorHAnsi" w:hAnsiTheme="minorHAnsi" w:cstheme="minorHAnsi"/>
          <w:b w:val="0"/>
          <w:color w:val="0070C0"/>
          <w:sz w:val="20"/>
          <w:szCs w:val="20"/>
        </w:rPr>
        <w:t>ZMIANY UMOWY</w:t>
      </w:r>
      <w:bookmarkEnd w:id="336"/>
      <w:bookmarkEnd w:id="337"/>
      <w:bookmarkEnd w:id="338"/>
      <w:bookmarkEnd w:id="339"/>
      <w:bookmarkEnd w:id="340"/>
      <w:bookmarkEnd w:id="341"/>
      <w:bookmarkEnd w:id="342"/>
      <w:bookmarkEnd w:id="343"/>
      <w:bookmarkEnd w:id="344"/>
      <w:bookmarkEnd w:id="345"/>
      <w:bookmarkEnd w:id="346"/>
    </w:p>
    <w:p w14:paraId="66A6A052" w14:textId="237D168B" w:rsidR="00485F76" w:rsidRPr="00EB76D2" w:rsidRDefault="00223D0A" w:rsidP="000E3B86">
      <w:pPr>
        <w:pStyle w:val="Nagwek2"/>
        <w:keepNext w:val="0"/>
        <w:widowControl w:val="0"/>
        <w:ind w:left="851"/>
        <w:rPr>
          <w:rFonts w:asciiTheme="minorHAnsi" w:hAnsiTheme="minorHAnsi" w:cstheme="minorHAnsi"/>
        </w:rPr>
      </w:pPr>
      <w:bookmarkStart w:id="347" w:name="_Ref495589328"/>
      <w:bookmarkStart w:id="348" w:name="_Ref430093354"/>
      <w:bookmarkStart w:id="349" w:name="_Toc347501712"/>
      <w:r w:rsidRPr="00EB76D2">
        <w:rPr>
          <w:rFonts w:asciiTheme="minorHAnsi" w:hAnsiTheme="minorHAnsi" w:cstheme="minorHAnsi"/>
        </w:rPr>
        <w:t>Zmiana</w:t>
      </w:r>
      <w:r w:rsidR="00485F76" w:rsidRPr="00EB76D2">
        <w:rPr>
          <w:rFonts w:asciiTheme="minorHAnsi" w:hAnsiTheme="minorHAnsi" w:cstheme="minorHAnsi"/>
        </w:rPr>
        <w:t xml:space="preserve"> postanowień </w:t>
      </w:r>
      <w:r w:rsidR="00BB5AFA" w:rsidRPr="00EB76D2">
        <w:rPr>
          <w:rFonts w:asciiTheme="minorHAnsi" w:hAnsiTheme="minorHAnsi" w:cstheme="minorHAnsi"/>
        </w:rPr>
        <w:t>U</w:t>
      </w:r>
      <w:r w:rsidR="00485F76" w:rsidRPr="00EB76D2">
        <w:rPr>
          <w:rFonts w:asciiTheme="minorHAnsi" w:hAnsiTheme="minorHAnsi" w:cstheme="minorHAnsi"/>
        </w:rPr>
        <w:t xml:space="preserve">mowy w stosunku do treści </w:t>
      </w:r>
      <w:r w:rsidR="005770AE" w:rsidRPr="00EB76D2">
        <w:rPr>
          <w:rFonts w:asciiTheme="minorHAnsi" w:hAnsiTheme="minorHAnsi" w:cstheme="minorHAnsi"/>
        </w:rPr>
        <w:t>O</w:t>
      </w:r>
      <w:r w:rsidR="00485F76" w:rsidRPr="00EB76D2">
        <w:rPr>
          <w:rFonts w:asciiTheme="minorHAnsi" w:hAnsiTheme="minorHAnsi" w:cstheme="minorHAnsi"/>
        </w:rPr>
        <w:t xml:space="preserve">ferty, na podstawie której dokonano wyboru </w:t>
      </w:r>
      <w:r w:rsidR="00BB5AFA" w:rsidRPr="00EB76D2">
        <w:rPr>
          <w:rFonts w:asciiTheme="minorHAnsi" w:hAnsiTheme="minorHAnsi" w:cstheme="minorHAnsi"/>
        </w:rPr>
        <w:t>W</w:t>
      </w:r>
      <w:r w:rsidR="00485F76" w:rsidRPr="00EB76D2">
        <w:rPr>
          <w:rFonts w:asciiTheme="minorHAnsi" w:hAnsiTheme="minorHAnsi" w:cstheme="minorHAnsi"/>
        </w:rPr>
        <w:t>ykonawcy</w:t>
      </w:r>
      <w:r w:rsidR="00BB5AFA" w:rsidRPr="00EB76D2">
        <w:rPr>
          <w:rFonts w:asciiTheme="minorHAnsi" w:hAnsiTheme="minorHAnsi" w:cstheme="minorHAnsi"/>
        </w:rPr>
        <w:t xml:space="preserve">, </w:t>
      </w:r>
      <w:r w:rsidRPr="00EB76D2">
        <w:rPr>
          <w:rFonts w:asciiTheme="minorHAnsi" w:hAnsiTheme="minorHAnsi" w:cstheme="minorHAnsi"/>
        </w:rPr>
        <w:t xml:space="preserve">może nastąpić </w:t>
      </w:r>
      <w:r w:rsidR="00466553" w:rsidRPr="00EB76D2">
        <w:rPr>
          <w:rFonts w:asciiTheme="minorHAnsi" w:hAnsiTheme="minorHAnsi" w:cstheme="minorHAnsi"/>
        </w:rPr>
        <w:t>za zgodną wolą Stron</w:t>
      </w:r>
      <w:r w:rsidR="00D12853" w:rsidRPr="00EB76D2">
        <w:rPr>
          <w:rFonts w:asciiTheme="minorHAnsi" w:hAnsiTheme="minorHAnsi" w:cstheme="minorHAnsi"/>
        </w:rPr>
        <w:t>.</w:t>
      </w:r>
      <w:bookmarkEnd w:id="347"/>
    </w:p>
    <w:p w14:paraId="21614D72" w14:textId="4D17065D" w:rsidR="00EB2440" w:rsidRPr="00EB76D2" w:rsidRDefault="006C3CEC" w:rsidP="000E3B86">
      <w:pPr>
        <w:pStyle w:val="Nagwek2"/>
        <w:keepNext w:val="0"/>
        <w:widowControl w:val="0"/>
        <w:ind w:left="851"/>
        <w:rPr>
          <w:rFonts w:asciiTheme="minorHAnsi" w:hAnsiTheme="minorHAnsi" w:cstheme="minorHAnsi"/>
        </w:rPr>
      </w:pPr>
      <w:bookmarkStart w:id="350" w:name="_Ref483383878"/>
      <w:r w:rsidRPr="00EB76D2">
        <w:rPr>
          <w:rFonts w:asciiTheme="minorHAnsi" w:hAnsiTheme="minorHAnsi" w:cstheme="minorHAnsi"/>
        </w:rPr>
        <w:t>Zamawiający dopuszcza możliwość zmiany Umowy</w:t>
      </w:r>
      <w:r w:rsidR="00EB2440" w:rsidRPr="00EB76D2">
        <w:rPr>
          <w:rFonts w:asciiTheme="minorHAnsi" w:hAnsiTheme="minorHAnsi" w:cstheme="minorHAnsi"/>
        </w:rPr>
        <w:t xml:space="preserve">, </w:t>
      </w:r>
      <w:r w:rsidR="00466553" w:rsidRPr="00EB76D2">
        <w:rPr>
          <w:rFonts w:asciiTheme="minorHAnsi" w:hAnsiTheme="minorHAnsi" w:cstheme="minorHAnsi"/>
        </w:rPr>
        <w:t xml:space="preserve">w szczególności </w:t>
      </w:r>
      <w:r w:rsidR="00EB2440" w:rsidRPr="00EB76D2">
        <w:rPr>
          <w:rFonts w:asciiTheme="minorHAnsi" w:hAnsiTheme="minorHAnsi" w:cstheme="minorHAnsi"/>
        </w:rPr>
        <w:t xml:space="preserve">w przypadku wystąpienia </w:t>
      </w:r>
      <w:r w:rsidR="009C723B" w:rsidRPr="00EB76D2">
        <w:rPr>
          <w:rFonts w:asciiTheme="minorHAnsi" w:hAnsiTheme="minorHAnsi" w:cstheme="minorHAnsi"/>
        </w:rPr>
        <w:t xml:space="preserve">jednej lub kilku z </w:t>
      </w:r>
      <w:r w:rsidR="00EB2440" w:rsidRPr="00EB76D2">
        <w:rPr>
          <w:rFonts w:asciiTheme="minorHAnsi" w:hAnsiTheme="minorHAnsi" w:cstheme="minorHAnsi"/>
        </w:rPr>
        <w:t>następujących okoliczności:</w:t>
      </w:r>
      <w:bookmarkEnd w:id="348"/>
      <w:bookmarkEnd w:id="350"/>
    </w:p>
    <w:p w14:paraId="2CE4D838" w14:textId="67B3C5D7" w:rsidR="004C22F3" w:rsidRPr="00EB76D2" w:rsidRDefault="004C22F3"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koniecznoś</w:t>
      </w:r>
      <w:r w:rsidR="004708AB" w:rsidRPr="00EB76D2">
        <w:rPr>
          <w:rFonts w:asciiTheme="minorHAnsi" w:hAnsiTheme="minorHAnsi" w:cstheme="minorHAnsi"/>
        </w:rPr>
        <w:t>ci</w:t>
      </w:r>
      <w:r w:rsidRPr="00EB76D2">
        <w:rPr>
          <w:rFonts w:asciiTheme="minorHAnsi" w:hAnsiTheme="minorHAnsi" w:cstheme="minorHAnsi"/>
        </w:rPr>
        <w:t xml:space="preserve"> wykonania Prac dodatkowych,</w:t>
      </w:r>
      <w:r w:rsidR="004708AB" w:rsidRPr="00EB76D2">
        <w:rPr>
          <w:rFonts w:asciiTheme="minorHAnsi" w:hAnsiTheme="minorHAnsi" w:cstheme="minorHAnsi"/>
        </w:rPr>
        <w:t xml:space="preserve"> </w:t>
      </w:r>
      <w:r w:rsidRPr="00EB76D2">
        <w:rPr>
          <w:rFonts w:asciiTheme="minorHAnsi" w:hAnsiTheme="minorHAnsi" w:cstheme="minorHAnsi"/>
        </w:rPr>
        <w:t xml:space="preserve">których nie można było przewidzieć na etapie udzielenia zamówienia, a wykonanie których jest konieczne do wykonania </w:t>
      </w:r>
      <w:r w:rsidR="009C723B" w:rsidRPr="00EB76D2">
        <w:rPr>
          <w:rFonts w:asciiTheme="minorHAnsi" w:hAnsiTheme="minorHAnsi" w:cstheme="minorHAnsi"/>
        </w:rPr>
        <w:t>przedmiotu</w:t>
      </w:r>
      <w:r w:rsidRPr="00EB76D2">
        <w:rPr>
          <w:rFonts w:asciiTheme="minorHAnsi" w:hAnsiTheme="minorHAnsi" w:cstheme="minorHAnsi"/>
        </w:rPr>
        <w:t xml:space="preserve"> Umow</w:t>
      </w:r>
      <w:r w:rsidR="009C723B" w:rsidRPr="00EB76D2">
        <w:rPr>
          <w:rFonts w:asciiTheme="minorHAnsi" w:hAnsiTheme="minorHAnsi" w:cstheme="minorHAnsi"/>
        </w:rPr>
        <w:t>y</w:t>
      </w:r>
      <w:r w:rsidR="004708AB" w:rsidRPr="00EB76D2">
        <w:rPr>
          <w:rFonts w:asciiTheme="minorHAnsi" w:hAnsiTheme="minorHAnsi" w:cstheme="minorHAnsi"/>
        </w:rPr>
        <w:t>,</w:t>
      </w:r>
      <w:r w:rsidRPr="00EB76D2">
        <w:rPr>
          <w:rFonts w:asciiTheme="minorHAnsi" w:hAnsiTheme="minorHAnsi" w:cstheme="minorHAnsi"/>
        </w:rPr>
        <w:t xml:space="preserve"> z</w:t>
      </w:r>
      <w:r w:rsidR="00237A20">
        <w:rPr>
          <w:rFonts w:asciiTheme="minorHAnsi" w:hAnsiTheme="minorHAnsi" w:cstheme="minorHAnsi"/>
        </w:rPr>
        <w:t> </w:t>
      </w:r>
      <w:r w:rsidRPr="00EB76D2">
        <w:rPr>
          <w:rFonts w:asciiTheme="minorHAnsi" w:hAnsiTheme="minorHAnsi" w:cstheme="minorHAnsi"/>
        </w:rPr>
        <w:t>zastrzeżeniem postanowień</w:t>
      </w:r>
      <w:r w:rsidR="00E65303" w:rsidRPr="00EB76D2">
        <w:rPr>
          <w:rFonts w:asciiTheme="minorHAnsi" w:hAnsiTheme="minorHAnsi" w:cstheme="minorHAnsi"/>
        </w:rPr>
        <w:t xml:space="preserve"> </w:t>
      </w:r>
      <w:r w:rsidRPr="00EB76D2">
        <w:rPr>
          <w:rFonts w:asciiTheme="minorHAnsi" w:hAnsiTheme="minorHAnsi" w:cstheme="minorHAnsi"/>
        </w:rPr>
        <w:t xml:space="preserve">ust. </w:t>
      </w:r>
      <w:r w:rsidR="00DA6365" w:rsidRPr="00EB76D2">
        <w:rPr>
          <w:rFonts w:asciiTheme="minorHAnsi" w:hAnsiTheme="minorHAnsi" w:cstheme="minorHAnsi"/>
        </w:rPr>
        <w:fldChar w:fldCharType="begin"/>
      </w:r>
      <w:r w:rsidR="00DA6365" w:rsidRPr="00EB76D2">
        <w:rPr>
          <w:rFonts w:asciiTheme="minorHAnsi" w:hAnsiTheme="minorHAnsi" w:cstheme="minorHAnsi"/>
        </w:rPr>
        <w:instrText xml:space="preserve"> REF _Ref431802932 \r \h </w:instrText>
      </w:r>
      <w:r w:rsidR="003B3E88" w:rsidRPr="00EB76D2">
        <w:rPr>
          <w:rFonts w:asciiTheme="minorHAnsi" w:hAnsiTheme="minorHAnsi" w:cstheme="minorHAnsi"/>
        </w:rPr>
        <w:instrText xml:space="preserve"> \* MERGEFORMAT </w:instrText>
      </w:r>
      <w:r w:rsidR="00DA6365" w:rsidRPr="00EB76D2">
        <w:rPr>
          <w:rFonts w:asciiTheme="minorHAnsi" w:hAnsiTheme="minorHAnsi" w:cstheme="minorHAnsi"/>
        </w:rPr>
      </w:r>
      <w:r w:rsidR="00DA6365" w:rsidRPr="00EB76D2">
        <w:rPr>
          <w:rFonts w:asciiTheme="minorHAnsi" w:hAnsiTheme="minorHAnsi" w:cstheme="minorHAnsi"/>
        </w:rPr>
        <w:fldChar w:fldCharType="separate"/>
      </w:r>
      <w:r w:rsidR="00C27CA4">
        <w:rPr>
          <w:rFonts w:asciiTheme="minorHAnsi" w:hAnsiTheme="minorHAnsi" w:cstheme="minorHAnsi"/>
        </w:rPr>
        <w:t>18.7</w:t>
      </w:r>
      <w:r w:rsidR="00DA6365" w:rsidRPr="00EB76D2">
        <w:rPr>
          <w:rFonts w:asciiTheme="minorHAnsi" w:hAnsiTheme="minorHAnsi" w:cstheme="minorHAnsi"/>
        </w:rPr>
        <w:fldChar w:fldCharType="end"/>
      </w:r>
      <w:r w:rsidR="00DA6365" w:rsidRPr="00EB76D2">
        <w:rPr>
          <w:rFonts w:asciiTheme="minorHAnsi" w:hAnsiTheme="minorHAnsi" w:cstheme="minorHAnsi"/>
        </w:rPr>
        <w:t>.</w:t>
      </w:r>
      <w:r w:rsidR="00F704CC" w:rsidRPr="00EB76D2">
        <w:rPr>
          <w:rFonts w:asciiTheme="minorHAnsi" w:hAnsiTheme="minorHAnsi" w:cstheme="minorHAnsi"/>
        </w:rPr>
        <w:t>;</w:t>
      </w:r>
    </w:p>
    <w:p w14:paraId="6247B2F6" w14:textId="4E26B4CF" w:rsidR="00871C74" w:rsidRPr="00EB76D2" w:rsidRDefault="00871C74"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konieczności wykonania Prac zamiennych;</w:t>
      </w:r>
    </w:p>
    <w:p w14:paraId="73A9604E" w14:textId="4131FE7B" w:rsidR="00871C74" w:rsidRPr="00EB76D2" w:rsidRDefault="004708AB"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konieczności</w:t>
      </w:r>
      <w:r w:rsidR="003B3E88" w:rsidRPr="00EB76D2">
        <w:rPr>
          <w:rFonts w:asciiTheme="minorHAnsi" w:hAnsiTheme="minorHAnsi" w:cstheme="minorHAnsi"/>
        </w:rPr>
        <w:t xml:space="preserve"> </w:t>
      </w:r>
      <w:r w:rsidR="00871C74" w:rsidRPr="00EB76D2">
        <w:rPr>
          <w:rFonts w:asciiTheme="minorHAnsi" w:hAnsiTheme="minorHAnsi" w:cstheme="minorHAnsi"/>
        </w:rPr>
        <w:t>zmian</w:t>
      </w:r>
      <w:r w:rsidR="003B3E88" w:rsidRPr="00EB76D2">
        <w:rPr>
          <w:rFonts w:asciiTheme="minorHAnsi" w:hAnsiTheme="minorHAnsi" w:cstheme="minorHAnsi"/>
        </w:rPr>
        <w:t>y</w:t>
      </w:r>
      <w:r w:rsidR="00871C74" w:rsidRPr="00EB76D2">
        <w:rPr>
          <w:rFonts w:asciiTheme="minorHAnsi" w:hAnsiTheme="minorHAnsi" w:cstheme="minorHAnsi"/>
        </w:rPr>
        <w:t xml:space="preserve"> danych projektowych</w:t>
      </w:r>
      <w:r w:rsidR="003B3E88" w:rsidRPr="00EB76D2">
        <w:rPr>
          <w:rFonts w:asciiTheme="minorHAnsi" w:hAnsiTheme="minorHAnsi" w:cstheme="minorHAnsi"/>
        </w:rPr>
        <w:t>, na podstawie których była sporządzona Oferta i</w:t>
      </w:r>
      <w:r w:rsidR="00237A20">
        <w:rPr>
          <w:rFonts w:asciiTheme="minorHAnsi" w:hAnsiTheme="minorHAnsi" w:cstheme="minorHAnsi"/>
        </w:rPr>
        <w:t> </w:t>
      </w:r>
      <w:r w:rsidR="00871C74" w:rsidRPr="00EB76D2">
        <w:rPr>
          <w:rFonts w:asciiTheme="minorHAnsi" w:hAnsiTheme="minorHAnsi" w:cstheme="minorHAnsi"/>
        </w:rPr>
        <w:t>mających wpływ na realizację Umowy lub korzyst</w:t>
      </w:r>
      <w:r w:rsidR="00FE4881" w:rsidRPr="00EB76D2">
        <w:rPr>
          <w:rFonts w:asciiTheme="minorHAnsi" w:hAnsiTheme="minorHAnsi" w:cstheme="minorHAnsi"/>
        </w:rPr>
        <w:t>anie</w:t>
      </w:r>
      <w:r w:rsidR="003B3E88" w:rsidRPr="00EB76D2">
        <w:rPr>
          <w:rFonts w:asciiTheme="minorHAnsi" w:hAnsiTheme="minorHAnsi" w:cstheme="minorHAnsi"/>
        </w:rPr>
        <w:t xml:space="preserve"> </w:t>
      </w:r>
      <w:r w:rsidR="00FE4881" w:rsidRPr="00EB76D2">
        <w:rPr>
          <w:rFonts w:asciiTheme="minorHAnsi" w:hAnsiTheme="minorHAnsi" w:cstheme="minorHAnsi"/>
        </w:rPr>
        <w:t>z Prac przez Zamawiającego;</w:t>
      </w:r>
    </w:p>
    <w:p w14:paraId="43E0817A" w14:textId="749709DB" w:rsidR="00871C74" w:rsidRPr="00EB76D2" w:rsidRDefault="00871C74"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zmian</w:t>
      </w:r>
      <w:r w:rsidR="00D27554" w:rsidRPr="00EB76D2">
        <w:rPr>
          <w:rFonts w:asciiTheme="minorHAnsi" w:hAnsiTheme="minorHAnsi" w:cstheme="minorHAnsi"/>
        </w:rPr>
        <w:t>y</w:t>
      </w:r>
      <w:r w:rsidRPr="00EB76D2">
        <w:rPr>
          <w:rFonts w:asciiTheme="minorHAnsi" w:hAnsiTheme="minorHAnsi" w:cstheme="minorHAnsi"/>
        </w:rPr>
        <w:t xml:space="preserve"> </w:t>
      </w:r>
      <w:r w:rsidR="00D27554" w:rsidRPr="00EB76D2">
        <w:rPr>
          <w:rFonts w:asciiTheme="minorHAnsi" w:hAnsiTheme="minorHAnsi" w:cstheme="minorHAnsi"/>
        </w:rPr>
        <w:t>prawa</w:t>
      </w:r>
      <w:r w:rsidRPr="00EB76D2">
        <w:rPr>
          <w:rFonts w:asciiTheme="minorHAnsi" w:hAnsiTheme="minorHAnsi" w:cstheme="minorHAnsi"/>
        </w:rPr>
        <w:t xml:space="preserve"> lub obowiązujących norm</w:t>
      </w:r>
      <w:r w:rsidR="002C21C2" w:rsidRPr="00EB76D2">
        <w:rPr>
          <w:rFonts w:asciiTheme="minorHAnsi" w:hAnsiTheme="minorHAnsi" w:cstheme="minorHAnsi"/>
        </w:rPr>
        <w:t xml:space="preserve"> lub </w:t>
      </w:r>
      <w:r w:rsidR="00223D0A" w:rsidRPr="00EB76D2">
        <w:rPr>
          <w:rFonts w:asciiTheme="minorHAnsi" w:hAnsiTheme="minorHAnsi" w:cstheme="minorHAnsi"/>
        </w:rPr>
        <w:t xml:space="preserve">decyzji administracyjnych mających </w:t>
      </w:r>
      <w:r w:rsidRPr="00EB76D2">
        <w:rPr>
          <w:rFonts w:asciiTheme="minorHAnsi" w:hAnsiTheme="minorHAnsi" w:cstheme="minorHAnsi"/>
        </w:rPr>
        <w:t>wpływ na</w:t>
      </w:r>
      <w:r w:rsidR="00DE2203" w:rsidRPr="00EB76D2">
        <w:rPr>
          <w:rFonts w:asciiTheme="minorHAnsi" w:hAnsiTheme="minorHAnsi" w:cstheme="minorHAnsi"/>
        </w:rPr>
        <w:t xml:space="preserve"> zakres lub</w:t>
      </w:r>
      <w:r w:rsidRPr="00EB76D2">
        <w:rPr>
          <w:rFonts w:asciiTheme="minorHAnsi" w:hAnsiTheme="minorHAnsi" w:cstheme="minorHAnsi"/>
        </w:rPr>
        <w:t xml:space="preserve"> sposób realizacji Umowy lub korzyst</w:t>
      </w:r>
      <w:r w:rsidR="00FE4881" w:rsidRPr="00EB76D2">
        <w:rPr>
          <w:rFonts w:asciiTheme="minorHAnsi" w:hAnsiTheme="minorHAnsi" w:cstheme="minorHAnsi"/>
        </w:rPr>
        <w:t>ania z Prac przez Zamawiającego;</w:t>
      </w:r>
    </w:p>
    <w:p w14:paraId="16D409F4" w14:textId="4C115F8D" w:rsidR="00D27554" w:rsidRPr="00EB76D2" w:rsidRDefault="00DE2203"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lastRenderedPageBreak/>
        <w:t>zmiany</w:t>
      </w:r>
      <w:r w:rsidR="00D27554" w:rsidRPr="00EB76D2">
        <w:rPr>
          <w:rFonts w:asciiTheme="minorHAnsi" w:hAnsiTheme="minorHAnsi" w:cstheme="minorHAnsi"/>
        </w:rPr>
        <w:t xml:space="preserve"> </w:t>
      </w:r>
      <w:r w:rsidR="002C21C2" w:rsidRPr="00EB76D2">
        <w:rPr>
          <w:rFonts w:asciiTheme="minorHAnsi" w:hAnsiTheme="minorHAnsi" w:cstheme="minorHAnsi"/>
        </w:rPr>
        <w:t>P</w:t>
      </w:r>
      <w:r w:rsidRPr="00EB76D2">
        <w:rPr>
          <w:rFonts w:asciiTheme="minorHAnsi" w:hAnsiTheme="minorHAnsi" w:cstheme="minorHAnsi"/>
        </w:rPr>
        <w:t>odwykonawcy, o której</w:t>
      </w:r>
      <w:r w:rsidR="00D27554" w:rsidRPr="00EB76D2">
        <w:rPr>
          <w:rFonts w:asciiTheme="minorHAnsi" w:hAnsiTheme="minorHAnsi" w:cstheme="minorHAnsi"/>
        </w:rPr>
        <w:t xml:space="preserve"> mowa </w:t>
      </w:r>
      <w:r w:rsidR="002C21C2" w:rsidRPr="00EB76D2">
        <w:rPr>
          <w:rFonts w:asciiTheme="minorHAnsi" w:hAnsiTheme="minorHAnsi" w:cstheme="minorHAnsi"/>
        </w:rPr>
        <w:t>w ust.</w:t>
      </w:r>
      <w:r w:rsidRPr="00EB76D2">
        <w:rPr>
          <w:rFonts w:asciiTheme="minorHAnsi" w:hAnsiTheme="minorHAnsi" w:cstheme="minorHAnsi"/>
        </w:rPr>
        <w:t xml:space="preserve"> </w:t>
      </w:r>
      <w:r w:rsidRPr="00EB76D2">
        <w:rPr>
          <w:rFonts w:asciiTheme="minorHAnsi" w:hAnsiTheme="minorHAnsi" w:cstheme="minorHAnsi"/>
        </w:rPr>
        <w:fldChar w:fldCharType="begin"/>
      </w:r>
      <w:r w:rsidRPr="00EB76D2">
        <w:rPr>
          <w:rFonts w:asciiTheme="minorHAnsi" w:hAnsiTheme="minorHAnsi" w:cstheme="minorHAnsi"/>
        </w:rPr>
        <w:instrText xml:space="preserve"> REF _Ref8737061 \r \h </w:instrText>
      </w:r>
      <w:r w:rsidR="00BE6B99"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17.2</w:t>
      </w:r>
      <w:r w:rsidRPr="00EB76D2">
        <w:rPr>
          <w:rFonts w:asciiTheme="minorHAnsi" w:hAnsiTheme="minorHAnsi" w:cstheme="minorHAnsi"/>
        </w:rPr>
        <w:fldChar w:fldCharType="end"/>
      </w:r>
      <w:r w:rsidR="00F704CC" w:rsidRPr="00EB76D2">
        <w:rPr>
          <w:rFonts w:asciiTheme="minorHAnsi" w:hAnsiTheme="minorHAnsi" w:cstheme="minorHAnsi"/>
        </w:rPr>
        <w:t>.;</w:t>
      </w:r>
    </w:p>
    <w:p w14:paraId="5F8E86F1" w14:textId="26328F5F" w:rsidR="00871C74" w:rsidRPr="00EB76D2" w:rsidRDefault="00871C74"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w:t>
      </w:r>
      <w:r w:rsidR="00FE4881" w:rsidRPr="00EB76D2">
        <w:rPr>
          <w:rFonts w:asciiTheme="minorHAnsi" w:hAnsiTheme="minorHAnsi" w:cstheme="minorHAnsi"/>
        </w:rPr>
        <w:t>ystąpieni</w:t>
      </w:r>
      <w:r w:rsidR="00DE2203" w:rsidRPr="00EB76D2">
        <w:rPr>
          <w:rFonts w:asciiTheme="minorHAnsi" w:hAnsiTheme="minorHAnsi" w:cstheme="minorHAnsi"/>
        </w:rPr>
        <w:t>a</w:t>
      </w:r>
      <w:r w:rsidR="00FE4881" w:rsidRPr="00EB76D2">
        <w:rPr>
          <w:rFonts w:asciiTheme="minorHAnsi" w:hAnsiTheme="minorHAnsi" w:cstheme="minorHAnsi"/>
        </w:rPr>
        <w:t xml:space="preserve"> Siły Wyższej;</w:t>
      </w:r>
    </w:p>
    <w:p w14:paraId="7D615C99" w14:textId="13FD9C82" w:rsidR="00871C74" w:rsidRPr="00EB76D2" w:rsidRDefault="00A40093"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przewlekłości</w:t>
      </w:r>
      <w:r w:rsidR="002C21C2" w:rsidRPr="00EB76D2">
        <w:rPr>
          <w:rFonts w:asciiTheme="minorHAnsi" w:hAnsiTheme="minorHAnsi" w:cstheme="minorHAnsi"/>
        </w:rPr>
        <w:t xml:space="preserve"> w wydaniu</w:t>
      </w:r>
      <w:r w:rsidR="00FE4881" w:rsidRPr="00EB76D2">
        <w:rPr>
          <w:rFonts w:asciiTheme="minorHAnsi" w:hAnsiTheme="minorHAnsi" w:cstheme="minorHAnsi"/>
        </w:rPr>
        <w:t xml:space="preserve"> decyzji administracyjnych</w:t>
      </w:r>
      <w:r w:rsidRPr="00EB76D2">
        <w:rPr>
          <w:rFonts w:asciiTheme="minorHAnsi" w:hAnsiTheme="minorHAnsi" w:cstheme="minorHAnsi"/>
        </w:rPr>
        <w:t>,</w:t>
      </w:r>
      <w:r w:rsidR="002C21C2" w:rsidRPr="00EB76D2">
        <w:rPr>
          <w:rFonts w:asciiTheme="minorHAnsi" w:hAnsiTheme="minorHAnsi" w:cstheme="minorHAnsi"/>
        </w:rPr>
        <w:t xml:space="preserve"> </w:t>
      </w:r>
      <w:r w:rsidR="00DE2203" w:rsidRPr="00EB76D2">
        <w:rPr>
          <w:rFonts w:asciiTheme="minorHAnsi" w:hAnsiTheme="minorHAnsi" w:cstheme="minorHAnsi"/>
        </w:rPr>
        <w:t xml:space="preserve">pozwoleń, zezwoleń, opinii niezbędnych do wykonania Prac, </w:t>
      </w:r>
      <w:r w:rsidR="002C21C2" w:rsidRPr="00EB76D2">
        <w:rPr>
          <w:rFonts w:asciiTheme="minorHAnsi" w:hAnsiTheme="minorHAnsi" w:cstheme="minorHAnsi"/>
        </w:rPr>
        <w:t>mających wpływ na terminy realizacji Umowy</w:t>
      </w:r>
      <w:r w:rsidR="00FE4881" w:rsidRPr="00EB76D2">
        <w:rPr>
          <w:rFonts w:asciiTheme="minorHAnsi" w:hAnsiTheme="minorHAnsi" w:cstheme="minorHAnsi"/>
        </w:rPr>
        <w:t>;</w:t>
      </w:r>
    </w:p>
    <w:p w14:paraId="2FED2C8D" w14:textId="77777777" w:rsidR="00A40093" w:rsidRPr="00EB76D2" w:rsidRDefault="00A40093"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potrzeby poprawy bezpieczeństwa ludzi i sprzętu;</w:t>
      </w:r>
    </w:p>
    <w:p w14:paraId="38D2DF46" w14:textId="29DB486B" w:rsidR="00A40093" w:rsidRPr="00EB76D2" w:rsidRDefault="00A40093"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zmiany kolejności wykonywania Prac w</w:t>
      </w:r>
      <w:r w:rsidR="00237A20">
        <w:rPr>
          <w:rFonts w:asciiTheme="minorHAnsi" w:hAnsiTheme="minorHAnsi" w:cstheme="minorHAnsi"/>
        </w:rPr>
        <w:t> </w:t>
      </w:r>
      <w:r w:rsidRPr="00EB76D2">
        <w:rPr>
          <w:rFonts w:asciiTheme="minorHAnsi" w:hAnsiTheme="minorHAnsi" w:cstheme="minorHAnsi"/>
        </w:rPr>
        <w:t>stosunku do kolejności ustalonej w harmonogramach;</w:t>
      </w:r>
    </w:p>
    <w:p w14:paraId="4E5C8678" w14:textId="77777777" w:rsidR="00A40093" w:rsidRPr="00EB76D2" w:rsidRDefault="00A40093"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innych przypadków przewidujących zmianę Umowy, wyraźnie przewidzianych w Umowie;</w:t>
      </w:r>
    </w:p>
    <w:p w14:paraId="4E9F8C0D" w14:textId="77777777" w:rsidR="00A40093" w:rsidRPr="00EB76D2" w:rsidRDefault="00A40093"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możliwości zastosowania materiałów lub urządzeń, albo sposobu realizacji Prac, o równym lub lepszym standardzie niż przyjęte w Umowie, pozwalających na zaoszczędzenie kosztów realizacji Prac lub kosztów eksploatacji przedmiotu Umowy lub umożliwiające uzyskanie lepszej jakości Prac.</w:t>
      </w:r>
    </w:p>
    <w:p w14:paraId="1B2A434F" w14:textId="6D8D1335" w:rsidR="00871C74" w:rsidRPr="00EB76D2" w:rsidRDefault="00871C74" w:rsidP="000E3B86">
      <w:pPr>
        <w:pStyle w:val="Nagwek2"/>
        <w:keepNext w:val="0"/>
        <w:widowControl w:val="0"/>
        <w:ind w:left="851"/>
        <w:rPr>
          <w:rFonts w:asciiTheme="minorHAnsi" w:hAnsiTheme="minorHAnsi" w:cstheme="minorHAnsi"/>
        </w:rPr>
      </w:pPr>
      <w:bookmarkStart w:id="351" w:name="_Ref483387412"/>
      <w:r w:rsidRPr="00EB76D2">
        <w:rPr>
          <w:rFonts w:asciiTheme="minorHAnsi" w:hAnsiTheme="minorHAnsi" w:cstheme="minorHAnsi"/>
        </w:rPr>
        <w:t>Zamawiający</w:t>
      </w:r>
      <w:r w:rsidR="00EC718B" w:rsidRPr="00EB76D2">
        <w:rPr>
          <w:rFonts w:asciiTheme="minorHAnsi" w:hAnsiTheme="minorHAnsi" w:cstheme="minorHAnsi"/>
        </w:rPr>
        <w:t xml:space="preserve">, ma prawo </w:t>
      </w:r>
      <w:r w:rsidRPr="00EB76D2">
        <w:rPr>
          <w:rFonts w:asciiTheme="minorHAnsi" w:hAnsiTheme="minorHAnsi" w:cstheme="minorHAnsi"/>
        </w:rPr>
        <w:t>nakaza</w:t>
      </w:r>
      <w:r w:rsidR="00EC718B" w:rsidRPr="00EB76D2">
        <w:rPr>
          <w:rFonts w:asciiTheme="minorHAnsi" w:hAnsiTheme="minorHAnsi" w:cstheme="minorHAnsi"/>
        </w:rPr>
        <w:t>ć</w:t>
      </w:r>
      <w:r w:rsidRPr="00EB76D2">
        <w:rPr>
          <w:rFonts w:asciiTheme="minorHAnsi" w:hAnsiTheme="minorHAnsi" w:cstheme="minorHAnsi"/>
        </w:rPr>
        <w:t xml:space="preserve"> pom</w:t>
      </w:r>
      <w:r w:rsidR="002875A2" w:rsidRPr="00EB76D2">
        <w:rPr>
          <w:rFonts w:asciiTheme="minorHAnsi" w:hAnsiTheme="minorHAnsi" w:cstheme="minorHAnsi"/>
        </w:rPr>
        <w:t xml:space="preserve">inięcie wykonywania części Prac jeżeli </w:t>
      </w:r>
      <w:r w:rsidR="00EC718B" w:rsidRPr="00EB76D2">
        <w:rPr>
          <w:rFonts w:asciiTheme="minorHAnsi" w:hAnsiTheme="minorHAnsi" w:cstheme="minorHAnsi"/>
        </w:rPr>
        <w:t xml:space="preserve">rezygnacja z ich wykonania wynika z przesłanek, o których mowa </w:t>
      </w:r>
      <w:r w:rsidR="005769F5" w:rsidRPr="00EB76D2">
        <w:rPr>
          <w:rFonts w:asciiTheme="minorHAnsi" w:hAnsiTheme="minorHAnsi" w:cstheme="minorHAnsi"/>
        </w:rPr>
        <w:t xml:space="preserve">w ust. </w:t>
      </w:r>
      <w:r w:rsidR="005769F5" w:rsidRPr="00EB76D2">
        <w:rPr>
          <w:rFonts w:asciiTheme="minorHAnsi" w:hAnsiTheme="minorHAnsi" w:cstheme="minorHAnsi"/>
        </w:rPr>
        <w:fldChar w:fldCharType="begin"/>
      </w:r>
      <w:r w:rsidR="005769F5" w:rsidRPr="00EB76D2">
        <w:rPr>
          <w:rFonts w:asciiTheme="minorHAnsi" w:hAnsiTheme="minorHAnsi" w:cstheme="minorHAnsi"/>
        </w:rPr>
        <w:instrText xml:space="preserve"> REF _Ref483383878 \r \h </w:instrText>
      </w:r>
      <w:r w:rsidR="00F704CC" w:rsidRPr="00EB76D2">
        <w:rPr>
          <w:rFonts w:asciiTheme="minorHAnsi" w:hAnsiTheme="minorHAnsi" w:cstheme="minorHAnsi"/>
        </w:rPr>
        <w:instrText xml:space="preserve"> \* MERGEFORMAT </w:instrText>
      </w:r>
      <w:r w:rsidR="005769F5" w:rsidRPr="00EB76D2">
        <w:rPr>
          <w:rFonts w:asciiTheme="minorHAnsi" w:hAnsiTheme="minorHAnsi" w:cstheme="minorHAnsi"/>
        </w:rPr>
      </w:r>
      <w:r w:rsidR="005769F5" w:rsidRPr="00EB76D2">
        <w:rPr>
          <w:rFonts w:asciiTheme="minorHAnsi" w:hAnsiTheme="minorHAnsi" w:cstheme="minorHAnsi"/>
        </w:rPr>
        <w:fldChar w:fldCharType="separate"/>
      </w:r>
      <w:r w:rsidR="00C27CA4">
        <w:rPr>
          <w:rFonts w:asciiTheme="minorHAnsi" w:hAnsiTheme="minorHAnsi" w:cstheme="minorHAnsi"/>
        </w:rPr>
        <w:t>18.2</w:t>
      </w:r>
      <w:r w:rsidR="005769F5" w:rsidRPr="00EB76D2">
        <w:rPr>
          <w:rFonts w:asciiTheme="minorHAnsi" w:hAnsiTheme="minorHAnsi" w:cstheme="minorHAnsi"/>
        </w:rPr>
        <w:fldChar w:fldCharType="end"/>
      </w:r>
      <w:r w:rsidR="005769F5" w:rsidRPr="00EB76D2">
        <w:rPr>
          <w:rFonts w:asciiTheme="minorHAnsi" w:hAnsiTheme="minorHAnsi" w:cstheme="minorHAnsi"/>
        </w:rPr>
        <w:t>.</w:t>
      </w:r>
      <w:r w:rsidR="00EC718B" w:rsidRPr="00EB76D2">
        <w:rPr>
          <w:rFonts w:asciiTheme="minorHAnsi" w:hAnsiTheme="minorHAnsi" w:cstheme="minorHAnsi"/>
        </w:rPr>
        <w:t xml:space="preserve"> </w:t>
      </w:r>
      <w:r w:rsidR="005769F5" w:rsidRPr="00EB76D2">
        <w:rPr>
          <w:rFonts w:asciiTheme="minorHAnsi" w:hAnsiTheme="minorHAnsi" w:cstheme="minorHAnsi"/>
        </w:rPr>
        <w:t xml:space="preserve">W tym przypadku Wynagrodzenie Umowne zostanie odpowiednio obniżone, a </w:t>
      </w:r>
      <w:r w:rsidRPr="00EB76D2">
        <w:rPr>
          <w:rFonts w:asciiTheme="minorHAnsi" w:hAnsiTheme="minorHAnsi" w:cstheme="minorHAnsi"/>
        </w:rPr>
        <w:t>Wykonawca nie będzie żądał pokrycia kosztów z tytułu utraty korzyści, utraty zysków, pogorszenia możliwości prowadzenia interesów, ani żadnej straty pośredniej w stosunku do Zamawiającego.</w:t>
      </w:r>
      <w:bookmarkEnd w:id="351"/>
    </w:p>
    <w:p w14:paraId="3F64EC90" w14:textId="5C75F641" w:rsidR="00871C74" w:rsidRPr="00EB76D2" w:rsidRDefault="00871C74" w:rsidP="000E3B86">
      <w:pPr>
        <w:pStyle w:val="Nagwek2"/>
        <w:keepNext w:val="0"/>
        <w:widowControl w:val="0"/>
        <w:ind w:left="851"/>
        <w:rPr>
          <w:rFonts w:asciiTheme="minorHAnsi" w:hAnsiTheme="minorHAnsi" w:cstheme="minorHAnsi"/>
        </w:rPr>
      </w:pPr>
      <w:bookmarkStart w:id="352" w:name="_Ref483387416"/>
      <w:r w:rsidRPr="00EB76D2">
        <w:rPr>
          <w:rFonts w:asciiTheme="minorHAnsi" w:hAnsiTheme="minorHAnsi" w:cstheme="minorHAnsi"/>
        </w:rPr>
        <w:t xml:space="preserve">Zamawiający zwróci Wykonawcy udokumentowane koszty zakupu części i materiałów, poniesione przez Wykonawcę </w:t>
      </w:r>
      <w:r w:rsidR="00D152B7" w:rsidRPr="00EB76D2">
        <w:rPr>
          <w:rFonts w:asciiTheme="minorHAnsi" w:hAnsiTheme="minorHAnsi" w:cstheme="minorHAnsi"/>
        </w:rPr>
        <w:t>przed nakazaniem pominięcia wykonywania części</w:t>
      </w:r>
      <w:r w:rsidRPr="00EB76D2">
        <w:rPr>
          <w:rFonts w:asciiTheme="minorHAnsi" w:hAnsiTheme="minorHAnsi" w:cstheme="minorHAnsi"/>
        </w:rPr>
        <w:t xml:space="preserve">. </w:t>
      </w:r>
      <w:r w:rsidR="002D56DC" w:rsidRPr="00EB76D2">
        <w:rPr>
          <w:rFonts w:asciiTheme="minorHAnsi" w:hAnsiTheme="minorHAnsi" w:cstheme="minorHAnsi"/>
        </w:rPr>
        <w:t xml:space="preserve">Zamawiającemu przysługuje prawo do weryfikacji cen na podstawie faktur za zakupione przez Wykonawcę materiały oraz cen rynkowych. </w:t>
      </w:r>
      <w:r w:rsidRPr="00EB76D2">
        <w:rPr>
          <w:rFonts w:asciiTheme="minorHAnsi" w:hAnsiTheme="minorHAnsi" w:cstheme="minorHAnsi"/>
        </w:rPr>
        <w:t>W takim przypadku części</w:t>
      </w:r>
      <w:r w:rsidR="002D56DC" w:rsidRPr="00EB76D2">
        <w:rPr>
          <w:rFonts w:asciiTheme="minorHAnsi" w:hAnsiTheme="minorHAnsi" w:cstheme="minorHAnsi"/>
        </w:rPr>
        <w:t xml:space="preserve"> </w:t>
      </w:r>
      <w:r w:rsidRPr="00EB76D2">
        <w:rPr>
          <w:rFonts w:asciiTheme="minorHAnsi" w:hAnsiTheme="minorHAnsi" w:cstheme="minorHAnsi"/>
        </w:rPr>
        <w:t>i materiały stają się własnością Zamawiającego.</w:t>
      </w:r>
      <w:bookmarkEnd w:id="352"/>
    </w:p>
    <w:p w14:paraId="3A9B0B86" w14:textId="77777777" w:rsidR="00034CB4" w:rsidRPr="00EB76D2" w:rsidRDefault="0028062B" w:rsidP="000E3B86">
      <w:pPr>
        <w:pStyle w:val="Nagwek2"/>
        <w:keepNext w:val="0"/>
        <w:widowControl w:val="0"/>
        <w:ind w:left="851"/>
        <w:rPr>
          <w:rFonts w:asciiTheme="minorHAnsi" w:hAnsiTheme="minorHAnsi" w:cstheme="minorHAnsi"/>
        </w:rPr>
      </w:pPr>
      <w:bookmarkStart w:id="353" w:name="_Ref421010733"/>
      <w:r w:rsidRPr="00EB76D2">
        <w:rPr>
          <w:rFonts w:asciiTheme="minorHAnsi" w:hAnsiTheme="minorHAnsi" w:cstheme="minorHAnsi"/>
        </w:rPr>
        <w:t>Z</w:t>
      </w:r>
      <w:r w:rsidR="00871C74" w:rsidRPr="00EB76D2">
        <w:rPr>
          <w:rFonts w:asciiTheme="minorHAnsi" w:hAnsiTheme="minorHAnsi" w:cstheme="minorHAnsi"/>
        </w:rPr>
        <w:t>większeni</w:t>
      </w:r>
      <w:r w:rsidRPr="00EB76D2">
        <w:rPr>
          <w:rFonts w:asciiTheme="minorHAnsi" w:hAnsiTheme="minorHAnsi" w:cstheme="minorHAnsi"/>
        </w:rPr>
        <w:t>e</w:t>
      </w:r>
      <w:r w:rsidR="00871C74" w:rsidRPr="00EB76D2">
        <w:rPr>
          <w:rFonts w:asciiTheme="minorHAnsi" w:hAnsiTheme="minorHAnsi" w:cstheme="minorHAnsi"/>
        </w:rPr>
        <w:t xml:space="preserve"> Wynagrodzenia Umownego</w:t>
      </w:r>
      <w:r w:rsidRPr="00EB76D2">
        <w:rPr>
          <w:rFonts w:asciiTheme="minorHAnsi" w:hAnsiTheme="minorHAnsi" w:cstheme="minorHAnsi"/>
        </w:rPr>
        <w:t>, może wystąpić</w:t>
      </w:r>
      <w:r w:rsidR="00871C74" w:rsidRPr="00EB76D2">
        <w:rPr>
          <w:rFonts w:asciiTheme="minorHAnsi" w:hAnsiTheme="minorHAnsi" w:cstheme="minorHAnsi"/>
        </w:rPr>
        <w:t xml:space="preserve"> wyłącznie w przypadku</w:t>
      </w:r>
      <w:r w:rsidR="00034CB4" w:rsidRPr="00EB76D2">
        <w:rPr>
          <w:rFonts w:asciiTheme="minorHAnsi" w:hAnsiTheme="minorHAnsi" w:cstheme="minorHAnsi"/>
        </w:rPr>
        <w:t>:</w:t>
      </w:r>
    </w:p>
    <w:p w14:paraId="6AA3124A" w14:textId="761DEB6C" w:rsidR="00034CB4" w:rsidRPr="00EB76D2" w:rsidRDefault="00034CB4"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zwiększenia zakresu Prac wynikającego z przesłanek określonych w</w:t>
      </w:r>
      <w:r w:rsidR="008839EF">
        <w:rPr>
          <w:rFonts w:asciiTheme="minorHAnsi" w:hAnsiTheme="minorHAnsi" w:cstheme="minorHAnsi"/>
        </w:rPr>
        <w:t xml:space="preserve"> </w:t>
      </w:r>
      <w:r w:rsidRPr="00EB76D2">
        <w:rPr>
          <w:rFonts w:asciiTheme="minorHAnsi" w:hAnsiTheme="minorHAnsi" w:cstheme="minorHAnsi"/>
        </w:rPr>
        <w:t xml:space="preserve">ust. </w:t>
      </w:r>
      <w:r w:rsidRPr="00EB76D2">
        <w:rPr>
          <w:rFonts w:asciiTheme="minorHAnsi" w:hAnsiTheme="minorHAnsi" w:cstheme="minorHAnsi"/>
        </w:rPr>
        <w:fldChar w:fldCharType="begin"/>
      </w:r>
      <w:r w:rsidRPr="00EB76D2">
        <w:rPr>
          <w:rFonts w:asciiTheme="minorHAnsi" w:hAnsiTheme="minorHAnsi" w:cstheme="minorHAnsi"/>
        </w:rPr>
        <w:instrText xml:space="preserve"> REF _Ref495589328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18.1</w:t>
      </w:r>
      <w:r w:rsidRPr="00EB76D2">
        <w:rPr>
          <w:rFonts w:asciiTheme="minorHAnsi" w:hAnsiTheme="minorHAnsi" w:cstheme="minorHAnsi"/>
        </w:rPr>
        <w:fldChar w:fldCharType="end"/>
      </w:r>
      <w:r w:rsidRPr="00EB76D2">
        <w:rPr>
          <w:rFonts w:asciiTheme="minorHAnsi" w:hAnsiTheme="minorHAnsi" w:cstheme="minorHAnsi"/>
        </w:rPr>
        <w:t>. lub ust</w:t>
      </w:r>
      <w:r w:rsidR="00D22558">
        <w:rPr>
          <w:rFonts w:asciiTheme="minorHAnsi" w:hAnsiTheme="minorHAnsi" w:cstheme="minorHAnsi"/>
        </w:rPr>
        <w:t xml:space="preserve">. </w:t>
      </w:r>
      <w:r w:rsidRPr="00EB76D2">
        <w:rPr>
          <w:rFonts w:asciiTheme="minorHAnsi" w:hAnsiTheme="minorHAnsi" w:cstheme="minorHAnsi"/>
        </w:rPr>
        <w:fldChar w:fldCharType="begin"/>
      </w:r>
      <w:r w:rsidRPr="00EB76D2">
        <w:rPr>
          <w:rFonts w:asciiTheme="minorHAnsi" w:hAnsiTheme="minorHAnsi" w:cstheme="minorHAnsi"/>
        </w:rPr>
        <w:instrText xml:space="preserve"> REF _Ref483383878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18.2</w:t>
      </w:r>
      <w:r w:rsidRPr="00EB76D2">
        <w:rPr>
          <w:rFonts w:asciiTheme="minorHAnsi" w:hAnsiTheme="minorHAnsi" w:cstheme="minorHAnsi"/>
        </w:rPr>
        <w:fldChar w:fldCharType="end"/>
      </w:r>
      <w:r w:rsidRPr="00EB76D2">
        <w:rPr>
          <w:rFonts w:asciiTheme="minorHAnsi" w:hAnsiTheme="minorHAnsi" w:cstheme="minorHAnsi"/>
        </w:rPr>
        <w:t>.</w:t>
      </w:r>
      <w:r w:rsidR="002875A2" w:rsidRPr="00EB76D2">
        <w:rPr>
          <w:rFonts w:asciiTheme="minorHAnsi" w:hAnsiTheme="minorHAnsi" w:cstheme="minorHAnsi"/>
        </w:rPr>
        <w:t>, jeżeli konieczność zmiany Umowy nie wynika z przyczyn leżących po stronie Wykonawcy;</w:t>
      </w:r>
    </w:p>
    <w:p w14:paraId="5F20CCF0" w14:textId="729FD127" w:rsidR="00034CB4" w:rsidRPr="00FA713B" w:rsidRDefault="00034CB4" w:rsidP="00766C12">
      <w:pPr>
        <w:pStyle w:val="Nagwek2"/>
        <w:keepNext w:val="0"/>
        <w:widowControl w:val="0"/>
        <w:numPr>
          <w:ilvl w:val="0"/>
          <w:numId w:val="0"/>
        </w:numPr>
        <w:ind w:left="851"/>
        <w:rPr>
          <w:rFonts w:asciiTheme="minorHAnsi" w:hAnsiTheme="minorHAnsi" w:cstheme="minorHAnsi"/>
        </w:rPr>
      </w:pPr>
      <w:r w:rsidRPr="00FA713B">
        <w:rPr>
          <w:rFonts w:asciiTheme="minorHAnsi" w:hAnsiTheme="minorHAnsi" w:cstheme="minorHAnsi"/>
        </w:rPr>
        <w:t>– jeżeli zmiany te będą miały wpływ na koszty wykonania zamówienia przez Wykonawcę</w:t>
      </w:r>
      <w:r w:rsidR="00882005" w:rsidRPr="00FA713B">
        <w:rPr>
          <w:rFonts w:asciiTheme="minorHAnsi" w:hAnsiTheme="minorHAnsi" w:cstheme="minorHAnsi"/>
        </w:rPr>
        <w:t>, co Wykonawca zobowiązany jest wykazać Zamawiającemu.</w:t>
      </w:r>
      <w:r w:rsidRPr="00FA713B">
        <w:rPr>
          <w:rFonts w:asciiTheme="minorHAnsi" w:hAnsiTheme="minorHAnsi" w:cstheme="minorHAnsi"/>
        </w:rPr>
        <w:t xml:space="preserve"> Zmiana wysokości wynagrodzenia następuje na zasadach określonych w niniejszym </w:t>
      </w:r>
      <w:r w:rsidRPr="00FA713B">
        <w:rPr>
          <w:rFonts w:asciiTheme="minorHAnsi" w:hAnsiTheme="minorHAnsi" w:cstheme="minorHAnsi"/>
        </w:rPr>
        <w:fldChar w:fldCharType="begin"/>
      </w:r>
      <w:r w:rsidRPr="00FA713B">
        <w:rPr>
          <w:rFonts w:asciiTheme="minorHAnsi" w:hAnsiTheme="minorHAnsi" w:cstheme="minorHAnsi"/>
        </w:rPr>
        <w:instrText xml:space="preserve"> REF _Ref497836896 \r \h </w:instrText>
      </w:r>
      <w:r w:rsidR="001A3AFD" w:rsidRPr="00FA713B">
        <w:rPr>
          <w:rFonts w:asciiTheme="minorHAnsi" w:hAnsiTheme="minorHAnsi" w:cstheme="minorHAnsi"/>
        </w:rPr>
        <w:instrText xml:space="preserve"> \* MERGEFORMAT </w:instrText>
      </w:r>
      <w:r w:rsidRPr="00FA713B">
        <w:rPr>
          <w:rFonts w:asciiTheme="minorHAnsi" w:hAnsiTheme="minorHAnsi" w:cstheme="minorHAnsi"/>
        </w:rPr>
      </w:r>
      <w:r w:rsidRPr="00FA713B">
        <w:rPr>
          <w:rFonts w:asciiTheme="minorHAnsi" w:hAnsiTheme="minorHAnsi" w:cstheme="minorHAnsi"/>
        </w:rPr>
        <w:fldChar w:fldCharType="separate"/>
      </w:r>
      <w:r w:rsidR="00C27CA4">
        <w:rPr>
          <w:rFonts w:asciiTheme="minorHAnsi" w:hAnsiTheme="minorHAnsi" w:cstheme="minorHAnsi"/>
        </w:rPr>
        <w:t>§18</w:t>
      </w:r>
      <w:r w:rsidRPr="00FA713B">
        <w:rPr>
          <w:rFonts w:asciiTheme="minorHAnsi" w:hAnsiTheme="minorHAnsi" w:cstheme="minorHAnsi"/>
        </w:rPr>
        <w:fldChar w:fldCharType="end"/>
      </w:r>
      <w:r w:rsidRPr="00FA713B">
        <w:rPr>
          <w:rFonts w:asciiTheme="minorHAnsi" w:hAnsiTheme="minorHAnsi" w:cstheme="minorHAnsi"/>
        </w:rPr>
        <w:t>.</w:t>
      </w:r>
    </w:p>
    <w:p w14:paraId="71A97195" w14:textId="483FF6C4" w:rsidR="00871C74" w:rsidRPr="00EB76D2" w:rsidRDefault="003E3174" w:rsidP="000E3B86">
      <w:pPr>
        <w:pStyle w:val="Nagwek2"/>
        <w:keepNext w:val="0"/>
        <w:widowControl w:val="0"/>
        <w:ind w:left="851"/>
        <w:rPr>
          <w:rFonts w:asciiTheme="minorHAnsi" w:hAnsiTheme="minorHAnsi" w:cstheme="minorHAnsi"/>
        </w:rPr>
      </w:pPr>
      <w:bookmarkStart w:id="354" w:name="_Ref421010736"/>
      <w:bookmarkEnd w:id="353"/>
      <w:r w:rsidRPr="00EB76D2">
        <w:rPr>
          <w:rFonts w:asciiTheme="minorHAnsi" w:hAnsiTheme="minorHAnsi" w:cstheme="minorHAnsi"/>
        </w:rPr>
        <w:t>Zwiększenie</w:t>
      </w:r>
      <w:r w:rsidR="00871C74" w:rsidRPr="00EB76D2">
        <w:rPr>
          <w:rFonts w:asciiTheme="minorHAnsi" w:hAnsiTheme="minorHAnsi" w:cstheme="minorHAnsi"/>
        </w:rPr>
        <w:t xml:space="preserve"> lub </w:t>
      </w:r>
      <w:r w:rsidRPr="00EB76D2">
        <w:rPr>
          <w:rFonts w:asciiTheme="minorHAnsi" w:hAnsiTheme="minorHAnsi" w:cstheme="minorHAnsi"/>
        </w:rPr>
        <w:t>zm</w:t>
      </w:r>
      <w:r w:rsidR="00882005" w:rsidRPr="00EB76D2">
        <w:rPr>
          <w:rFonts w:asciiTheme="minorHAnsi" w:hAnsiTheme="minorHAnsi" w:cstheme="minorHAnsi"/>
        </w:rPr>
        <w:t>n</w:t>
      </w:r>
      <w:r w:rsidRPr="00EB76D2">
        <w:rPr>
          <w:rFonts w:asciiTheme="minorHAnsi" w:hAnsiTheme="minorHAnsi" w:cstheme="minorHAnsi"/>
        </w:rPr>
        <w:t>iejszenie</w:t>
      </w:r>
      <w:r w:rsidR="00871C74" w:rsidRPr="00EB76D2">
        <w:rPr>
          <w:rFonts w:asciiTheme="minorHAnsi" w:hAnsiTheme="minorHAnsi" w:cstheme="minorHAnsi"/>
        </w:rPr>
        <w:t xml:space="preserve"> Wynagrodzenia Umownego, </w:t>
      </w:r>
      <w:r w:rsidRPr="00EB76D2">
        <w:rPr>
          <w:rFonts w:asciiTheme="minorHAnsi" w:hAnsiTheme="minorHAnsi" w:cstheme="minorHAnsi"/>
        </w:rPr>
        <w:t>o którym mowa</w:t>
      </w:r>
      <w:r w:rsidR="00871C74" w:rsidRPr="00EB76D2">
        <w:rPr>
          <w:rFonts w:asciiTheme="minorHAnsi" w:hAnsiTheme="minorHAnsi" w:cstheme="minorHAnsi"/>
        </w:rPr>
        <w:t xml:space="preserve"> w </w:t>
      </w:r>
      <w:r w:rsidRPr="00EB76D2">
        <w:rPr>
          <w:rFonts w:asciiTheme="minorHAnsi" w:hAnsiTheme="minorHAnsi" w:cstheme="minorHAnsi"/>
        </w:rPr>
        <w:t xml:space="preserve">ust. </w:t>
      </w:r>
      <w:r w:rsidRPr="00EB76D2">
        <w:rPr>
          <w:rFonts w:asciiTheme="minorHAnsi" w:hAnsiTheme="minorHAnsi" w:cstheme="minorHAnsi"/>
        </w:rPr>
        <w:fldChar w:fldCharType="begin"/>
      </w:r>
      <w:r w:rsidRPr="00EB76D2">
        <w:rPr>
          <w:rFonts w:asciiTheme="minorHAnsi" w:hAnsiTheme="minorHAnsi" w:cstheme="minorHAnsi"/>
        </w:rPr>
        <w:instrText xml:space="preserve"> REF _Ref483387412 \r \h </w:instrText>
      </w:r>
      <w:r w:rsidR="00F704CC"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18.3</w:t>
      </w:r>
      <w:r w:rsidRPr="00EB76D2">
        <w:rPr>
          <w:rFonts w:asciiTheme="minorHAnsi" w:hAnsiTheme="minorHAnsi" w:cstheme="minorHAnsi"/>
        </w:rPr>
        <w:fldChar w:fldCharType="end"/>
      </w:r>
      <w:r w:rsidR="00882005" w:rsidRPr="00EB76D2">
        <w:rPr>
          <w:rFonts w:asciiTheme="minorHAnsi" w:hAnsiTheme="minorHAnsi" w:cstheme="minorHAnsi"/>
        </w:rPr>
        <w:t>.</w:t>
      </w:r>
      <w:r w:rsidRPr="00EB76D2">
        <w:rPr>
          <w:rFonts w:asciiTheme="minorHAnsi" w:hAnsiTheme="minorHAnsi" w:cstheme="minorHAnsi"/>
        </w:rPr>
        <w:t xml:space="preserve">, </w:t>
      </w:r>
      <w:r w:rsidRPr="00EB76D2">
        <w:rPr>
          <w:rFonts w:asciiTheme="minorHAnsi" w:hAnsiTheme="minorHAnsi" w:cstheme="minorHAnsi"/>
        </w:rPr>
        <w:fldChar w:fldCharType="begin"/>
      </w:r>
      <w:r w:rsidRPr="00EB76D2">
        <w:rPr>
          <w:rFonts w:asciiTheme="minorHAnsi" w:hAnsiTheme="minorHAnsi" w:cstheme="minorHAnsi"/>
        </w:rPr>
        <w:instrText xml:space="preserve"> REF _Ref483387416 \r \h </w:instrText>
      </w:r>
      <w:r w:rsidR="00F704CC"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18.4</w:t>
      </w:r>
      <w:r w:rsidRPr="00EB76D2">
        <w:rPr>
          <w:rFonts w:asciiTheme="minorHAnsi" w:hAnsiTheme="minorHAnsi" w:cstheme="minorHAnsi"/>
        </w:rPr>
        <w:fldChar w:fldCharType="end"/>
      </w:r>
      <w:r w:rsidR="00882005" w:rsidRPr="00EB76D2">
        <w:rPr>
          <w:rFonts w:asciiTheme="minorHAnsi" w:hAnsiTheme="minorHAnsi" w:cstheme="minorHAnsi"/>
        </w:rPr>
        <w:t>.</w:t>
      </w:r>
      <w:r w:rsidR="00E9229F" w:rsidRPr="00EB76D2">
        <w:rPr>
          <w:rFonts w:asciiTheme="minorHAnsi" w:hAnsiTheme="minorHAnsi" w:cstheme="minorHAnsi"/>
        </w:rPr>
        <w:t xml:space="preserve"> </w:t>
      </w:r>
      <w:r w:rsidRPr="00EB76D2">
        <w:rPr>
          <w:rFonts w:asciiTheme="minorHAnsi" w:hAnsiTheme="minorHAnsi" w:cstheme="minorHAnsi"/>
        </w:rPr>
        <w:t xml:space="preserve">i </w:t>
      </w:r>
      <w:r w:rsidRPr="00EB76D2">
        <w:rPr>
          <w:rFonts w:asciiTheme="minorHAnsi" w:hAnsiTheme="minorHAnsi" w:cstheme="minorHAnsi"/>
        </w:rPr>
        <w:fldChar w:fldCharType="begin"/>
      </w:r>
      <w:r w:rsidRPr="00EB76D2">
        <w:rPr>
          <w:rFonts w:asciiTheme="minorHAnsi" w:hAnsiTheme="minorHAnsi" w:cstheme="minorHAnsi"/>
        </w:rPr>
        <w:instrText xml:space="preserve"> REF _Ref421010733 \r \h </w:instrText>
      </w:r>
      <w:r w:rsidR="00F704CC"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18.5</w:t>
      </w:r>
      <w:r w:rsidRPr="00EB76D2">
        <w:rPr>
          <w:rFonts w:asciiTheme="minorHAnsi" w:hAnsiTheme="minorHAnsi" w:cstheme="minorHAnsi"/>
        </w:rPr>
        <w:fldChar w:fldCharType="end"/>
      </w:r>
      <w:r w:rsidR="00882005" w:rsidRPr="00EB76D2">
        <w:rPr>
          <w:rFonts w:asciiTheme="minorHAnsi" w:hAnsiTheme="minorHAnsi" w:cstheme="minorHAnsi"/>
        </w:rPr>
        <w:t>.</w:t>
      </w:r>
      <w:r w:rsidRPr="00EB76D2">
        <w:rPr>
          <w:rFonts w:asciiTheme="minorHAnsi" w:hAnsiTheme="minorHAnsi" w:cstheme="minorHAnsi"/>
        </w:rPr>
        <w:t xml:space="preserve"> zostanie oszacowane na podstawie</w:t>
      </w:r>
      <w:r w:rsidR="00871C74" w:rsidRPr="00EB76D2">
        <w:rPr>
          <w:rFonts w:asciiTheme="minorHAnsi" w:hAnsiTheme="minorHAnsi" w:cstheme="minorHAnsi"/>
        </w:rPr>
        <w:t>:</w:t>
      </w:r>
      <w:bookmarkEnd w:id="354"/>
    </w:p>
    <w:p w14:paraId="0C77684E" w14:textId="7E7E5C62" w:rsidR="00871C74" w:rsidRPr="00EB76D2" w:rsidRDefault="00871C74" w:rsidP="00766C12">
      <w:pPr>
        <w:pStyle w:val="Nagwek2"/>
        <w:keepNext w:val="0"/>
        <w:widowControl w:val="0"/>
        <w:numPr>
          <w:ilvl w:val="2"/>
          <w:numId w:val="3"/>
        </w:numPr>
        <w:ind w:left="1560"/>
        <w:rPr>
          <w:rFonts w:asciiTheme="minorHAnsi" w:hAnsiTheme="minorHAnsi" w:cstheme="minorHAnsi"/>
          <w:color w:val="FF0000"/>
        </w:rPr>
      </w:pPr>
      <w:bookmarkStart w:id="355" w:name="_Ref419977651"/>
      <w:r w:rsidRPr="00EB76D2">
        <w:rPr>
          <w:rFonts w:asciiTheme="minorHAnsi" w:hAnsiTheme="minorHAnsi" w:cstheme="minorHAnsi"/>
        </w:rPr>
        <w:t>cen prac</w:t>
      </w:r>
      <w:r w:rsidR="0028062B" w:rsidRPr="00EB76D2">
        <w:rPr>
          <w:rFonts w:asciiTheme="minorHAnsi" w:hAnsiTheme="minorHAnsi" w:cstheme="minorHAnsi"/>
        </w:rPr>
        <w:t>, części</w:t>
      </w:r>
      <w:r w:rsidRPr="00EB76D2">
        <w:rPr>
          <w:rFonts w:asciiTheme="minorHAnsi" w:hAnsiTheme="minorHAnsi" w:cstheme="minorHAnsi"/>
        </w:rPr>
        <w:t xml:space="preserve"> i materiałów określonych w Załączniku nr </w:t>
      </w:r>
      <w:r w:rsidR="00FE7472" w:rsidRPr="00EB76D2">
        <w:rPr>
          <w:rFonts w:asciiTheme="minorHAnsi" w:hAnsiTheme="minorHAnsi" w:cstheme="minorHAnsi"/>
        </w:rPr>
        <w:t>3</w:t>
      </w:r>
      <w:r w:rsidRPr="00EB76D2">
        <w:rPr>
          <w:rFonts w:asciiTheme="minorHAnsi" w:hAnsiTheme="minorHAnsi" w:cstheme="minorHAnsi"/>
        </w:rPr>
        <w:t xml:space="preserve"> </w:t>
      </w:r>
      <w:r w:rsidR="00DF0965" w:rsidRPr="00EB76D2">
        <w:rPr>
          <w:rFonts w:asciiTheme="minorHAnsi" w:hAnsiTheme="minorHAnsi" w:cstheme="minorHAnsi"/>
        </w:rPr>
        <w:t>do Umowy</w:t>
      </w:r>
      <w:r w:rsidR="005C40A5" w:rsidRPr="00EB76D2">
        <w:rPr>
          <w:rFonts w:asciiTheme="minorHAnsi" w:hAnsiTheme="minorHAnsi" w:cstheme="minorHAnsi"/>
        </w:rPr>
        <w:t xml:space="preserve"> lub Ofercie</w:t>
      </w:r>
      <w:r w:rsidR="00946337" w:rsidRPr="00EB76D2">
        <w:rPr>
          <w:rFonts w:asciiTheme="minorHAnsi" w:hAnsiTheme="minorHAnsi" w:cstheme="minorHAnsi"/>
        </w:rPr>
        <w:t>;</w:t>
      </w:r>
      <w:bookmarkEnd w:id="355"/>
    </w:p>
    <w:p w14:paraId="196B3172" w14:textId="39A8DE91" w:rsidR="001500CE" w:rsidRPr="00EB76D2" w:rsidRDefault="001500CE" w:rsidP="00766C12">
      <w:pPr>
        <w:pStyle w:val="Nagwek2"/>
        <w:keepNext w:val="0"/>
        <w:widowControl w:val="0"/>
        <w:numPr>
          <w:ilvl w:val="2"/>
          <w:numId w:val="3"/>
        </w:numPr>
        <w:ind w:left="1560"/>
        <w:rPr>
          <w:rFonts w:asciiTheme="minorHAnsi" w:hAnsiTheme="minorHAnsi" w:cstheme="minorHAnsi"/>
        </w:rPr>
      </w:pPr>
      <w:bookmarkStart w:id="356" w:name="_Ref483398815"/>
      <w:bookmarkStart w:id="357" w:name="_Ref8737919"/>
      <w:bookmarkStart w:id="358" w:name="_Ref419977708"/>
      <w:r w:rsidRPr="00EB76D2">
        <w:rPr>
          <w:rFonts w:asciiTheme="minorHAnsi" w:hAnsiTheme="minorHAnsi" w:cstheme="minorHAnsi"/>
        </w:rPr>
        <w:t xml:space="preserve">cen części i materiałów określonych w otrzymanych przez Wykonawcę ofertach na dostawę części i materiałów, określonych w </w:t>
      </w:r>
      <w:r w:rsidRPr="00EB76D2">
        <w:rPr>
          <w:rFonts w:asciiTheme="minorHAnsi" w:hAnsiTheme="minorHAnsi" w:cstheme="minorHAnsi"/>
        </w:rPr>
        <w:fldChar w:fldCharType="begin"/>
      </w:r>
      <w:r w:rsidRPr="00EB76D2">
        <w:rPr>
          <w:rFonts w:asciiTheme="minorHAnsi" w:hAnsiTheme="minorHAnsi" w:cstheme="minorHAnsi"/>
        </w:rPr>
        <w:instrText xml:space="preserve"> REF _Ref419975172 \r \h </w:instrText>
      </w:r>
      <w:r w:rsidR="001A3AFD"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§2</w:t>
      </w:r>
      <w:r w:rsidRPr="00EB76D2">
        <w:rPr>
          <w:rFonts w:asciiTheme="minorHAnsi" w:hAnsiTheme="minorHAnsi" w:cstheme="minorHAnsi"/>
        </w:rPr>
        <w:fldChar w:fldCharType="end"/>
      </w:r>
      <w:r w:rsidRPr="00EB76D2">
        <w:rPr>
          <w:rFonts w:asciiTheme="minorHAnsi" w:hAnsiTheme="minorHAnsi" w:cstheme="minorHAnsi"/>
        </w:rPr>
        <w:t xml:space="preserve"> i </w:t>
      </w:r>
      <w:r w:rsidR="00476F89" w:rsidRPr="00EB76D2">
        <w:rPr>
          <w:rFonts w:asciiTheme="minorHAnsi" w:hAnsiTheme="minorHAnsi" w:cstheme="minorHAnsi"/>
        </w:rPr>
        <w:t>zaakceptowanych przez Zamawiającego</w:t>
      </w:r>
      <w:r w:rsidRPr="00EB76D2">
        <w:rPr>
          <w:rFonts w:asciiTheme="minorHAnsi" w:hAnsiTheme="minorHAnsi" w:cstheme="minorHAnsi"/>
        </w:rPr>
        <w:t>;</w:t>
      </w:r>
      <w:bookmarkEnd w:id="356"/>
      <w:bookmarkEnd w:id="357"/>
    </w:p>
    <w:bookmarkEnd w:id="358"/>
    <w:p w14:paraId="126DE634" w14:textId="77777777" w:rsidR="00034CB4" w:rsidRPr="00EB76D2" w:rsidRDefault="00034CB4"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zmian stawek: podatku od towarów i usług, minimalnego wynagrodzenia za pracę albo wysokości minimalnej stawki godzinowej, składek na ubezpieczenia społeczne lub zdrowotne.</w:t>
      </w:r>
    </w:p>
    <w:p w14:paraId="482D6FAE" w14:textId="199ACC9B" w:rsidR="00882005" w:rsidRPr="00EB76D2" w:rsidRDefault="00FF03F6" w:rsidP="000E3B86">
      <w:pPr>
        <w:pStyle w:val="Nagwek2"/>
        <w:keepNext w:val="0"/>
        <w:widowControl w:val="0"/>
        <w:ind w:left="851"/>
        <w:rPr>
          <w:rFonts w:asciiTheme="minorHAnsi" w:hAnsiTheme="minorHAnsi" w:cstheme="minorHAnsi"/>
        </w:rPr>
      </w:pPr>
      <w:bookmarkStart w:id="359" w:name="_Ref431802932"/>
      <w:r w:rsidRPr="00EB76D2">
        <w:rPr>
          <w:rFonts w:asciiTheme="minorHAnsi" w:hAnsiTheme="minorHAnsi" w:cstheme="minorHAnsi"/>
        </w:rPr>
        <w:t>Jeżeli wys</w:t>
      </w:r>
      <w:r w:rsidR="00882005" w:rsidRPr="00EB76D2">
        <w:rPr>
          <w:rFonts w:asciiTheme="minorHAnsi" w:hAnsiTheme="minorHAnsi" w:cstheme="minorHAnsi"/>
        </w:rPr>
        <w:t xml:space="preserve">tąpi konieczność wykonania prac na podstawie ust. </w:t>
      </w:r>
      <w:r w:rsidR="00882005" w:rsidRPr="00EB76D2">
        <w:rPr>
          <w:rFonts w:asciiTheme="minorHAnsi" w:hAnsiTheme="minorHAnsi" w:cstheme="minorHAnsi"/>
        </w:rPr>
        <w:fldChar w:fldCharType="begin"/>
      </w:r>
      <w:r w:rsidR="00882005" w:rsidRPr="00EB76D2">
        <w:rPr>
          <w:rFonts w:asciiTheme="minorHAnsi" w:hAnsiTheme="minorHAnsi" w:cstheme="minorHAnsi"/>
        </w:rPr>
        <w:instrText xml:space="preserve"> REF _Ref495589328 \r \h </w:instrText>
      </w:r>
      <w:r w:rsidR="00BE6B99" w:rsidRPr="00EB76D2">
        <w:rPr>
          <w:rFonts w:asciiTheme="minorHAnsi" w:hAnsiTheme="minorHAnsi" w:cstheme="minorHAnsi"/>
        </w:rPr>
        <w:instrText xml:space="preserve"> \* MERGEFORMAT </w:instrText>
      </w:r>
      <w:r w:rsidR="00882005" w:rsidRPr="00EB76D2">
        <w:rPr>
          <w:rFonts w:asciiTheme="minorHAnsi" w:hAnsiTheme="minorHAnsi" w:cstheme="minorHAnsi"/>
        </w:rPr>
      </w:r>
      <w:r w:rsidR="00882005" w:rsidRPr="00EB76D2">
        <w:rPr>
          <w:rFonts w:asciiTheme="minorHAnsi" w:hAnsiTheme="minorHAnsi" w:cstheme="minorHAnsi"/>
        </w:rPr>
        <w:fldChar w:fldCharType="separate"/>
      </w:r>
      <w:r w:rsidR="00C27CA4">
        <w:rPr>
          <w:rFonts w:asciiTheme="minorHAnsi" w:hAnsiTheme="minorHAnsi" w:cstheme="minorHAnsi"/>
        </w:rPr>
        <w:t>18.1</w:t>
      </w:r>
      <w:r w:rsidR="00882005" w:rsidRPr="00EB76D2">
        <w:rPr>
          <w:rFonts w:asciiTheme="minorHAnsi" w:hAnsiTheme="minorHAnsi" w:cstheme="minorHAnsi"/>
        </w:rPr>
        <w:fldChar w:fldCharType="end"/>
      </w:r>
      <w:r w:rsidR="00882005" w:rsidRPr="00EB76D2">
        <w:rPr>
          <w:rFonts w:asciiTheme="minorHAnsi" w:hAnsiTheme="minorHAnsi" w:cstheme="minorHAnsi"/>
        </w:rPr>
        <w:t xml:space="preserve">. i </w:t>
      </w:r>
      <w:r w:rsidR="00882005" w:rsidRPr="00EB76D2">
        <w:rPr>
          <w:rFonts w:asciiTheme="minorHAnsi" w:hAnsiTheme="minorHAnsi" w:cstheme="minorHAnsi"/>
        </w:rPr>
        <w:fldChar w:fldCharType="begin"/>
      </w:r>
      <w:r w:rsidR="00882005" w:rsidRPr="00EB76D2">
        <w:rPr>
          <w:rFonts w:asciiTheme="minorHAnsi" w:hAnsiTheme="minorHAnsi" w:cstheme="minorHAnsi"/>
        </w:rPr>
        <w:instrText xml:space="preserve"> REF _Ref483383878 \r \h </w:instrText>
      </w:r>
      <w:r w:rsidR="00BE6B99" w:rsidRPr="00EB76D2">
        <w:rPr>
          <w:rFonts w:asciiTheme="minorHAnsi" w:hAnsiTheme="minorHAnsi" w:cstheme="minorHAnsi"/>
        </w:rPr>
        <w:instrText xml:space="preserve"> \* MERGEFORMAT </w:instrText>
      </w:r>
      <w:r w:rsidR="00882005" w:rsidRPr="00EB76D2">
        <w:rPr>
          <w:rFonts w:asciiTheme="minorHAnsi" w:hAnsiTheme="minorHAnsi" w:cstheme="minorHAnsi"/>
        </w:rPr>
      </w:r>
      <w:r w:rsidR="00882005" w:rsidRPr="00EB76D2">
        <w:rPr>
          <w:rFonts w:asciiTheme="minorHAnsi" w:hAnsiTheme="minorHAnsi" w:cstheme="minorHAnsi"/>
        </w:rPr>
        <w:fldChar w:fldCharType="separate"/>
      </w:r>
      <w:r w:rsidR="00C27CA4">
        <w:rPr>
          <w:rFonts w:asciiTheme="minorHAnsi" w:hAnsiTheme="minorHAnsi" w:cstheme="minorHAnsi"/>
        </w:rPr>
        <w:t>18.2</w:t>
      </w:r>
      <w:r w:rsidR="00882005" w:rsidRPr="00EB76D2">
        <w:rPr>
          <w:rFonts w:asciiTheme="minorHAnsi" w:hAnsiTheme="minorHAnsi" w:cstheme="minorHAnsi"/>
        </w:rPr>
        <w:fldChar w:fldCharType="end"/>
      </w:r>
      <w:r w:rsidR="00882005" w:rsidRPr="00EB76D2">
        <w:rPr>
          <w:rFonts w:asciiTheme="minorHAnsi" w:hAnsiTheme="minorHAnsi" w:cstheme="minorHAnsi"/>
        </w:rPr>
        <w:t>.</w:t>
      </w:r>
      <w:r w:rsidRPr="00EB76D2">
        <w:rPr>
          <w:rFonts w:asciiTheme="minorHAnsi" w:hAnsiTheme="minorHAnsi" w:cstheme="minorHAnsi"/>
        </w:rPr>
        <w:t xml:space="preserve">, Wykonawca jest upoważniony do rozpoczęcia wykonywania takich prac jedynie na podstawie podpisanego (w tym prawidłowo zaakceptowanego i zatwierdzonego) przez Zamawiającego </w:t>
      </w:r>
      <w:r w:rsidR="005E7C73" w:rsidRPr="00EB76D2">
        <w:rPr>
          <w:rFonts w:asciiTheme="minorHAnsi" w:hAnsiTheme="minorHAnsi" w:cstheme="minorHAnsi"/>
        </w:rPr>
        <w:t>aneksu do Umowy</w:t>
      </w:r>
      <w:r w:rsidRPr="00EB76D2">
        <w:rPr>
          <w:rFonts w:asciiTheme="minorHAnsi" w:hAnsiTheme="minorHAnsi" w:cstheme="minorHAnsi"/>
        </w:rPr>
        <w:t>, pod rygorem utraty przez Wykonawcę wobec Zamawiającego wszelkich roszczeń wynikających lub związanych z wykonaniem Prac</w:t>
      </w:r>
      <w:r w:rsidR="00882005" w:rsidRPr="00EB76D2">
        <w:rPr>
          <w:rFonts w:asciiTheme="minorHAnsi" w:hAnsiTheme="minorHAnsi" w:cstheme="minorHAnsi"/>
        </w:rPr>
        <w:t xml:space="preserve">. Wykonawca zobowiązany jest do niezwłocznego dostarczenia wyceny na prace na podstawie ust. </w:t>
      </w:r>
      <w:r w:rsidR="00882005" w:rsidRPr="00EB76D2">
        <w:rPr>
          <w:rFonts w:asciiTheme="minorHAnsi" w:hAnsiTheme="minorHAnsi" w:cstheme="minorHAnsi"/>
        </w:rPr>
        <w:fldChar w:fldCharType="begin"/>
      </w:r>
      <w:r w:rsidR="00882005" w:rsidRPr="00EB76D2">
        <w:rPr>
          <w:rFonts w:asciiTheme="minorHAnsi" w:hAnsiTheme="minorHAnsi" w:cstheme="minorHAnsi"/>
        </w:rPr>
        <w:instrText xml:space="preserve"> REF _Ref495589328 \r \h  \* MERGEFORMAT </w:instrText>
      </w:r>
      <w:r w:rsidR="00882005" w:rsidRPr="00EB76D2">
        <w:rPr>
          <w:rFonts w:asciiTheme="minorHAnsi" w:hAnsiTheme="minorHAnsi" w:cstheme="minorHAnsi"/>
        </w:rPr>
      </w:r>
      <w:r w:rsidR="00882005" w:rsidRPr="00EB76D2">
        <w:rPr>
          <w:rFonts w:asciiTheme="minorHAnsi" w:hAnsiTheme="minorHAnsi" w:cstheme="minorHAnsi"/>
        </w:rPr>
        <w:fldChar w:fldCharType="separate"/>
      </w:r>
      <w:r w:rsidR="00C27CA4">
        <w:rPr>
          <w:rFonts w:asciiTheme="minorHAnsi" w:hAnsiTheme="minorHAnsi" w:cstheme="minorHAnsi"/>
        </w:rPr>
        <w:t>18.1</w:t>
      </w:r>
      <w:r w:rsidR="00882005" w:rsidRPr="00EB76D2">
        <w:rPr>
          <w:rFonts w:asciiTheme="minorHAnsi" w:hAnsiTheme="minorHAnsi" w:cstheme="minorHAnsi"/>
        </w:rPr>
        <w:fldChar w:fldCharType="end"/>
      </w:r>
      <w:r w:rsidR="00882005" w:rsidRPr="00EB76D2">
        <w:rPr>
          <w:rFonts w:asciiTheme="minorHAnsi" w:hAnsiTheme="minorHAnsi" w:cstheme="minorHAnsi"/>
        </w:rPr>
        <w:t>. i</w:t>
      </w:r>
      <w:r w:rsidR="00D22558">
        <w:rPr>
          <w:rFonts w:asciiTheme="minorHAnsi" w:hAnsiTheme="minorHAnsi" w:cstheme="minorHAnsi"/>
        </w:rPr>
        <w:t> </w:t>
      </w:r>
      <w:r w:rsidR="00882005" w:rsidRPr="00EB76D2">
        <w:rPr>
          <w:rFonts w:asciiTheme="minorHAnsi" w:hAnsiTheme="minorHAnsi" w:cstheme="minorHAnsi"/>
        </w:rPr>
        <w:fldChar w:fldCharType="begin"/>
      </w:r>
      <w:r w:rsidR="00882005" w:rsidRPr="00EB76D2">
        <w:rPr>
          <w:rFonts w:asciiTheme="minorHAnsi" w:hAnsiTheme="minorHAnsi" w:cstheme="minorHAnsi"/>
        </w:rPr>
        <w:instrText xml:space="preserve"> REF _Ref483383878 \r \h  \* MERGEFORMAT </w:instrText>
      </w:r>
      <w:r w:rsidR="00882005" w:rsidRPr="00EB76D2">
        <w:rPr>
          <w:rFonts w:asciiTheme="minorHAnsi" w:hAnsiTheme="minorHAnsi" w:cstheme="minorHAnsi"/>
        </w:rPr>
      </w:r>
      <w:r w:rsidR="00882005" w:rsidRPr="00EB76D2">
        <w:rPr>
          <w:rFonts w:asciiTheme="minorHAnsi" w:hAnsiTheme="minorHAnsi" w:cstheme="minorHAnsi"/>
        </w:rPr>
        <w:fldChar w:fldCharType="separate"/>
      </w:r>
      <w:r w:rsidR="00C27CA4">
        <w:rPr>
          <w:rFonts w:asciiTheme="minorHAnsi" w:hAnsiTheme="minorHAnsi" w:cstheme="minorHAnsi"/>
        </w:rPr>
        <w:t>18.2</w:t>
      </w:r>
      <w:r w:rsidR="00882005" w:rsidRPr="00EB76D2">
        <w:rPr>
          <w:rFonts w:asciiTheme="minorHAnsi" w:hAnsiTheme="minorHAnsi" w:cstheme="minorHAnsi"/>
        </w:rPr>
        <w:fldChar w:fldCharType="end"/>
      </w:r>
      <w:r w:rsidR="00882005" w:rsidRPr="00EB76D2">
        <w:rPr>
          <w:rFonts w:asciiTheme="minorHAnsi" w:hAnsiTheme="minorHAnsi" w:cstheme="minorHAnsi"/>
        </w:rPr>
        <w:t>., którą będzie związany minimum 60 Dni od daty dostarczenia Zamawiającemu.</w:t>
      </w:r>
    </w:p>
    <w:p w14:paraId="12225329" w14:textId="15B92A53" w:rsidR="00882005" w:rsidRPr="00EB76D2" w:rsidRDefault="00882005" w:rsidP="000E3B86">
      <w:pPr>
        <w:pStyle w:val="Nagwek2"/>
        <w:keepNext w:val="0"/>
        <w:widowControl w:val="0"/>
        <w:ind w:left="851"/>
        <w:rPr>
          <w:rFonts w:asciiTheme="minorHAnsi" w:hAnsiTheme="minorHAnsi" w:cstheme="minorHAnsi"/>
        </w:rPr>
      </w:pPr>
      <w:bookmarkStart w:id="360" w:name="_Ref8895063"/>
      <w:r w:rsidRPr="00EB76D2">
        <w:rPr>
          <w:rFonts w:asciiTheme="minorHAnsi" w:hAnsiTheme="minorHAnsi" w:cstheme="minorHAnsi"/>
        </w:rPr>
        <w:t xml:space="preserve">Jeżeli Zamawiający uzna, że niezbędne jest wprowadzenie zmiany do Umowy przewidzianej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_Ref495589328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18.1</w:t>
      </w:r>
      <w:r w:rsidRPr="00EB76D2">
        <w:rPr>
          <w:rFonts w:asciiTheme="minorHAnsi" w:hAnsiTheme="minorHAnsi" w:cstheme="minorHAnsi"/>
        </w:rPr>
        <w:fldChar w:fldCharType="end"/>
      </w:r>
      <w:r w:rsidRPr="00EB76D2">
        <w:rPr>
          <w:rFonts w:asciiTheme="minorHAnsi" w:hAnsiTheme="minorHAnsi" w:cstheme="minorHAnsi"/>
        </w:rPr>
        <w:t xml:space="preserve">. lub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_Ref483383878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18.2</w:t>
      </w:r>
      <w:r w:rsidRPr="00EB76D2">
        <w:rPr>
          <w:rFonts w:asciiTheme="minorHAnsi" w:hAnsiTheme="minorHAnsi" w:cstheme="minorHAnsi"/>
        </w:rPr>
        <w:fldChar w:fldCharType="end"/>
      </w:r>
      <w:r w:rsidRPr="00EB76D2">
        <w:rPr>
          <w:rFonts w:asciiTheme="minorHAnsi" w:hAnsiTheme="minorHAnsi" w:cstheme="minorHAnsi"/>
        </w:rPr>
        <w:t xml:space="preserve">., wówczas wystąpi do Wykonawcy o sporządzenie wyceny na wykonanie prac </w:t>
      </w:r>
      <w:r w:rsidRPr="00EB76D2">
        <w:rPr>
          <w:rFonts w:asciiTheme="minorHAnsi" w:hAnsiTheme="minorHAnsi" w:cstheme="minorHAnsi"/>
        </w:rPr>
        <w:lastRenderedPageBreak/>
        <w:t>objętych wnioskiem Zamawiającego. Wykonawca przygotuje niezwłocznie wycenę na wykonanie tych prac, z terminem ważności minimum 60 Dni od daty dostarczenia Zamawiającemu.</w:t>
      </w:r>
      <w:bookmarkEnd w:id="360"/>
    </w:p>
    <w:p w14:paraId="7A7A8E02" w14:textId="70D36F8B" w:rsidR="00871C74" w:rsidRPr="00EB76D2" w:rsidRDefault="00871C74" w:rsidP="000E3B86">
      <w:pPr>
        <w:pStyle w:val="Nagwek2"/>
        <w:keepNext w:val="0"/>
        <w:widowControl w:val="0"/>
        <w:ind w:left="851"/>
        <w:rPr>
          <w:rFonts w:asciiTheme="minorHAnsi" w:hAnsiTheme="minorHAnsi" w:cstheme="minorHAnsi"/>
        </w:rPr>
      </w:pPr>
      <w:bookmarkStart w:id="361" w:name="_Ref442714077"/>
      <w:bookmarkStart w:id="362" w:name="_Ref442714038"/>
      <w:bookmarkEnd w:id="359"/>
      <w:r w:rsidRPr="00EB76D2">
        <w:rPr>
          <w:rFonts w:asciiTheme="minorHAnsi" w:hAnsiTheme="minorHAnsi" w:cstheme="minorHAnsi"/>
        </w:rPr>
        <w:t>Wykonawca może wystąpić do Zamawiającego z wnioskiem o wprowadzenie zmian do Umowy</w:t>
      </w:r>
      <w:r w:rsidR="00FF03F6" w:rsidRPr="00EB76D2">
        <w:rPr>
          <w:rFonts w:asciiTheme="minorHAnsi" w:hAnsiTheme="minorHAnsi" w:cstheme="minorHAnsi"/>
        </w:rPr>
        <w:t xml:space="preserve"> </w:t>
      </w:r>
      <w:r w:rsidRPr="00EB76D2">
        <w:rPr>
          <w:rFonts w:asciiTheme="minorHAnsi" w:hAnsiTheme="minorHAnsi" w:cstheme="minorHAnsi"/>
        </w:rPr>
        <w:t>z własnej inicjatywy jedynie w przypadkach wyraźnie określonych w Umowie. Wykonawca uprawniony jest do domagania się odpowie</w:t>
      </w:r>
      <w:r w:rsidR="00A37EAB" w:rsidRPr="00EB76D2">
        <w:rPr>
          <w:rFonts w:asciiTheme="minorHAnsi" w:hAnsiTheme="minorHAnsi" w:cstheme="minorHAnsi"/>
        </w:rPr>
        <w:t>dniej zmiany Umowy w przypadku z</w:t>
      </w:r>
      <w:r w:rsidRPr="00EB76D2">
        <w:rPr>
          <w:rFonts w:asciiTheme="minorHAnsi" w:hAnsiTheme="minorHAnsi" w:cstheme="minorHAnsi"/>
        </w:rPr>
        <w:t xml:space="preserve">miany </w:t>
      </w:r>
      <w:r w:rsidR="00A37EAB" w:rsidRPr="00EB76D2">
        <w:rPr>
          <w:rFonts w:asciiTheme="minorHAnsi" w:hAnsiTheme="minorHAnsi" w:cstheme="minorHAnsi"/>
        </w:rPr>
        <w:t>p</w:t>
      </w:r>
      <w:r w:rsidRPr="00EB76D2">
        <w:rPr>
          <w:rFonts w:asciiTheme="minorHAnsi" w:hAnsiTheme="minorHAnsi" w:cstheme="minorHAnsi"/>
        </w:rPr>
        <w:t>rawa lub wystąpienia Siły Wyższej dotyczącej Wykonawcy, w każdym przypadku w niezbędnym zakresie spowodowanym odpowiednimi powyższymi okolicznościami.</w:t>
      </w:r>
      <w:bookmarkEnd w:id="361"/>
      <w:bookmarkEnd w:id="362"/>
    </w:p>
    <w:p w14:paraId="4AA6EA46" w14:textId="65D8C5F8" w:rsidR="00D01E07" w:rsidRPr="00EB76D2" w:rsidRDefault="004F4930" w:rsidP="000E3B86">
      <w:pPr>
        <w:pStyle w:val="Nagwek2"/>
        <w:keepNext w:val="0"/>
        <w:widowControl w:val="0"/>
        <w:ind w:left="851"/>
        <w:rPr>
          <w:rFonts w:asciiTheme="minorHAnsi" w:hAnsiTheme="minorHAnsi" w:cstheme="minorHAnsi"/>
        </w:rPr>
      </w:pPr>
      <w:bookmarkStart w:id="363" w:name="_Ref419977945"/>
      <w:r w:rsidRPr="00EB76D2">
        <w:rPr>
          <w:rFonts w:asciiTheme="minorHAnsi" w:hAnsiTheme="minorHAnsi" w:cstheme="minorHAnsi"/>
        </w:rPr>
        <w:t>Niżej wymienione okoliczności nie wymagają</w:t>
      </w:r>
      <w:r w:rsidR="00D01E07" w:rsidRPr="00EB76D2">
        <w:rPr>
          <w:rFonts w:asciiTheme="minorHAnsi" w:hAnsiTheme="minorHAnsi" w:cstheme="minorHAnsi"/>
        </w:rPr>
        <w:t xml:space="preserve"> zawarcia aneksu:</w:t>
      </w:r>
      <w:bookmarkEnd w:id="363"/>
    </w:p>
    <w:p w14:paraId="0076498A" w14:textId="1211E32E" w:rsidR="00D01E07" w:rsidRPr="00EB76D2" w:rsidRDefault="00503D9B" w:rsidP="00766C12">
      <w:pPr>
        <w:pStyle w:val="Nagwek2"/>
        <w:keepNext w:val="0"/>
        <w:widowControl w:val="0"/>
        <w:numPr>
          <w:ilvl w:val="2"/>
          <w:numId w:val="3"/>
        </w:numPr>
        <w:ind w:left="1560"/>
        <w:rPr>
          <w:rFonts w:asciiTheme="minorHAnsi" w:hAnsiTheme="minorHAnsi" w:cstheme="minorHAnsi"/>
        </w:rPr>
      </w:pPr>
      <w:bookmarkStart w:id="364" w:name="_Ref419977888"/>
      <w:r w:rsidRPr="00EB76D2">
        <w:rPr>
          <w:rFonts w:asciiTheme="minorHAnsi" w:hAnsiTheme="minorHAnsi" w:cstheme="minorHAnsi"/>
        </w:rPr>
        <w:t>z</w:t>
      </w:r>
      <w:r w:rsidR="00736EC4" w:rsidRPr="00EB76D2">
        <w:rPr>
          <w:rFonts w:asciiTheme="minorHAnsi" w:hAnsiTheme="minorHAnsi" w:cstheme="minorHAnsi"/>
        </w:rPr>
        <w:t xml:space="preserve">miany Podwykonawców oraz wynikająca z tych zmian aktualizacja </w:t>
      </w:r>
      <w:r w:rsidR="00FE7472" w:rsidRPr="00EB76D2">
        <w:rPr>
          <w:rFonts w:asciiTheme="minorHAnsi" w:hAnsiTheme="minorHAnsi" w:cstheme="minorHAnsi"/>
        </w:rPr>
        <w:t>Załącznika nr 4</w:t>
      </w:r>
      <w:r w:rsidR="00DF0965" w:rsidRPr="00EB76D2">
        <w:rPr>
          <w:rFonts w:asciiTheme="minorHAnsi" w:hAnsiTheme="minorHAnsi" w:cstheme="minorHAnsi"/>
        </w:rPr>
        <w:t xml:space="preserve"> do Umowy</w:t>
      </w:r>
      <w:r w:rsidR="005D14E6" w:rsidRPr="00EB76D2">
        <w:rPr>
          <w:rFonts w:asciiTheme="minorHAnsi" w:hAnsiTheme="minorHAnsi" w:cstheme="minorHAnsi"/>
        </w:rPr>
        <w:t>, polegając</w:t>
      </w:r>
      <w:r w:rsidR="00736EC4" w:rsidRPr="00EB76D2">
        <w:rPr>
          <w:rFonts w:asciiTheme="minorHAnsi" w:hAnsiTheme="minorHAnsi" w:cstheme="minorHAnsi"/>
        </w:rPr>
        <w:t>a</w:t>
      </w:r>
      <w:r w:rsidR="005D14E6" w:rsidRPr="00EB76D2">
        <w:rPr>
          <w:rFonts w:asciiTheme="minorHAnsi" w:hAnsiTheme="minorHAnsi" w:cstheme="minorHAnsi"/>
        </w:rPr>
        <w:t xml:space="preserve"> na usunięciu</w:t>
      </w:r>
      <w:r w:rsidR="00D01E07" w:rsidRPr="00EB76D2">
        <w:rPr>
          <w:rFonts w:asciiTheme="minorHAnsi" w:hAnsiTheme="minorHAnsi" w:cstheme="minorHAnsi"/>
        </w:rPr>
        <w:t xml:space="preserve"> Podwykonawcy </w:t>
      </w:r>
      <w:r w:rsidR="005D14E6" w:rsidRPr="00EB76D2">
        <w:rPr>
          <w:rFonts w:asciiTheme="minorHAnsi" w:hAnsiTheme="minorHAnsi" w:cstheme="minorHAnsi"/>
        </w:rPr>
        <w:t>lub dodaniu nowego Podwy</w:t>
      </w:r>
      <w:r w:rsidR="00C849DB" w:rsidRPr="00EB76D2">
        <w:rPr>
          <w:rFonts w:asciiTheme="minorHAnsi" w:hAnsiTheme="minorHAnsi" w:cstheme="minorHAnsi"/>
        </w:rPr>
        <w:t>konawcy nie wymienionego w tym Z</w:t>
      </w:r>
      <w:r w:rsidR="005D14E6" w:rsidRPr="00EB76D2">
        <w:rPr>
          <w:rFonts w:asciiTheme="minorHAnsi" w:hAnsiTheme="minorHAnsi" w:cstheme="minorHAnsi"/>
        </w:rPr>
        <w:t>ałączniku</w:t>
      </w:r>
      <w:r w:rsidR="00D01E07" w:rsidRPr="00EB76D2">
        <w:rPr>
          <w:rFonts w:asciiTheme="minorHAnsi" w:hAnsiTheme="minorHAnsi" w:cstheme="minorHAnsi"/>
        </w:rPr>
        <w:t>;</w:t>
      </w:r>
      <w:bookmarkEnd w:id="364"/>
    </w:p>
    <w:p w14:paraId="54EFD8E5" w14:textId="53451EC5" w:rsidR="00D01E07" w:rsidRPr="00EB76D2" w:rsidRDefault="00D01E07"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zmiany Przedstawiciel</w:t>
      </w:r>
      <w:r w:rsidR="00736EC4" w:rsidRPr="00EB76D2">
        <w:rPr>
          <w:rFonts w:asciiTheme="minorHAnsi" w:hAnsiTheme="minorHAnsi" w:cstheme="minorHAnsi"/>
        </w:rPr>
        <w:t>i</w:t>
      </w:r>
      <w:r w:rsidRPr="00EB76D2">
        <w:rPr>
          <w:rFonts w:asciiTheme="minorHAnsi" w:hAnsiTheme="minorHAnsi" w:cstheme="minorHAnsi"/>
        </w:rPr>
        <w:t xml:space="preserve"> Zamawiającego lub Wykonawcy lub zmiany innych osób funkcyjnych wymi</w:t>
      </w:r>
      <w:r w:rsidR="00946337" w:rsidRPr="00EB76D2">
        <w:rPr>
          <w:rFonts w:asciiTheme="minorHAnsi" w:hAnsiTheme="minorHAnsi" w:cstheme="minorHAnsi"/>
        </w:rPr>
        <w:t>enionych imiennie w niniejszej U</w:t>
      </w:r>
      <w:r w:rsidRPr="00EB76D2">
        <w:rPr>
          <w:rFonts w:asciiTheme="minorHAnsi" w:hAnsiTheme="minorHAnsi" w:cstheme="minorHAnsi"/>
        </w:rPr>
        <w:t>mowie</w:t>
      </w:r>
      <w:r w:rsidR="00736EC4" w:rsidRPr="00EB76D2">
        <w:rPr>
          <w:rFonts w:asciiTheme="minorHAnsi" w:hAnsiTheme="minorHAnsi" w:cstheme="minorHAnsi"/>
        </w:rPr>
        <w:t xml:space="preserve"> lub w Załączniku nr 6 do Umowy</w:t>
      </w:r>
      <w:r w:rsidRPr="00EB76D2">
        <w:rPr>
          <w:rFonts w:asciiTheme="minorHAnsi" w:hAnsiTheme="minorHAnsi" w:cstheme="minorHAnsi"/>
        </w:rPr>
        <w:t>;</w:t>
      </w:r>
    </w:p>
    <w:p w14:paraId="0DBA66F4" w14:textId="484B66CB" w:rsidR="00FA713B" w:rsidRDefault="00D01E07" w:rsidP="00766C12">
      <w:pPr>
        <w:pStyle w:val="Nagwek2"/>
        <w:keepNext w:val="0"/>
        <w:widowControl w:val="0"/>
        <w:numPr>
          <w:ilvl w:val="2"/>
          <w:numId w:val="3"/>
        </w:numPr>
        <w:ind w:left="1560"/>
        <w:rPr>
          <w:rFonts w:asciiTheme="minorHAnsi" w:hAnsiTheme="minorHAnsi" w:cstheme="minorHAnsi"/>
        </w:rPr>
      </w:pPr>
      <w:bookmarkStart w:id="365" w:name="_Ref8738475"/>
      <w:bookmarkStart w:id="366" w:name="_Ref419977889"/>
      <w:r w:rsidRPr="00EB76D2">
        <w:rPr>
          <w:rFonts w:asciiTheme="minorHAnsi" w:hAnsiTheme="minorHAnsi" w:cstheme="minorHAnsi"/>
        </w:rPr>
        <w:t xml:space="preserve">zmiany </w:t>
      </w:r>
      <w:r w:rsidR="00736EC4" w:rsidRPr="00EB76D2">
        <w:rPr>
          <w:rFonts w:asciiTheme="minorHAnsi" w:hAnsiTheme="minorHAnsi" w:cstheme="minorHAnsi"/>
        </w:rPr>
        <w:t>stawki podatku od towarów i usług</w:t>
      </w:r>
      <w:r w:rsidR="00536A7D">
        <w:rPr>
          <w:rFonts w:asciiTheme="minorHAnsi" w:hAnsiTheme="minorHAnsi" w:cstheme="minorHAnsi"/>
        </w:rPr>
        <w:t xml:space="preserve"> i podatku akcyzowego</w:t>
      </w:r>
      <w:r w:rsidR="00736EC4" w:rsidRPr="00EB76D2">
        <w:rPr>
          <w:rFonts w:asciiTheme="minorHAnsi" w:hAnsiTheme="minorHAnsi" w:cstheme="minorHAnsi"/>
        </w:rPr>
        <w:t>.</w:t>
      </w:r>
      <w:bookmarkEnd w:id="365"/>
      <w:bookmarkEnd w:id="366"/>
    </w:p>
    <w:p w14:paraId="698022D4" w14:textId="0C28A123" w:rsidR="00D01E07" w:rsidRPr="00FA713B" w:rsidRDefault="00D01E07" w:rsidP="00766C12">
      <w:pPr>
        <w:pStyle w:val="Nagwek2"/>
        <w:keepNext w:val="0"/>
        <w:widowControl w:val="0"/>
        <w:numPr>
          <w:ilvl w:val="0"/>
          <w:numId w:val="0"/>
        </w:numPr>
        <w:ind w:left="851"/>
        <w:rPr>
          <w:rFonts w:asciiTheme="minorHAnsi" w:hAnsiTheme="minorHAnsi" w:cstheme="minorHAnsi"/>
        </w:rPr>
      </w:pPr>
      <w:r w:rsidRPr="00FA713B">
        <w:rPr>
          <w:rFonts w:asciiTheme="minorHAnsi" w:hAnsiTheme="minorHAnsi" w:cstheme="minorHAnsi"/>
        </w:rPr>
        <w:t>Wykonawcy nie przysługują żadne roszczenia z tytułu czynności wynikających ze zmiany Umowy,</w:t>
      </w:r>
      <w:r w:rsidR="007F3B51" w:rsidRPr="00FA713B">
        <w:rPr>
          <w:rFonts w:asciiTheme="minorHAnsi" w:hAnsiTheme="minorHAnsi" w:cstheme="minorHAnsi"/>
        </w:rPr>
        <w:t xml:space="preserve"> </w:t>
      </w:r>
      <w:r w:rsidRPr="00FA713B">
        <w:rPr>
          <w:rFonts w:asciiTheme="minorHAnsi" w:hAnsiTheme="minorHAnsi" w:cstheme="minorHAnsi"/>
        </w:rPr>
        <w:t>a podjętych przed zawarciem odpowiedniego aneksu przez Strony.</w:t>
      </w:r>
    </w:p>
    <w:p w14:paraId="3982F142" w14:textId="58A8D162" w:rsidR="00722C45" w:rsidRPr="00EB76D2" w:rsidRDefault="00722C45"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W sytuacjach wskazanych powyżej wystarczające jest poinformowanie pisemnie drugiej Strony o</w:t>
      </w:r>
      <w:r w:rsidR="00D22558">
        <w:rPr>
          <w:rFonts w:asciiTheme="minorHAnsi" w:hAnsiTheme="minorHAnsi" w:cstheme="minorHAnsi"/>
        </w:rPr>
        <w:t> </w:t>
      </w:r>
      <w:r w:rsidRPr="00EB76D2">
        <w:rPr>
          <w:rFonts w:asciiTheme="minorHAnsi" w:hAnsiTheme="minorHAnsi" w:cstheme="minorHAnsi"/>
        </w:rPr>
        <w:t xml:space="preserve">wystąpieniu którejkolwiek okoliczności wskazanej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_Ref419977888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18.10.1</w:t>
      </w:r>
      <w:r w:rsidRPr="00EB76D2">
        <w:rPr>
          <w:rFonts w:asciiTheme="minorHAnsi" w:hAnsiTheme="minorHAnsi" w:cstheme="minorHAnsi"/>
        </w:rPr>
        <w:fldChar w:fldCharType="end"/>
      </w:r>
      <w:r w:rsidRPr="00EB76D2">
        <w:rPr>
          <w:rFonts w:asciiTheme="minorHAnsi" w:hAnsiTheme="minorHAnsi" w:cstheme="minorHAnsi"/>
        </w:rPr>
        <w:t xml:space="preserve"> – </w:t>
      </w:r>
      <w:r w:rsidRPr="00EB76D2">
        <w:rPr>
          <w:rFonts w:asciiTheme="minorHAnsi" w:hAnsiTheme="minorHAnsi" w:cstheme="minorHAnsi"/>
        </w:rPr>
        <w:fldChar w:fldCharType="begin"/>
      </w:r>
      <w:r w:rsidRPr="00EB76D2">
        <w:rPr>
          <w:rFonts w:asciiTheme="minorHAnsi" w:hAnsiTheme="minorHAnsi" w:cstheme="minorHAnsi"/>
        </w:rPr>
        <w:instrText xml:space="preserve"> REF _Ref8738475 \r \h </w:instrText>
      </w:r>
      <w:r w:rsidR="00BE6B99"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18.10.3</w:t>
      </w:r>
      <w:r w:rsidRPr="00EB76D2">
        <w:rPr>
          <w:rFonts w:asciiTheme="minorHAnsi" w:hAnsiTheme="minorHAnsi" w:cstheme="minorHAnsi"/>
        </w:rPr>
        <w:fldChar w:fldCharType="end"/>
      </w:r>
      <w:r w:rsidRPr="00EB76D2">
        <w:rPr>
          <w:rFonts w:asciiTheme="minorHAnsi" w:hAnsiTheme="minorHAnsi" w:cstheme="minorHAnsi"/>
        </w:rPr>
        <w:t xml:space="preserve">, z zastrzeżeniem postanowień ust. </w:t>
      </w:r>
      <w:r w:rsidRPr="00EB76D2">
        <w:rPr>
          <w:rFonts w:asciiTheme="minorHAnsi" w:hAnsiTheme="minorHAnsi" w:cstheme="minorHAnsi"/>
        </w:rPr>
        <w:fldChar w:fldCharType="begin"/>
      </w:r>
      <w:r w:rsidRPr="00EB76D2">
        <w:rPr>
          <w:rFonts w:asciiTheme="minorHAnsi" w:hAnsiTheme="minorHAnsi" w:cstheme="minorHAnsi"/>
        </w:rPr>
        <w:instrText xml:space="preserve"> REF _Ref8738524 \r \h </w:instrText>
      </w:r>
      <w:r w:rsidR="00BE6B99"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C27CA4">
        <w:rPr>
          <w:rFonts w:asciiTheme="minorHAnsi" w:hAnsiTheme="minorHAnsi" w:cstheme="minorHAnsi"/>
        </w:rPr>
        <w:t>17.3</w:t>
      </w:r>
      <w:r w:rsidRPr="00EB76D2">
        <w:rPr>
          <w:rFonts w:asciiTheme="minorHAnsi" w:hAnsiTheme="minorHAnsi" w:cstheme="minorHAnsi"/>
        </w:rPr>
        <w:fldChar w:fldCharType="end"/>
      </w:r>
      <w:r w:rsidRPr="00EB76D2">
        <w:rPr>
          <w:rFonts w:asciiTheme="minorHAnsi" w:hAnsiTheme="minorHAnsi" w:cstheme="minorHAnsi"/>
        </w:rPr>
        <w:t>.</w:t>
      </w:r>
    </w:p>
    <w:p w14:paraId="73C513C0" w14:textId="5D6DF568" w:rsidR="00871C74" w:rsidRDefault="00871C74"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Żadna ze Stron nie może domagać się zmiany w niniejszej Umowie w związku z nienależytym wykonaniem lub niewykonaniem zobowiązań tej Strony wynikających z Umowy.</w:t>
      </w:r>
    </w:p>
    <w:p w14:paraId="1668C02C" w14:textId="77777777" w:rsidR="00FE1336" w:rsidRPr="00FE1336" w:rsidRDefault="00FE1336" w:rsidP="000E3B86">
      <w:pPr>
        <w:pStyle w:val="Nagwek2"/>
        <w:ind w:left="851"/>
        <w:rPr>
          <w:rFonts w:asciiTheme="minorHAnsi" w:hAnsiTheme="minorHAnsi" w:cstheme="minorHAnsi"/>
        </w:rPr>
      </w:pPr>
      <w:r w:rsidRPr="00FE1336">
        <w:rPr>
          <w:rFonts w:asciiTheme="minorHAnsi" w:hAnsiTheme="minorHAnsi" w:cstheme="minorHAnsi"/>
        </w:rPr>
        <w:t>Zamawiający dopuszcza możliwość zmiany terminu wykonania Umowy:</w:t>
      </w:r>
    </w:p>
    <w:p w14:paraId="4BA121B7" w14:textId="0ACD87B3" w:rsidR="00FE1336" w:rsidRPr="00FE1336" w:rsidRDefault="00FE1336" w:rsidP="00FE1336">
      <w:pPr>
        <w:pStyle w:val="Nagwek2"/>
        <w:numPr>
          <w:ilvl w:val="2"/>
          <w:numId w:val="3"/>
        </w:numPr>
        <w:ind w:left="1560"/>
        <w:rPr>
          <w:rFonts w:asciiTheme="minorHAnsi" w:hAnsiTheme="minorHAnsi" w:cstheme="minorHAnsi"/>
        </w:rPr>
      </w:pPr>
      <w:r w:rsidRPr="00FE1336">
        <w:rPr>
          <w:rFonts w:asciiTheme="minorHAnsi" w:hAnsiTheme="minorHAnsi" w:cstheme="minorHAnsi"/>
        </w:rPr>
        <w:t>w przypadku zwiększenia zakresu Prac, o którym mowa w ust. 18.2.1.,</w:t>
      </w:r>
    </w:p>
    <w:p w14:paraId="7F973920" w14:textId="1DAE20C4" w:rsidR="00FE1336" w:rsidRPr="00FE1336" w:rsidRDefault="00FE1336" w:rsidP="00FE1336">
      <w:pPr>
        <w:pStyle w:val="Nagwek2"/>
        <w:numPr>
          <w:ilvl w:val="2"/>
          <w:numId w:val="3"/>
        </w:numPr>
        <w:ind w:left="1560"/>
        <w:rPr>
          <w:rFonts w:asciiTheme="minorHAnsi" w:hAnsiTheme="minorHAnsi" w:cstheme="minorHAnsi"/>
        </w:rPr>
      </w:pPr>
      <w:r w:rsidRPr="00FE1336">
        <w:rPr>
          <w:rFonts w:asciiTheme="minorHAnsi" w:hAnsiTheme="minorHAnsi" w:cstheme="minorHAnsi"/>
        </w:rPr>
        <w:t>jeżeli wykonanie Umowy w pierwotnym terminie jest niemożliwe z przyczyn  niezawinionych przez Wykonawcę,</w:t>
      </w:r>
    </w:p>
    <w:p w14:paraId="6777840C" w14:textId="1FC4BFD0" w:rsidR="00FE1336" w:rsidRPr="00FE1336" w:rsidRDefault="00FE1336" w:rsidP="00FE1336">
      <w:pPr>
        <w:pStyle w:val="Nagwek2"/>
        <w:numPr>
          <w:ilvl w:val="2"/>
          <w:numId w:val="3"/>
        </w:numPr>
        <w:ind w:left="1560"/>
        <w:rPr>
          <w:rFonts w:asciiTheme="minorHAnsi" w:hAnsiTheme="minorHAnsi" w:cstheme="minorHAnsi"/>
        </w:rPr>
      </w:pPr>
      <w:r w:rsidRPr="00FE1336">
        <w:rPr>
          <w:rFonts w:asciiTheme="minorHAnsi" w:hAnsiTheme="minorHAnsi" w:cstheme="minorHAnsi"/>
        </w:rPr>
        <w:t>spowodowanej okolicznościami, których nie można było przewidzieć w chwili zawarcia Umowy, a które uniemożliwiają realizację Przedmiotu Umowy w pierwotnym terminie;</w:t>
      </w:r>
    </w:p>
    <w:p w14:paraId="16FBD28A" w14:textId="49D0F393" w:rsidR="00FE1336" w:rsidRPr="00FE1336" w:rsidRDefault="00FE1336" w:rsidP="00FE1336">
      <w:pPr>
        <w:pStyle w:val="Nagwek2"/>
        <w:numPr>
          <w:ilvl w:val="2"/>
          <w:numId w:val="3"/>
        </w:numPr>
        <w:ind w:left="1560"/>
        <w:rPr>
          <w:rFonts w:asciiTheme="minorHAnsi" w:hAnsiTheme="minorHAnsi" w:cstheme="minorHAnsi"/>
        </w:rPr>
      </w:pPr>
      <w:r w:rsidRPr="00FE1336">
        <w:rPr>
          <w:rFonts w:asciiTheme="minorHAnsi" w:hAnsiTheme="minorHAnsi" w:cstheme="minorHAnsi"/>
        </w:rPr>
        <w:t>w każdym innym przypadku, niż wymieniono powyżej, jeżeli wynika to z potrzeb Zamawiającego i zostało zaakceptowane przez Wykonawcę.</w:t>
      </w:r>
    </w:p>
    <w:p w14:paraId="6FDC91B6" w14:textId="0171199F" w:rsidR="00B06AB4" w:rsidRPr="00FA713B" w:rsidRDefault="00B06AB4" w:rsidP="007415C9">
      <w:pPr>
        <w:pStyle w:val="Nagwek1"/>
        <w:keepNext w:val="0"/>
        <w:widowControl w:val="0"/>
        <w:rPr>
          <w:rFonts w:asciiTheme="minorHAnsi" w:hAnsiTheme="minorHAnsi" w:cstheme="minorHAnsi"/>
          <w:b w:val="0"/>
          <w:color w:val="0070C0"/>
          <w:sz w:val="20"/>
          <w:szCs w:val="20"/>
        </w:rPr>
      </w:pPr>
      <w:bookmarkStart w:id="367" w:name="_Toc215576901"/>
      <w:r w:rsidRPr="00FA713B">
        <w:rPr>
          <w:rFonts w:asciiTheme="minorHAnsi" w:hAnsiTheme="minorHAnsi" w:cstheme="minorHAnsi"/>
          <w:b w:val="0"/>
          <w:color w:val="0070C0"/>
          <w:sz w:val="20"/>
          <w:szCs w:val="20"/>
        </w:rPr>
        <w:t>OCHRONA DANYCH OSOBOWYCH</w:t>
      </w:r>
      <w:bookmarkEnd w:id="367"/>
    </w:p>
    <w:p w14:paraId="62462505" w14:textId="0A7293CD" w:rsidR="00B06AB4" w:rsidRPr="00EB76D2" w:rsidRDefault="00B06AB4"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Strony niniejszej Umowy, a także Podwykonawcy </w:t>
      </w:r>
      <w:r w:rsidR="00D22558">
        <w:rPr>
          <w:rFonts w:asciiTheme="minorHAnsi" w:hAnsiTheme="minorHAnsi" w:cstheme="minorHAnsi"/>
        </w:rPr>
        <w:t>S</w:t>
      </w:r>
      <w:r w:rsidRPr="00EB76D2">
        <w:rPr>
          <w:rFonts w:asciiTheme="minorHAnsi" w:hAnsiTheme="minorHAnsi" w:cstheme="minorHAnsi"/>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38071944" w14:textId="15327E86" w:rsidR="00B06AB4" w:rsidRPr="00EB76D2" w:rsidRDefault="00B06AB4"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zakresie,a także zobowiązane są do zachowania w tajemnicy informacji prawnie chronionych.</w:t>
      </w:r>
    </w:p>
    <w:p w14:paraId="62DF3F7A" w14:textId="77777777" w:rsidR="0001113F" w:rsidRPr="002B1F22" w:rsidRDefault="0001113F" w:rsidP="009B3A6F">
      <w:pPr>
        <w:pStyle w:val="Nagwek2"/>
        <w:ind w:left="851"/>
        <w:rPr>
          <w:rFonts w:asciiTheme="minorHAnsi" w:hAnsiTheme="minorHAnsi" w:cstheme="minorHAnsi"/>
        </w:rPr>
      </w:pPr>
      <w:r w:rsidRPr="002B1F22">
        <w:rPr>
          <w:rFonts w:asciiTheme="minorHAnsi" w:hAnsiTheme="minorHAnsi" w:cstheme="minorHAnsi"/>
        </w:rPr>
        <w:lastRenderedPageBreak/>
        <w:t>Strony oświadczają, że udostępniają sobie wzajemnie dane pracowników wyznaczonych do reprezentacji Stron i realizacji Umowy  w celu i zakresie niezbędnym do prawidłowej realizacji Umowy.</w:t>
      </w:r>
    </w:p>
    <w:p w14:paraId="29931D37" w14:textId="254BCBF7" w:rsidR="0001113F" w:rsidRPr="002B1F22" w:rsidRDefault="0001113F" w:rsidP="009B3A6F">
      <w:pPr>
        <w:pStyle w:val="Nagwek2"/>
        <w:ind w:left="851"/>
        <w:rPr>
          <w:rFonts w:asciiTheme="minorHAnsi" w:hAnsiTheme="minorHAnsi" w:cstheme="minorHAnsi"/>
        </w:rPr>
      </w:pPr>
      <w:r w:rsidRPr="002B1F22">
        <w:rPr>
          <w:rFonts w:asciiTheme="minorHAnsi" w:hAnsiTheme="minorHAnsi" w:cstheme="minorHAnsi"/>
        </w:rPr>
        <w:t xml:space="preserve">Dane osobowe osób, o których mowa w </w:t>
      </w:r>
      <w:r w:rsidR="00794663">
        <w:rPr>
          <w:rFonts w:asciiTheme="minorHAnsi" w:hAnsiTheme="minorHAnsi" w:cstheme="minorHAnsi"/>
        </w:rPr>
        <w:t>Umowie</w:t>
      </w:r>
      <w:r w:rsidRPr="002B1F22">
        <w:rPr>
          <w:rFonts w:asciiTheme="minorHAnsi" w:hAnsiTheme="minorHAnsi" w:cstheme="minorHAnsi"/>
        </w:rPr>
        <w:t xml:space="preserve">, będą przetwarzane przez Strony jedynie w celu i zakresie niezbędnym do wykonania zadań związanych z realizacją zawartej Umowy. </w:t>
      </w:r>
    </w:p>
    <w:p w14:paraId="0BD47E0E" w14:textId="666468C9" w:rsidR="0001113F" w:rsidRPr="002B1F22" w:rsidRDefault="0001113F" w:rsidP="009B3A6F">
      <w:pPr>
        <w:pStyle w:val="Nagwek2"/>
        <w:ind w:left="851"/>
        <w:rPr>
          <w:rFonts w:asciiTheme="minorHAnsi" w:hAnsiTheme="minorHAnsi" w:cstheme="minorHAnsi"/>
        </w:rPr>
      </w:pPr>
      <w:r w:rsidRPr="002B1F22">
        <w:rPr>
          <w:rFonts w:asciiTheme="minorHAnsi" w:hAnsiTheme="minorHAnsi" w:cstheme="minorHAnsi"/>
        </w:rPr>
        <w:t xml:space="preserve">Klauzula informacyjna dla osób wyznaczonych przez </w:t>
      </w:r>
      <w:r w:rsidR="00D8615D">
        <w:rPr>
          <w:rFonts w:asciiTheme="minorHAnsi" w:hAnsiTheme="minorHAnsi" w:cstheme="minorHAnsi"/>
        </w:rPr>
        <w:t>Wykonawcę</w:t>
      </w:r>
      <w:r w:rsidRPr="002B1F22">
        <w:rPr>
          <w:rFonts w:asciiTheme="minorHAnsi" w:hAnsiTheme="minorHAnsi" w:cstheme="minorHAnsi"/>
        </w:rPr>
        <w:t xml:space="preserve"> do wykonywania Umowy znajduje się na stronie: </w:t>
      </w:r>
      <w:hyperlink r:id="rId19" w:history="1">
        <w:r w:rsidR="00A91380" w:rsidRPr="003F0FFF">
          <w:rPr>
            <w:rStyle w:val="Hipercze"/>
            <w:rFonts w:asciiTheme="minorHAnsi" w:hAnsiTheme="minorHAnsi" w:cstheme="minorHAnsi"/>
          </w:rPr>
          <w:t>https://pgegiek.pl/ochrona-danych-osobowych</w:t>
        </w:r>
      </w:hyperlink>
      <w:r w:rsidRPr="002B1F22">
        <w:rPr>
          <w:rFonts w:asciiTheme="minorHAnsi" w:hAnsiTheme="minorHAnsi" w:cstheme="minorHAnsi"/>
        </w:rPr>
        <w:t xml:space="preserve">. Klauzula informacyjna dla osób wyznaczonych przez </w:t>
      </w:r>
      <w:r w:rsidR="00D8615D">
        <w:rPr>
          <w:rFonts w:asciiTheme="minorHAnsi" w:hAnsiTheme="minorHAnsi" w:cstheme="minorHAnsi"/>
        </w:rPr>
        <w:t>Zamawiającego</w:t>
      </w:r>
      <w:r w:rsidR="00D8615D" w:rsidRPr="002B1F22">
        <w:rPr>
          <w:rFonts w:asciiTheme="minorHAnsi" w:hAnsiTheme="minorHAnsi" w:cstheme="minorHAnsi"/>
        </w:rPr>
        <w:t xml:space="preserve"> </w:t>
      </w:r>
      <w:r w:rsidRPr="002B1F22">
        <w:rPr>
          <w:rFonts w:asciiTheme="minorHAnsi" w:hAnsiTheme="minorHAnsi" w:cstheme="minorHAnsi"/>
        </w:rPr>
        <w:t xml:space="preserve">do wykonania Umowy znajduje się:  </w:t>
      </w:r>
      <w:r w:rsidRPr="00D95AB8">
        <w:rPr>
          <w:rFonts w:asciiTheme="minorHAnsi" w:hAnsiTheme="minorHAnsi" w:cstheme="minorHAnsi"/>
          <w:highlight w:val="cyan"/>
        </w:rPr>
        <w:t>[wskazanie miejsca publikacji klauzuli podmiotu, z którym zawarto umowę</w:t>
      </w:r>
      <w:r w:rsidRPr="002B1F22">
        <w:rPr>
          <w:rFonts w:asciiTheme="minorHAnsi" w:hAnsiTheme="minorHAnsi" w:cstheme="minorHAnsi"/>
        </w:rPr>
        <w:t xml:space="preserve">] </w:t>
      </w:r>
    </w:p>
    <w:p w14:paraId="71F4A5F7" w14:textId="77777777" w:rsidR="0001113F" w:rsidRPr="002B1F22" w:rsidRDefault="0001113F" w:rsidP="009B3A6F">
      <w:pPr>
        <w:pStyle w:val="Nagwek2"/>
        <w:ind w:left="851"/>
        <w:rPr>
          <w:rFonts w:asciiTheme="minorHAnsi" w:hAnsiTheme="minorHAnsi" w:cstheme="minorHAnsi"/>
        </w:rPr>
      </w:pPr>
      <w:r w:rsidRPr="002B1F22">
        <w:rPr>
          <w:rFonts w:asciiTheme="minorHAnsi" w:hAnsiTheme="minorHAnsi" w:cstheme="minorHAnsi"/>
        </w:rPr>
        <w:t>Strony są zobowiązane poinformować osoby wyznaczone do wykonania Umowy o miejscu udostępnienia informacji, o których mowa w ustępie powyżej.</w:t>
      </w:r>
    </w:p>
    <w:p w14:paraId="518FEE7D" w14:textId="77777777" w:rsidR="0001113F" w:rsidRPr="002B1F22" w:rsidRDefault="0001113F" w:rsidP="009B3A6F">
      <w:pPr>
        <w:pStyle w:val="Nagwek2"/>
        <w:ind w:left="851"/>
        <w:rPr>
          <w:rFonts w:asciiTheme="minorHAnsi" w:hAnsiTheme="minorHAnsi" w:cstheme="minorHAnsi"/>
        </w:rPr>
      </w:pPr>
      <w:r w:rsidRPr="002B1F22">
        <w:rPr>
          <w:rFonts w:asciiTheme="minorHAnsi" w:hAnsiTheme="minorHAnsi" w:cstheme="minorHAnsi"/>
        </w:rPr>
        <w:t>Niezależnie od postanowień powyżej, każda ze Stron, jeśli będzie to konieczne, zrealizuje własny obowiązek informacyjny w przyjęty przez siebie sposób.</w:t>
      </w:r>
    </w:p>
    <w:p w14:paraId="19BD11B2" w14:textId="553CAE1E" w:rsidR="0001113F" w:rsidRDefault="0001113F" w:rsidP="009B3A6F">
      <w:pPr>
        <w:pStyle w:val="Nagwek2"/>
        <w:ind w:left="851"/>
        <w:rPr>
          <w:rFonts w:asciiTheme="minorHAnsi" w:hAnsiTheme="minorHAnsi" w:cstheme="minorHAnsi"/>
        </w:rPr>
      </w:pPr>
      <w:r w:rsidRPr="002B1F22">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r w:rsidR="00C21BBC">
        <w:rPr>
          <w:rFonts w:asciiTheme="minorHAnsi" w:hAnsiTheme="minorHAnsi" w:cstheme="minorHAnsi"/>
        </w:rPr>
        <w:t>.</w:t>
      </w:r>
    </w:p>
    <w:p w14:paraId="28E1A6CF" w14:textId="5910FDD1" w:rsidR="00B06AB4" w:rsidRPr="00EB76D2" w:rsidRDefault="00D22558" w:rsidP="009B3A6F">
      <w:pPr>
        <w:pStyle w:val="Nagwek2"/>
        <w:ind w:left="851"/>
        <w:rPr>
          <w:rFonts w:asciiTheme="minorHAnsi" w:hAnsiTheme="minorHAnsi" w:cstheme="minorHAnsi"/>
        </w:rPr>
      </w:pPr>
      <w:r>
        <w:rPr>
          <w:rFonts w:asciiTheme="minorHAnsi" w:hAnsiTheme="minorHAnsi" w:cstheme="minorHAnsi"/>
        </w:rPr>
        <w:t> </w:t>
      </w:r>
      <w:r w:rsidR="00B06AB4" w:rsidRPr="00EB76D2">
        <w:rPr>
          <w:rFonts w:asciiTheme="minorHAnsi" w:hAnsiTheme="minorHAnsi" w:cstheme="minorHAnsi"/>
        </w:rPr>
        <w:t xml:space="preserve">Wykonawca zobowiązany jest na wezwanie Zamawiającego przedstawić potwierdzenie wypełnienia obowiązku informacyjnego, o którym mowa w pkt 19.5 w terminie nie dłuższym niż 7 </w:t>
      </w:r>
      <w:r>
        <w:rPr>
          <w:rFonts w:asciiTheme="minorHAnsi" w:hAnsiTheme="minorHAnsi" w:cstheme="minorHAnsi"/>
        </w:rPr>
        <w:t>D</w:t>
      </w:r>
      <w:r w:rsidRPr="00EB76D2">
        <w:rPr>
          <w:rFonts w:asciiTheme="minorHAnsi" w:hAnsiTheme="minorHAnsi" w:cstheme="minorHAnsi"/>
        </w:rPr>
        <w:t xml:space="preserve">ni </w:t>
      </w:r>
      <w:r w:rsidR="00B06AB4" w:rsidRPr="00EB76D2">
        <w:rPr>
          <w:rFonts w:asciiTheme="minorHAnsi" w:hAnsiTheme="minorHAnsi" w:cstheme="minorHAnsi"/>
        </w:rPr>
        <w:t>od otrzymania wezwania. Wezwanie może zostać złożone pisemnie na adres korespondencyjny Wykonawcy lub za pośrednictwem poczty elektronicznej na adres mailowy osoby odpowiedzialnej za realizację Umowy.</w:t>
      </w:r>
    </w:p>
    <w:p w14:paraId="412FC2EF" w14:textId="594424F3" w:rsidR="0001113F" w:rsidRDefault="0001113F" w:rsidP="009B3A6F">
      <w:pPr>
        <w:pStyle w:val="Nagwek2"/>
        <w:keepNext w:val="0"/>
        <w:widowControl w:val="0"/>
        <w:ind w:left="851"/>
        <w:rPr>
          <w:rFonts w:asciiTheme="minorHAnsi" w:hAnsiTheme="minorHAnsi" w:cstheme="minorHAnsi"/>
          <w:bCs/>
        </w:rPr>
      </w:pPr>
      <w:r w:rsidRPr="0031677F">
        <w:rPr>
          <w:rFonts w:asciiTheme="minorHAnsi" w:hAnsiTheme="minorHAnsi" w:cstheme="minorHAnsi"/>
          <w:bCs/>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Danych osobowych do przetwarzania, w której uregulują w szczególności cel i zakres przetwarzania Danych osobowych lub poprzez zawarcie Umowy Udostępnienia Danych.</w:t>
      </w:r>
    </w:p>
    <w:p w14:paraId="272DF8F6" w14:textId="77777777" w:rsidR="00266B5B" w:rsidRDefault="00266B5B" w:rsidP="00266B5B">
      <w:pPr>
        <w:pStyle w:val="Nagwek2"/>
        <w:keepNext w:val="0"/>
        <w:widowControl w:val="0"/>
        <w:ind w:left="851"/>
        <w:rPr>
          <w:rFonts w:asciiTheme="minorHAnsi" w:hAnsiTheme="minorHAnsi" w:cstheme="minorHAnsi"/>
          <w:bCs/>
        </w:rPr>
      </w:pPr>
      <w:r w:rsidRPr="006E0000">
        <w:rPr>
          <w:rFonts w:asciiTheme="minorHAnsi" w:hAnsiTheme="minorHAnsi" w:cstheme="minorHAnsi"/>
          <w:bCs/>
        </w:rPr>
        <w:t xml:space="preserve">Dane osobowe przetwarzane w związku z realizacją Umowy mogą być przekazane do PGE Polska Grupa Energetyczna S.A. w związku z posiadaniem przez PGE Polska Grupa Energetyczna S.A. statusu spółki dominującej w stosunku do </w:t>
      </w:r>
      <w:r>
        <w:rPr>
          <w:rFonts w:asciiTheme="minorHAnsi" w:hAnsiTheme="minorHAnsi" w:cstheme="minorHAnsi"/>
          <w:bCs/>
        </w:rPr>
        <w:t xml:space="preserve">PGE Górnictwo i Energetyka </w:t>
      </w:r>
      <w:r w:rsidRPr="006E0000">
        <w:rPr>
          <w:rFonts w:asciiTheme="minorHAnsi" w:hAnsiTheme="minorHAnsi" w:cstheme="minorHAnsi"/>
          <w:bCs/>
        </w:rPr>
        <w:t>Konwencjonalna</w:t>
      </w:r>
      <w:r>
        <w:rPr>
          <w:rFonts w:asciiTheme="minorHAnsi" w:hAnsiTheme="minorHAnsi" w:cstheme="minorHAnsi"/>
          <w:bCs/>
        </w:rPr>
        <w:t xml:space="preserve"> S.A.</w:t>
      </w:r>
      <w:r w:rsidRPr="006E0000">
        <w:rPr>
          <w:rFonts w:asciiTheme="minorHAnsi" w:hAnsiTheme="minorHAnsi" w:cstheme="minorHAnsi"/>
          <w:bCs/>
        </w:rPr>
        <w:t xml:space="preserve"> na potrzeby zgodnego z prawem wykonania przez PGE S.A. obowiązków i uprawnień jako spółki dominującej.</w:t>
      </w:r>
    </w:p>
    <w:p w14:paraId="29B4B6B5" w14:textId="77777777" w:rsidR="00266B5B" w:rsidRPr="006E0000" w:rsidRDefault="00266B5B" w:rsidP="00266B5B">
      <w:pPr>
        <w:pStyle w:val="Nagwek2"/>
        <w:keepNext w:val="0"/>
        <w:widowControl w:val="0"/>
        <w:ind w:left="851"/>
        <w:rPr>
          <w:rFonts w:asciiTheme="minorHAnsi" w:hAnsiTheme="minorHAnsi" w:cstheme="minorHAnsi"/>
          <w:bCs/>
        </w:rPr>
      </w:pPr>
      <w:r w:rsidRPr="006E0000">
        <w:rPr>
          <w:rFonts w:asciiTheme="minorHAnsi" w:hAnsiTheme="minorHAnsi" w:cstheme="minorHAnsi"/>
          <w:bCs/>
        </w:rPr>
        <w:t>Klauzula informacyjna PGE Polska Grupa Energetyczna S.A. znajduje się na stronie internetowej pod adresem elektronicznym: https://www.gkpge.pl/rodo/klauzule-informacyjne pod nazwą „Klauzula informacyjna dla Kontrahentów, Klientów, Osób reprezentujących i innych interesariuszy Grupy Kapitałowej PGE i Grupy</w:t>
      </w:r>
      <w:r w:rsidRPr="006E0000">
        <w:rPr>
          <w:rFonts w:asciiTheme="minorHAnsi" w:hAnsiTheme="minorHAnsi" w:cstheme="minorHAnsi"/>
        </w:rPr>
        <w:t xml:space="preserve"> PGE’’.</w:t>
      </w:r>
    </w:p>
    <w:p w14:paraId="1A6891C3" w14:textId="77777777" w:rsidR="00266B5B" w:rsidRPr="00266B5B" w:rsidRDefault="00266B5B" w:rsidP="00266B5B"/>
    <w:p w14:paraId="3E591EA5" w14:textId="51F26D67" w:rsidR="00660379" w:rsidRPr="00FA713B" w:rsidRDefault="00722C45" w:rsidP="007415C9">
      <w:pPr>
        <w:pStyle w:val="Nagwek1"/>
        <w:keepNext w:val="0"/>
        <w:widowControl w:val="0"/>
        <w:rPr>
          <w:rFonts w:asciiTheme="minorHAnsi" w:hAnsiTheme="minorHAnsi" w:cstheme="minorHAnsi"/>
          <w:b w:val="0"/>
          <w:color w:val="0070C0"/>
          <w:sz w:val="20"/>
          <w:szCs w:val="20"/>
        </w:rPr>
      </w:pPr>
      <w:bookmarkStart w:id="368" w:name="_Toc8914447"/>
      <w:bookmarkStart w:id="369" w:name="_Toc13562421"/>
      <w:bookmarkStart w:id="370" w:name="_Toc215576902"/>
      <w:bookmarkEnd w:id="349"/>
      <w:r w:rsidRPr="00FA713B">
        <w:rPr>
          <w:rFonts w:asciiTheme="minorHAnsi" w:hAnsiTheme="minorHAnsi" w:cstheme="minorHAnsi"/>
          <w:b w:val="0"/>
          <w:color w:val="0070C0"/>
          <w:sz w:val="20"/>
          <w:szCs w:val="20"/>
        </w:rPr>
        <w:t>WŁASNOŚĆ</w:t>
      </w:r>
      <w:bookmarkEnd w:id="368"/>
      <w:bookmarkEnd w:id="369"/>
      <w:bookmarkEnd w:id="370"/>
    </w:p>
    <w:p w14:paraId="248FA4A8" w14:textId="054786CC" w:rsidR="00722C45" w:rsidRPr="00EB76D2" w:rsidRDefault="00722C45"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Prawo własności rzeczy przechodzi na Zamawiającego z datą podpisania Protokołu Odbioru, obejmującego daną rzecz, nawet jeśli ta rzecz nie była w nim wprost wymieniona, lecz była przedmiotem odbioru.</w:t>
      </w:r>
    </w:p>
    <w:p w14:paraId="35AC89DD" w14:textId="3C3D792E" w:rsidR="00722C45" w:rsidRPr="00EB76D2" w:rsidRDefault="00722C45"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Z datą podpisania przez Strony Protokołu Odbioru Końcowego na Zamawiającego przechodzi prawo własności tych wszystkich rzeczy i praw wchodzących w skład przedmiotu Umowy, które nie były objęte żadnym z</w:t>
      </w:r>
      <w:r w:rsidR="004B26CF" w:rsidRPr="00EB76D2">
        <w:rPr>
          <w:rFonts w:asciiTheme="minorHAnsi" w:hAnsiTheme="minorHAnsi" w:cstheme="minorHAnsi"/>
        </w:rPr>
        <w:t xml:space="preserve"> dokonanych wcześniej odbiorów.</w:t>
      </w:r>
    </w:p>
    <w:p w14:paraId="3731AC0B" w14:textId="3F371FC9" w:rsidR="00722C45" w:rsidRPr="00EB76D2" w:rsidRDefault="00722C45" w:rsidP="000E3B86">
      <w:pPr>
        <w:pStyle w:val="Nagwek2"/>
        <w:keepNext w:val="0"/>
        <w:widowControl w:val="0"/>
        <w:ind w:left="851"/>
        <w:rPr>
          <w:rFonts w:asciiTheme="minorHAnsi" w:hAnsiTheme="minorHAnsi" w:cstheme="minorHAnsi"/>
        </w:rPr>
      </w:pPr>
      <w:r w:rsidRPr="00EB76D2">
        <w:rPr>
          <w:rFonts w:asciiTheme="minorHAnsi" w:hAnsiTheme="minorHAnsi" w:cstheme="minorHAnsi"/>
        </w:rPr>
        <w:lastRenderedPageBreak/>
        <w:t>Prawo własności tych wszystkich rzeczy i praw wchodzących w skład Prac, które nie były objęte</w:t>
      </w:r>
      <w:r w:rsidR="004B26CF" w:rsidRPr="00EB76D2">
        <w:rPr>
          <w:rFonts w:asciiTheme="minorHAnsi" w:hAnsiTheme="minorHAnsi" w:cstheme="minorHAnsi"/>
        </w:rPr>
        <w:t xml:space="preserve"> żadnym z dokonanych wcześniej o</w:t>
      </w:r>
      <w:r w:rsidRPr="00EB76D2">
        <w:rPr>
          <w:rFonts w:asciiTheme="minorHAnsi" w:hAnsiTheme="minorHAnsi" w:cstheme="minorHAnsi"/>
        </w:rPr>
        <w:t>dbiorów przechodzi na Zamawiającego z chwilą wykonania prawa odstąpienia od części Umowy, w zakresie części Prac pozostających przy Zamawiającym wedle jego decyzji.</w:t>
      </w:r>
    </w:p>
    <w:p w14:paraId="07A1E3C9" w14:textId="4D047120" w:rsidR="00722C45" w:rsidRPr="00EB76D2" w:rsidRDefault="00722C45" w:rsidP="000E3B86">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Podpisanie </w:t>
      </w:r>
      <w:r w:rsidRPr="003C2972">
        <w:rPr>
          <w:rFonts w:asciiTheme="minorHAnsi" w:hAnsiTheme="minorHAnsi" w:cstheme="minorHAnsi"/>
        </w:rPr>
        <w:t>Protokołu Odbioru Końcowego oznacza</w:t>
      </w:r>
      <w:r w:rsidRPr="00EB76D2">
        <w:rPr>
          <w:rFonts w:asciiTheme="minorHAnsi" w:hAnsiTheme="minorHAnsi" w:cstheme="minorHAnsi"/>
        </w:rPr>
        <w:t xml:space="preserve"> przejęcie przez Zamawiającego ryzyk w zakresie utraty i uszkodzenia Dostaw oraz odpowiedzialności za zabezpieczenie i nadzór nad obiektami, na których wykonywane były Prace.</w:t>
      </w:r>
    </w:p>
    <w:p w14:paraId="3E58B079" w14:textId="6ACFEDA6" w:rsidR="00F65861" w:rsidRPr="00FA713B" w:rsidRDefault="00F65861" w:rsidP="007415C9">
      <w:pPr>
        <w:pStyle w:val="Nagwek1"/>
        <w:keepNext w:val="0"/>
        <w:widowControl w:val="0"/>
        <w:rPr>
          <w:rFonts w:asciiTheme="minorHAnsi" w:hAnsiTheme="minorHAnsi" w:cstheme="minorHAnsi"/>
          <w:b w:val="0"/>
          <w:color w:val="0070C0"/>
          <w:sz w:val="20"/>
          <w:szCs w:val="20"/>
        </w:rPr>
      </w:pPr>
      <w:bookmarkStart w:id="371" w:name="_Toc437005861"/>
      <w:bookmarkStart w:id="372" w:name="_Toc494375649"/>
      <w:bookmarkStart w:id="373" w:name="_Toc530062256"/>
      <w:bookmarkStart w:id="374" w:name="_Toc8914448"/>
      <w:bookmarkStart w:id="375" w:name="_Toc13562422"/>
      <w:bookmarkStart w:id="376" w:name="_Toc215576903"/>
      <w:r w:rsidRPr="00FA713B">
        <w:rPr>
          <w:rFonts w:asciiTheme="minorHAnsi" w:hAnsiTheme="minorHAnsi" w:cstheme="minorHAnsi"/>
          <w:b w:val="0"/>
          <w:color w:val="0070C0"/>
          <w:sz w:val="20"/>
          <w:szCs w:val="20"/>
        </w:rPr>
        <w:t>POSTANOWIENIA KOŃCOWE</w:t>
      </w:r>
      <w:bookmarkEnd w:id="318"/>
      <w:bookmarkEnd w:id="371"/>
      <w:bookmarkEnd w:id="372"/>
      <w:bookmarkEnd w:id="373"/>
      <w:bookmarkEnd w:id="374"/>
      <w:bookmarkEnd w:id="375"/>
      <w:bookmarkEnd w:id="376"/>
    </w:p>
    <w:p w14:paraId="6B76EF17" w14:textId="643D8A4C" w:rsidR="00B96AEC" w:rsidRDefault="00B96AEC" w:rsidP="00E25AA6">
      <w:pPr>
        <w:pStyle w:val="Nagwek2"/>
        <w:keepNext w:val="0"/>
        <w:widowControl w:val="0"/>
        <w:ind w:left="851"/>
        <w:rPr>
          <w:rFonts w:asciiTheme="minorHAnsi" w:hAnsiTheme="minorHAnsi" w:cstheme="minorHAnsi"/>
        </w:rPr>
      </w:pPr>
      <w:r w:rsidRPr="00EB76D2">
        <w:rPr>
          <w:rFonts w:asciiTheme="minorHAnsi" w:hAnsiTheme="minorHAnsi" w:cstheme="minorHAnsi"/>
        </w:rPr>
        <w:t>Wszelkie zmiany i uzupełnienia Umowy wymagają zachowania formy pisemnej w postaci aneksu pod rygorem nieważności</w:t>
      </w:r>
      <w:r w:rsidR="004B26CF" w:rsidRPr="00EB76D2">
        <w:rPr>
          <w:rFonts w:asciiTheme="minorHAnsi" w:hAnsiTheme="minorHAnsi" w:cstheme="minorHAnsi"/>
        </w:rPr>
        <w:t>.</w:t>
      </w:r>
    </w:p>
    <w:p w14:paraId="7ED5F82C" w14:textId="77777777" w:rsidR="00611260" w:rsidRPr="00611260" w:rsidRDefault="00611260" w:rsidP="00E25AA6">
      <w:pPr>
        <w:pStyle w:val="Nagwek2"/>
        <w:keepNext w:val="0"/>
        <w:widowControl w:val="0"/>
        <w:ind w:left="851"/>
        <w:rPr>
          <w:rFonts w:asciiTheme="minorHAnsi" w:hAnsiTheme="minorHAnsi" w:cstheme="minorHAnsi"/>
        </w:rPr>
      </w:pPr>
      <w:r w:rsidRPr="00611260">
        <w:rPr>
          <w:rFonts w:asciiTheme="minorHAnsi" w:hAnsiTheme="minorHAnsi" w:cstheme="minorHAnsi"/>
        </w:rPr>
        <w:t>Wykonawca zobowiązuje się do niestosowania wobec spółek Grupy Kapitałowej PGE, stawek oraz warunków współpracy mniej korzystnych niż wynikające z niniejszej Umowy. Wykonawca wyraża zgodę na udostępnienie informacji o warunkach Umowy spółkom Grupy Kapitałowej PGE.</w:t>
      </w:r>
    </w:p>
    <w:p w14:paraId="4CBF3D17" w14:textId="7474930F" w:rsidR="00B96AEC" w:rsidRPr="00EB76D2" w:rsidRDefault="00B96AEC" w:rsidP="00E25AA6">
      <w:pPr>
        <w:pStyle w:val="Nagwek2"/>
        <w:keepNext w:val="0"/>
        <w:widowControl w:val="0"/>
        <w:ind w:left="851"/>
        <w:rPr>
          <w:rFonts w:asciiTheme="minorHAnsi" w:hAnsiTheme="minorHAnsi" w:cstheme="minorHAnsi"/>
        </w:rPr>
      </w:pPr>
      <w:r w:rsidRPr="00EB76D2">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9229F" w:rsidRPr="00EB76D2">
        <w:rPr>
          <w:rFonts w:asciiTheme="minorHAnsi" w:hAnsiTheme="minorHAnsi" w:cstheme="minorHAnsi"/>
        </w:rPr>
        <w:t xml:space="preserve"> </w:t>
      </w:r>
      <w:r w:rsidRPr="00EB76D2">
        <w:rPr>
          <w:rFonts w:asciiTheme="minorHAnsi" w:hAnsiTheme="minorHAnsi" w:cstheme="minorHAnsi"/>
        </w:rPr>
        <w:t>z okoliczności wynika, że bez takich nieważnych lub niewykonalnych postanowień Umowa nie zostałaby zawarta.</w:t>
      </w:r>
    </w:p>
    <w:p w14:paraId="34D165FF" w14:textId="65792993" w:rsidR="002116E9" w:rsidRPr="00EB76D2" w:rsidRDefault="00B96AEC" w:rsidP="00E25AA6">
      <w:pPr>
        <w:pStyle w:val="Nagwek2"/>
        <w:keepNext w:val="0"/>
        <w:widowControl w:val="0"/>
        <w:ind w:left="851"/>
        <w:rPr>
          <w:rFonts w:asciiTheme="minorHAnsi" w:hAnsiTheme="minorHAnsi" w:cstheme="minorHAnsi"/>
        </w:rPr>
      </w:pPr>
      <w:r w:rsidRPr="00EB76D2">
        <w:rPr>
          <w:rFonts w:asciiTheme="minorHAnsi" w:hAnsiTheme="minorHAnsi" w:cstheme="minorHAnsi"/>
        </w:rPr>
        <w:t>Umowa podlega prawu polskiem</w:t>
      </w:r>
      <w:r w:rsidR="00CD4AC3" w:rsidRPr="00EB76D2">
        <w:rPr>
          <w:rFonts w:asciiTheme="minorHAnsi" w:hAnsiTheme="minorHAnsi" w:cstheme="minorHAnsi"/>
        </w:rPr>
        <w:t>u a w sprawach nie</w:t>
      </w:r>
      <w:r w:rsidRPr="00EB76D2">
        <w:rPr>
          <w:rFonts w:asciiTheme="minorHAnsi" w:hAnsiTheme="minorHAnsi" w:cstheme="minorHAnsi"/>
        </w:rPr>
        <w:t xml:space="preserve">uregulowanych niniejszą Umową mają zastosowanie przepisy Kodeksu </w:t>
      </w:r>
      <w:r w:rsidR="00061F5D">
        <w:rPr>
          <w:rFonts w:asciiTheme="minorHAnsi" w:hAnsiTheme="minorHAnsi" w:cstheme="minorHAnsi"/>
        </w:rPr>
        <w:t>c</w:t>
      </w:r>
      <w:r w:rsidRPr="00EB76D2">
        <w:rPr>
          <w:rFonts w:asciiTheme="minorHAnsi" w:hAnsiTheme="minorHAnsi" w:cstheme="minorHAnsi"/>
        </w:rPr>
        <w:t>ywilnego.</w:t>
      </w:r>
    </w:p>
    <w:p w14:paraId="47122571" w14:textId="1112CAB7" w:rsidR="002116E9" w:rsidRPr="00EB76D2" w:rsidRDefault="002116E9" w:rsidP="00E25AA6">
      <w:pPr>
        <w:pStyle w:val="Nagwek2"/>
        <w:keepNext w:val="0"/>
        <w:widowControl w:val="0"/>
        <w:ind w:left="851"/>
        <w:rPr>
          <w:rFonts w:asciiTheme="minorHAnsi" w:hAnsiTheme="minorHAnsi" w:cstheme="minorHAnsi"/>
        </w:rPr>
      </w:pPr>
      <w:r w:rsidRPr="00EB76D2">
        <w:rPr>
          <w:rFonts w:asciiTheme="minorHAnsi" w:hAnsiTheme="minorHAnsi" w:cstheme="minorHAnsi"/>
        </w:rPr>
        <w:t xml:space="preserve">O ile nie zostanie osiągnięte polubowne rozstrzygnięcie sporu, to spory podlegają ostatecznemu rozstrzygnięciu sądowemu. Sądem właściwym do rozstrzygania sporów będzie sąd, w okręgu którego znajduje się </w:t>
      </w:r>
      <w:r w:rsidR="004B26CF" w:rsidRPr="00EB76D2">
        <w:rPr>
          <w:rFonts w:asciiTheme="minorHAnsi" w:hAnsiTheme="minorHAnsi" w:cstheme="minorHAnsi"/>
        </w:rPr>
        <w:t xml:space="preserve">siedziba </w:t>
      </w:r>
      <w:r w:rsidR="00137AAB">
        <w:rPr>
          <w:rFonts w:asciiTheme="minorHAnsi" w:hAnsiTheme="minorHAnsi" w:cstheme="minorHAnsi"/>
        </w:rPr>
        <w:t>PGE Górnictwo i Energetyka Konwencjonalna S.A.</w:t>
      </w:r>
      <w:r w:rsidR="00137AAB" w:rsidRPr="00EB76D2">
        <w:rPr>
          <w:rFonts w:asciiTheme="minorHAnsi" w:hAnsiTheme="minorHAnsi" w:cstheme="minorHAnsi"/>
        </w:rPr>
        <w:t xml:space="preserve"> </w:t>
      </w:r>
      <w:r w:rsidR="00137AAB">
        <w:rPr>
          <w:rFonts w:asciiTheme="minorHAnsi" w:hAnsiTheme="minorHAnsi" w:cstheme="minorHAnsi"/>
        </w:rPr>
        <w:t>Oddział Elektrownia Turów</w:t>
      </w:r>
      <w:r w:rsidR="004B26CF" w:rsidRPr="00EB76D2">
        <w:rPr>
          <w:rFonts w:asciiTheme="minorHAnsi" w:hAnsiTheme="minorHAnsi" w:cstheme="minorHAnsi"/>
        </w:rPr>
        <w:t>.</w:t>
      </w:r>
    </w:p>
    <w:p w14:paraId="2ED62F23" w14:textId="38283C03" w:rsidR="00F65861" w:rsidRPr="00EB76D2" w:rsidRDefault="00660379" w:rsidP="00E25AA6">
      <w:pPr>
        <w:pStyle w:val="Nagwek2"/>
        <w:keepNext w:val="0"/>
        <w:widowControl w:val="0"/>
        <w:ind w:left="851"/>
        <w:rPr>
          <w:rFonts w:asciiTheme="minorHAnsi" w:hAnsiTheme="minorHAnsi" w:cstheme="minorHAnsi"/>
        </w:rPr>
      </w:pPr>
      <w:r w:rsidRPr="00EB76D2">
        <w:rPr>
          <w:rFonts w:asciiTheme="minorHAnsi" w:hAnsiTheme="minorHAnsi" w:cstheme="minorHAnsi"/>
        </w:rPr>
        <w:t>Umowę sporządzono w 2 jednobrzmiących egzemplarzach, po 1 dla Zamawiającego</w:t>
      </w:r>
      <w:r w:rsidR="00E9229F" w:rsidRPr="00EB76D2">
        <w:rPr>
          <w:rFonts w:asciiTheme="minorHAnsi" w:hAnsiTheme="minorHAnsi" w:cstheme="minorHAnsi"/>
        </w:rPr>
        <w:t xml:space="preserve"> </w:t>
      </w:r>
      <w:r w:rsidRPr="00EB76D2">
        <w:rPr>
          <w:rFonts w:asciiTheme="minorHAnsi" w:hAnsiTheme="minorHAnsi" w:cstheme="minorHAnsi"/>
        </w:rPr>
        <w:t>i Wykonawcy</w:t>
      </w:r>
      <w:r w:rsidR="00A91380" w:rsidRPr="001250E1">
        <w:rPr>
          <w:rStyle w:val="Odwoanieprzypisudolnego"/>
          <w:rFonts w:asciiTheme="minorHAnsi" w:hAnsiTheme="minorHAnsi" w:cstheme="minorHAnsi"/>
        </w:rPr>
        <w:footnoteReference w:id="10"/>
      </w:r>
      <w:r w:rsidRPr="00EB76D2">
        <w:rPr>
          <w:rFonts w:asciiTheme="minorHAnsi" w:hAnsiTheme="minorHAnsi" w:cstheme="minorHAnsi"/>
        </w:rPr>
        <w:t>.</w:t>
      </w:r>
    </w:p>
    <w:p w14:paraId="69DB160C" w14:textId="77777777" w:rsidR="00F65861" w:rsidRPr="00EB76D2" w:rsidRDefault="00F65861" w:rsidP="00E25AA6">
      <w:pPr>
        <w:pStyle w:val="Nagwek2"/>
        <w:keepNext w:val="0"/>
        <w:widowControl w:val="0"/>
        <w:ind w:left="851"/>
        <w:rPr>
          <w:rFonts w:asciiTheme="minorHAnsi" w:hAnsiTheme="minorHAnsi" w:cstheme="minorHAnsi"/>
        </w:rPr>
      </w:pPr>
      <w:r w:rsidRPr="00EB76D2">
        <w:rPr>
          <w:rFonts w:asciiTheme="minorHAnsi" w:hAnsiTheme="minorHAnsi" w:cstheme="minorHAnsi"/>
        </w:rPr>
        <w:t>Integralną częścią Umowy są:</w:t>
      </w:r>
    </w:p>
    <w:p w14:paraId="6D204B7C" w14:textId="0466A887" w:rsidR="00013172" w:rsidRDefault="00013172" w:rsidP="007415C9">
      <w:pPr>
        <w:pStyle w:val="Nagwek2"/>
        <w:keepNext w:val="0"/>
        <w:widowControl w:val="0"/>
        <w:numPr>
          <w:ilvl w:val="0"/>
          <w:numId w:val="0"/>
        </w:numPr>
        <w:spacing w:before="0" w:after="0"/>
        <w:ind w:left="567"/>
        <w:rPr>
          <w:rFonts w:asciiTheme="minorHAnsi" w:hAnsiTheme="minorHAnsi" w:cstheme="minorHAnsi"/>
        </w:rPr>
      </w:pPr>
      <w:r>
        <w:rPr>
          <w:rFonts w:asciiTheme="minorHAnsi" w:hAnsiTheme="minorHAnsi" w:cstheme="minorHAnsi"/>
        </w:rPr>
        <w:t xml:space="preserve">Załącznik nr 1 – Opis </w:t>
      </w:r>
      <w:r w:rsidR="009569E5">
        <w:rPr>
          <w:rFonts w:asciiTheme="minorHAnsi" w:hAnsiTheme="minorHAnsi" w:cstheme="minorHAnsi"/>
        </w:rPr>
        <w:t>przedmiotu zamówienia</w:t>
      </w:r>
    </w:p>
    <w:p w14:paraId="715BF26F" w14:textId="3474FD19" w:rsidR="009569E5" w:rsidRDefault="009569E5" w:rsidP="009569E5">
      <w:pPr>
        <w:pStyle w:val="Nagwek2"/>
        <w:keepNext w:val="0"/>
        <w:widowControl w:val="0"/>
        <w:numPr>
          <w:ilvl w:val="0"/>
          <w:numId w:val="0"/>
        </w:numPr>
        <w:spacing w:before="0" w:after="0"/>
        <w:ind w:left="567"/>
        <w:rPr>
          <w:rFonts w:asciiTheme="minorHAnsi" w:hAnsiTheme="minorHAnsi" w:cstheme="minorHAnsi"/>
        </w:rPr>
      </w:pPr>
      <w:r>
        <w:rPr>
          <w:rFonts w:asciiTheme="minorHAnsi" w:hAnsiTheme="minorHAnsi" w:cstheme="minorHAnsi"/>
        </w:rPr>
        <w:t xml:space="preserve">Załącznik nr 2 – </w:t>
      </w:r>
      <w:r w:rsidR="003A3DCE">
        <w:rPr>
          <w:rFonts w:asciiTheme="minorHAnsi" w:hAnsiTheme="minorHAnsi" w:cstheme="minorHAnsi"/>
        </w:rPr>
        <w:t>Cennik prac opcjonalnych</w:t>
      </w:r>
      <w:r>
        <w:rPr>
          <w:rFonts w:asciiTheme="minorHAnsi" w:hAnsiTheme="minorHAnsi" w:cstheme="minorHAnsi"/>
        </w:rPr>
        <w:t xml:space="preserve"> </w:t>
      </w:r>
    </w:p>
    <w:p w14:paraId="7E9EAFF0" w14:textId="768254F8" w:rsidR="009569E5" w:rsidRPr="009569E5" w:rsidRDefault="009569E5" w:rsidP="009569E5">
      <w:pPr>
        <w:pStyle w:val="Nagwek2"/>
        <w:keepNext w:val="0"/>
        <w:widowControl w:val="0"/>
        <w:numPr>
          <w:ilvl w:val="0"/>
          <w:numId w:val="0"/>
        </w:numPr>
        <w:spacing w:before="0" w:after="0"/>
        <w:ind w:left="567"/>
        <w:rPr>
          <w:rFonts w:asciiTheme="minorHAnsi" w:hAnsiTheme="minorHAnsi" w:cstheme="minorHAnsi"/>
        </w:rPr>
      </w:pPr>
      <w:r w:rsidRPr="009569E5">
        <w:rPr>
          <w:rFonts w:asciiTheme="minorHAnsi" w:hAnsiTheme="minorHAnsi" w:cstheme="minorHAnsi"/>
        </w:rPr>
        <w:t xml:space="preserve">Załącznik nr 3 – </w:t>
      </w:r>
      <w:r w:rsidR="006E0A2E">
        <w:rPr>
          <w:rFonts w:asciiTheme="minorHAnsi" w:hAnsiTheme="minorHAnsi" w:cstheme="minorHAnsi"/>
        </w:rPr>
        <w:t>Nie dotyczy</w:t>
      </w:r>
    </w:p>
    <w:p w14:paraId="6E0BF7C3" w14:textId="1DA302F1" w:rsidR="009569E5" w:rsidRPr="009569E5" w:rsidRDefault="009569E5" w:rsidP="009569E5">
      <w:pPr>
        <w:pStyle w:val="Nagwek2"/>
        <w:keepNext w:val="0"/>
        <w:widowControl w:val="0"/>
        <w:numPr>
          <w:ilvl w:val="0"/>
          <w:numId w:val="0"/>
        </w:numPr>
        <w:spacing w:before="0" w:after="0"/>
        <w:ind w:left="567"/>
      </w:pPr>
      <w:r w:rsidRPr="009569E5">
        <w:rPr>
          <w:rFonts w:asciiTheme="minorHAnsi" w:hAnsiTheme="minorHAnsi" w:cstheme="minorHAnsi"/>
        </w:rPr>
        <w:t>Załącznik nr 4 – Lista Podywkonawców / Dalszych Podywkonawców</w:t>
      </w:r>
    </w:p>
    <w:p w14:paraId="28677D1D" w14:textId="17748BB5" w:rsidR="00972E4E" w:rsidRPr="00EB76D2" w:rsidRDefault="005B7C04" w:rsidP="007415C9">
      <w:pPr>
        <w:pStyle w:val="Nagwek2"/>
        <w:keepNext w:val="0"/>
        <w:widowControl w:val="0"/>
        <w:numPr>
          <w:ilvl w:val="0"/>
          <w:numId w:val="0"/>
        </w:numPr>
        <w:spacing w:before="0" w:after="0"/>
        <w:ind w:left="567"/>
        <w:rPr>
          <w:rFonts w:asciiTheme="minorHAnsi" w:hAnsiTheme="minorHAnsi" w:cstheme="minorHAnsi"/>
        </w:rPr>
      </w:pPr>
      <w:r w:rsidRPr="00EB76D2">
        <w:rPr>
          <w:rFonts w:asciiTheme="minorHAnsi" w:hAnsiTheme="minorHAnsi" w:cstheme="minorHAnsi"/>
        </w:rPr>
        <w:t xml:space="preserve">Załącznik nr 5 – Taryfikator kar BHP dla Wykonawców </w:t>
      </w:r>
    </w:p>
    <w:p w14:paraId="708FE36F" w14:textId="18CA4597" w:rsidR="005B7C04" w:rsidRPr="00EB76D2" w:rsidRDefault="006B19E3" w:rsidP="007415C9">
      <w:pPr>
        <w:pStyle w:val="Nagwek2"/>
        <w:keepNext w:val="0"/>
        <w:widowControl w:val="0"/>
        <w:numPr>
          <w:ilvl w:val="0"/>
          <w:numId w:val="0"/>
        </w:numPr>
        <w:spacing w:before="0" w:after="0"/>
        <w:ind w:left="567"/>
        <w:rPr>
          <w:rFonts w:asciiTheme="minorHAnsi" w:hAnsiTheme="minorHAnsi" w:cstheme="minorHAnsi"/>
        </w:rPr>
      </w:pPr>
      <w:r w:rsidRPr="00EB76D2">
        <w:rPr>
          <w:rFonts w:asciiTheme="minorHAnsi" w:hAnsiTheme="minorHAnsi" w:cstheme="minorHAnsi"/>
        </w:rPr>
        <w:t xml:space="preserve">Załącznik nr 5a </w:t>
      </w:r>
      <w:r w:rsidR="00E11B95">
        <w:rPr>
          <w:rFonts w:asciiTheme="minorHAnsi" w:hAnsiTheme="minorHAnsi" w:cstheme="minorHAnsi"/>
        </w:rPr>
        <w:t>– Przedstawiciele Stron</w:t>
      </w:r>
      <w:r w:rsidR="00D869A1">
        <w:rPr>
          <w:rFonts w:asciiTheme="minorHAnsi" w:hAnsiTheme="minorHAnsi" w:cstheme="minorHAnsi"/>
        </w:rPr>
        <w:t>.</w:t>
      </w:r>
      <w:r w:rsidR="00E11B95" w:rsidRPr="00EB76D2">
        <w:rPr>
          <w:rFonts w:asciiTheme="minorHAnsi" w:hAnsiTheme="minorHAnsi" w:cstheme="minorHAnsi"/>
        </w:rPr>
        <w:t xml:space="preserve"> </w:t>
      </w:r>
    </w:p>
    <w:p w14:paraId="6EFDA7C5" w14:textId="74F5CD27" w:rsidR="009026E8" w:rsidRPr="00EB76D2" w:rsidRDefault="00F65861" w:rsidP="00315090">
      <w:pPr>
        <w:widowControl w:val="0"/>
        <w:spacing w:before="360"/>
        <w:jc w:val="center"/>
        <w:rPr>
          <w:rFonts w:asciiTheme="minorHAnsi" w:hAnsiTheme="minorHAnsi" w:cstheme="minorHAnsi"/>
          <w:b/>
        </w:rPr>
      </w:pPr>
      <w:r w:rsidRPr="00EB76D2">
        <w:rPr>
          <w:rFonts w:asciiTheme="minorHAnsi" w:hAnsiTheme="minorHAnsi" w:cstheme="minorHAnsi"/>
          <w:b/>
        </w:rPr>
        <w:t>Zamawiając</w:t>
      </w:r>
      <w:r w:rsidR="008734FE" w:rsidRPr="00EB76D2">
        <w:rPr>
          <w:rFonts w:asciiTheme="minorHAnsi" w:hAnsiTheme="minorHAnsi" w:cstheme="minorHAnsi"/>
          <w:b/>
        </w:rPr>
        <w:t>y</w:t>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Pr="00EB76D2">
        <w:rPr>
          <w:rFonts w:asciiTheme="minorHAnsi" w:hAnsiTheme="minorHAnsi" w:cstheme="minorHAnsi"/>
          <w:b/>
        </w:rPr>
        <w:t>Wykonawca</w:t>
      </w:r>
    </w:p>
    <w:p w14:paraId="5CE3966B" w14:textId="77777777" w:rsidR="006B19E3" w:rsidRDefault="006B19E3" w:rsidP="007415C9">
      <w:pPr>
        <w:widowControl w:val="0"/>
        <w:rPr>
          <w:rFonts w:asciiTheme="minorHAnsi" w:hAnsiTheme="minorHAnsi" w:cstheme="minorHAnsi"/>
        </w:rPr>
      </w:pPr>
    </w:p>
    <w:p w14:paraId="06BED846" w14:textId="77777777" w:rsidR="003C2972" w:rsidRDefault="003C2972" w:rsidP="007415C9">
      <w:pPr>
        <w:widowControl w:val="0"/>
        <w:rPr>
          <w:rFonts w:asciiTheme="minorHAnsi" w:hAnsiTheme="minorHAnsi" w:cstheme="minorHAnsi"/>
        </w:rPr>
      </w:pPr>
    </w:p>
    <w:p w14:paraId="3B2B938D" w14:textId="77777777" w:rsidR="003C2972" w:rsidRDefault="003C2972" w:rsidP="007415C9">
      <w:pPr>
        <w:widowControl w:val="0"/>
        <w:rPr>
          <w:rFonts w:asciiTheme="minorHAnsi" w:hAnsiTheme="minorHAnsi" w:cstheme="minorHAnsi"/>
        </w:rPr>
      </w:pPr>
    </w:p>
    <w:p w14:paraId="1921AD1C" w14:textId="77777777" w:rsidR="003C2972" w:rsidRDefault="003C2972" w:rsidP="007415C9">
      <w:pPr>
        <w:widowControl w:val="0"/>
        <w:rPr>
          <w:rFonts w:asciiTheme="minorHAnsi" w:hAnsiTheme="minorHAnsi" w:cstheme="minorHAnsi"/>
        </w:rPr>
      </w:pPr>
    </w:p>
    <w:p w14:paraId="7B1B28E5" w14:textId="77777777" w:rsidR="003C2972" w:rsidRDefault="003C2972" w:rsidP="007415C9">
      <w:pPr>
        <w:widowControl w:val="0"/>
        <w:rPr>
          <w:rFonts w:asciiTheme="minorHAnsi" w:hAnsiTheme="minorHAnsi" w:cstheme="minorHAnsi"/>
        </w:rPr>
      </w:pPr>
    </w:p>
    <w:p w14:paraId="2F55404A" w14:textId="77777777" w:rsidR="003C2972" w:rsidRDefault="003C2972" w:rsidP="007415C9">
      <w:pPr>
        <w:widowControl w:val="0"/>
        <w:rPr>
          <w:rFonts w:asciiTheme="minorHAnsi" w:hAnsiTheme="minorHAnsi" w:cstheme="minorHAnsi"/>
        </w:rPr>
      </w:pPr>
    </w:p>
    <w:p w14:paraId="7060EE54" w14:textId="77777777" w:rsidR="003C2972" w:rsidRDefault="003C2972" w:rsidP="007415C9">
      <w:pPr>
        <w:widowControl w:val="0"/>
        <w:rPr>
          <w:rFonts w:asciiTheme="minorHAnsi" w:hAnsiTheme="minorHAnsi" w:cstheme="minorHAnsi"/>
        </w:rPr>
      </w:pPr>
    </w:p>
    <w:p w14:paraId="75FE8C02" w14:textId="77777777" w:rsidR="003C2972" w:rsidRDefault="003C2972" w:rsidP="007415C9">
      <w:pPr>
        <w:widowControl w:val="0"/>
        <w:rPr>
          <w:rFonts w:asciiTheme="minorHAnsi" w:hAnsiTheme="minorHAnsi" w:cstheme="minorHAnsi"/>
        </w:rPr>
      </w:pPr>
    </w:p>
    <w:p w14:paraId="6F56DAB0" w14:textId="77777777" w:rsidR="003C2972" w:rsidRDefault="003C2972" w:rsidP="007415C9">
      <w:pPr>
        <w:widowControl w:val="0"/>
        <w:rPr>
          <w:rFonts w:asciiTheme="minorHAnsi" w:hAnsiTheme="minorHAnsi" w:cstheme="minorHAnsi"/>
        </w:rPr>
      </w:pPr>
    </w:p>
    <w:p w14:paraId="1281B034" w14:textId="77777777" w:rsidR="003C2972" w:rsidRDefault="003C2972" w:rsidP="007415C9">
      <w:pPr>
        <w:widowControl w:val="0"/>
        <w:rPr>
          <w:rFonts w:asciiTheme="minorHAnsi" w:hAnsiTheme="minorHAnsi" w:cstheme="minorHAnsi"/>
        </w:rPr>
      </w:pPr>
    </w:p>
    <w:p w14:paraId="5A082EBB" w14:textId="77777777" w:rsidR="003C2972" w:rsidRDefault="003C2972" w:rsidP="007415C9">
      <w:pPr>
        <w:widowControl w:val="0"/>
        <w:rPr>
          <w:rFonts w:asciiTheme="minorHAnsi" w:hAnsiTheme="minorHAnsi" w:cstheme="minorHAnsi"/>
        </w:rPr>
      </w:pPr>
    </w:p>
    <w:p w14:paraId="689D99D1" w14:textId="77777777" w:rsidR="003C2972" w:rsidRDefault="003C2972" w:rsidP="007415C9">
      <w:pPr>
        <w:widowControl w:val="0"/>
        <w:rPr>
          <w:rFonts w:asciiTheme="minorHAnsi" w:hAnsiTheme="minorHAnsi" w:cstheme="minorHAnsi"/>
        </w:rPr>
      </w:pPr>
    </w:p>
    <w:p w14:paraId="45CDE947" w14:textId="77777777" w:rsidR="003C2972" w:rsidRDefault="003C2972" w:rsidP="007415C9">
      <w:pPr>
        <w:widowControl w:val="0"/>
        <w:rPr>
          <w:rFonts w:asciiTheme="minorHAnsi" w:hAnsiTheme="minorHAnsi" w:cstheme="minorHAnsi"/>
        </w:rPr>
      </w:pPr>
    </w:p>
    <w:p w14:paraId="4382F8CA" w14:textId="77777777" w:rsidR="003C2972" w:rsidRDefault="003C2972" w:rsidP="007415C9">
      <w:pPr>
        <w:widowControl w:val="0"/>
        <w:rPr>
          <w:rFonts w:asciiTheme="minorHAnsi" w:hAnsiTheme="minorHAnsi" w:cstheme="minorHAnsi"/>
        </w:rPr>
      </w:pPr>
    </w:p>
    <w:p w14:paraId="5551FFB6" w14:textId="77777777" w:rsidR="00A46AC0" w:rsidRPr="00EB76D2" w:rsidRDefault="006F676D" w:rsidP="0036388A">
      <w:pPr>
        <w:pStyle w:val="nagwek3a"/>
        <w:numPr>
          <w:ilvl w:val="0"/>
          <w:numId w:val="10"/>
        </w:numPr>
      </w:pPr>
      <w:bookmarkStart w:id="377" w:name="_Ref13562383"/>
      <w:r w:rsidRPr="00EB76D2">
        <w:lastRenderedPageBreak/>
        <w:t>Opis przedmiotu zamówienia</w:t>
      </w:r>
      <w:bookmarkEnd w:id="377"/>
    </w:p>
    <w:p w14:paraId="0505E508" w14:textId="2233F03A" w:rsidR="00F61D0A" w:rsidRPr="00EB76D2" w:rsidRDefault="000E3B86" w:rsidP="007415C9">
      <w:pPr>
        <w:pStyle w:val="Nagwek2"/>
        <w:keepNext w:val="0"/>
        <w:widowControl w:val="0"/>
        <w:numPr>
          <w:ilvl w:val="0"/>
          <w:numId w:val="0"/>
        </w:numPr>
        <w:rPr>
          <w:rFonts w:asciiTheme="minorHAnsi" w:hAnsiTheme="minorHAnsi" w:cstheme="minorHAnsi"/>
          <w:i/>
        </w:rPr>
      </w:pPr>
      <w:r>
        <w:rPr>
          <w:rFonts w:asciiTheme="minorHAnsi" w:hAnsiTheme="minorHAnsi" w:cstheme="minorHAnsi"/>
          <w:i/>
        </w:rPr>
        <w:t>Załącznik znajduje się na końcu dokumentu</w:t>
      </w:r>
      <w:r w:rsidRPr="00EB76D2" w:rsidDel="006E0795">
        <w:rPr>
          <w:rFonts w:asciiTheme="minorHAnsi" w:hAnsiTheme="minorHAnsi" w:cstheme="minorHAnsi"/>
          <w:i/>
          <w:highlight w:val="yellow"/>
        </w:rPr>
        <w:t xml:space="preserve"> </w:t>
      </w:r>
      <w:r w:rsidR="00F65861" w:rsidRPr="00EB76D2">
        <w:rPr>
          <w:rFonts w:asciiTheme="minorHAnsi" w:hAnsiTheme="minorHAnsi" w:cstheme="minorHAnsi"/>
          <w:i/>
        </w:rPr>
        <w:br w:type="page"/>
      </w:r>
    </w:p>
    <w:p w14:paraId="60285883" w14:textId="75860226" w:rsidR="00CD26D0" w:rsidRDefault="003A3DCE" w:rsidP="0036388A">
      <w:pPr>
        <w:pStyle w:val="nagwek3a"/>
        <w:numPr>
          <w:ilvl w:val="0"/>
          <w:numId w:val="10"/>
        </w:numPr>
      </w:pPr>
      <w:r>
        <w:lastRenderedPageBreak/>
        <w:t>Cennik prac opcjonalnych</w:t>
      </w:r>
    </w:p>
    <w:tbl>
      <w:tblPr>
        <w:tblStyle w:val="Tabela-Siatka"/>
        <w:tblW w:w="0" w:type="auto"/>
        <w:tblLook w:val="04A0" w:firstRow="1" w:lastRow="0" w:firstColumn="1" w:lastColumn="0" w:noHBand="0" w:noVBand="1"/>
      </w:tblPr>
      <w:tblGrid>
        <w:gridCol w:w="432"/>
        <w:gridCol w:w="6226"/>
        <w:gridCol w:w="1701"/>
      </w:tblGrid>
      <w:tr w:rsidR="003A3DCE" w:rsidRPr="00987030" w14:paraId="3A3759AD" w14:textId="77777777" w:rsidTr="003A3DCE">
        <w:tc>
          <w:tcPr>
            <w:tcW w:w="432" w:type="dxa"/>
            <w:shd w:val="clear" w:color="auto" w:fill="D9D9D9" w:themeFill="background1" w:themeFillShade="D9"/>
            <w:vAlign w:val="center"/>
          </w:tcPr>
          <w:p w14:paraId="48DB6816" w14:textId="77777777" w:rsidR="003A3DCE" w:rsidRPr="00987030" w:rsidRDefault="003A3DCE" w:rsidP="00C75C6B">
            <w:pPr>
              <w:rPr>
                <w:rFonts w:ascii="Calibri" w:hAnsi="Calibri" w:cs="Calibri"/>
                <w:sz w:val="18"/>
                <w:szCs w:val="18"/>
              </w:rPr>
            </w:pPr>
            <w:r w:rsidRPr="00987030">
              <w:rPr>
                <w:rFonts w:ascii="Calibri" w:hAnsi="Calibri" w:cs="Calibri"/>
                <w:sz w:val="18"/>
                <w:szCs w:val="18"/>
              </w:rPr>
              <w:t>Lp.</w:t>
            </w:r>
          </w:p>
        </w:tc>
        <w:tc>
          <w:tcPr>
            <w:tcW w:w="6226" w:type="dxa"/>
            <w:shd w:val="clear" w:color="auto" w:fill="D9D9D9" w:themeFill="background1" w:themeFillShade="D9"/>
            <w:vAlign w:val="center"/>
          </w:tcPr>
          <w:p w14:paraId="2434EFB5" w14:textId="77777777" w:rsidR="003A3DCE" w:rsidRPr="00987030" w:rsidRDefault="003A3DCE" w:rsidP="00C75C6B">
            <w:pPr>
              <w:rPr>
                <w:rFonts w:ascii="Calibri" w:hAnsi="Calibri" w:cs="Calibri"/>
                <w:sz w:val="18"/>
                <w:szCs w:val="18"/>
              </w:rPr>
            </w:pPr>
            <w:r w:rsidRPr="00987030">
              <w:rPr>
                <w:rFonts w:ascii="Calibri" w:hAnsi="Calibri" w:cs="Calibri"/>
                <w:sz w:val="18"/>
                <w:szCs w:val="18"/>
              </w:rPr>
              <w:t>Wyszczególnienie</w:t>
            </w:r>
          </w:p>
        </w:tc>
        <w:tc>
          <w:tcPr>
            <w:tcW w:w="1701" w:type="dxa"/>
            <w:shd w:val="clear" w:color="auto" w:fill="D9D9D9" w:themeFill="background1" w:themeFillShade="D9"/>
            <w:vAlign w:val="center"/>
          </w:tcPr>
          <w:p w14:paraId="1DDCC9D3" w14:textId="77777777" w:rsidR="003A3DCE" w:rsidRPr="00987030" w:rsidRDefault="003A3DCE" w:rsidP="00C75C6B">
            <w:pPr>
              <w:jc w:val="center"/>
              <w:rPr>
                <w:rFonts w:ascii="Calibri" w:hAnsi="Calibri" w:cs="Calibri"/>
                <w:sz w:val="18"/>
                <w:szCs w:val="18"/>
              </w:rPr>
            </w:pPr>
            <w:r w:rsidRPr="00987030">
              <w:rPr>
                <w:rFonts w:ascii="Calibri" w:hAnsi="Calibri" w:cs="Calibri"/>
                <w:sz w:val="18"/>
                <w:szCs w:val="18"/>
              </w:rPr>
              <w:t>Cena netto</w:t>
            </w:r>
          </w:p>
        </w:tc>
      </w:tr>
      <w:tr w:rsidR="003A3DCE" w:rsidRPr="00987030" w14:paraId="5990320E" w14:textId="77777777" w:rsidTr="003A3DCE">
        <w:tc>
          <w:tcPr>
            <w:tcW w:w="432" w:type="dxa"/>
            <w:vAlign w:val="center"/>
          </w:tcPr>
          <w:p w14:paraId="78781A43" w14:textId="77777777" w:rsidR="003A3DCE" w:rsidRPr="00987030" w:rsidRDefault="003A3DCE" w:rsidP="00C75C6B">
            <w:pPr>
              <w:jc w:val="center"/>
              <w:rPr>
                <w:rFonts w:ascii="Calibri" w:hAnsi="Calibri" w:cs="Calibri"/>
                <w:sz w:val="18"/>
                <w:szCs w:val="18"/>
              </w:rPr>
            </w:pPr>
            <w:r w:rsidRPr="00987030">
              <w:rPr>
                <w:rFonts w:ascii="Calibri" w:hAnsi="Calibri" w:cs="Calibri"/>
                <w:sz w:val="18"/>
                <w:szCs w:val="18"/>
              </w:rPr>
              <w:t>1</w:t>
            </w:r>
          </w:p>
        </w:tc>
        <w:tc>
          <w:tcPr>
            <w:tcW w:w="6226" w:type="dxa"/>
          </w:tcPr>
          <w:p w14:paraId="32946311" w14:textId="77777777" w:rsidR="003A3DCE" w:rsidRPr="00987030" w:rsidRDefault="003A3DCE" w:rsidP="00C75C6B">
            <w:pPr>
              <w:rPr>
                <w:rFonts w:ascii="Calibri" w:hAnsi="Calibri" w:cs="Calibri"/>
                <w:sz w:val="18"/>
                <w:szCs w:val="18"/>
              </w:rPr>
            </w:pPr>
            <w:r w:rsidRPr="00987030">
              <w:rPr>
                <w:rFonts w:ascii="Calibri" w:hAnsi="Calibri" w:cs="Calibri"/>
                <w:sz w:val="18"/>
                <w:szCs w:val="18"/>
              </w:rPr>
              <w:t xml:space="preserve">Wykonanie odwróconego inżynieringu części zamiennych zakwalifikowanych do wymiany po przeglądzie i dostawa (pkt. 2.5.9. </w:t>
            </w:r>
            <w:proofErr w:type="spellStart"/>
            <w:r w:rsidRPr="00987030">
              <w:rPr>
                <w:rFonts w:ascii="Calibri" w:hAnsi="Calibri" w:cs="Calibri"/>
                <w:sz w:val="18"/>
                <w:szCs w:val="18"/>
              </w:rPr>
              <w:t>Załacznika</w:t>
            </w:r>
            <w:proofErr w:type="spellEnd"/>
            <w:r w:rsidRPr="00987030">
              <w:rPr>
                <w:rFonts w:ascii="Calibri" w:hAnsi="Calibri" w:cs="Calibri"/>
                <w:sz w:val="18"/>
                <w:szCs w:val="18"/>
              </w:rPr>
              <w:t xml:space="preserve"> nr 1 – OPZ)</w:t>
            </w:r>
          </w:p>
        </w:tc>
        <w:tc>
          <w:tcPr>
            <w:tcW w:w="1701" w:type="dxa"/>
          </w:tcPr>
          <w:p w14:paraId="01A95E38" w14:textId="77777777" w:rsidR="003A3DCE" w:rsidRPr="00987030" w:rsidRDefault="003A3DCE" w:rsidP="00C75C6B">
            <w:pPr>
              <w:rPr>
                <w:rFonts w:ascii="Calibri" w:hAnsi="Calibri" w:cs="Calibri"/>
                <w:sz w:val="18"/>
                <w:szCs w:val="18"/>
              </w:rPr>
            </w:pPr>
          </w:p>
        </w:tc>
      </w:tr>
      <w:tr w:rsidR="003A3DCE" w:rsidRPr="00987030" w14:paraId="72A7797B" w14:textId="77777777" w:rsidTr="003A3DCE">
        <w:tc>
          <w:tcPr>
            <w:tcW w:w="432" w:type="dxa"/>
            <w:vAlign w:val="center"/>
          </w:tcPr>
          <w:p w14:paraId="0BDD2745" w14:textId="77777777" w:rsidR="003A3DCE" w:rsidRPr="00987030" w:rsidRDefault="003A3DCE" w:rsidP="00C75C6B">
            <w:pPr>
              <w:jc w:val="center"/>
              <w:rPr>
                <w:rFonts w:ascii="Calibri" w:hAnsi="Calibri" w:cs="Calibri"/>
                <w:sz w:val="18"/>
                <w:szCs w:val="18"/>
              </w:rPr>
            </w:pPr>
            <w:r w:rsidRPr="00987030">
              <w:rPr>
                <w:rFonts w:ascii="Calibri" w:hAnsi="Calibri" w:cs="Calibri"/>
                <w:sz w:val="18"/>
                <w:szCs w:val="18"/>
              </w:rPr>
              <w:t>2</w:t>
            </w:r>
          </w:p>
        </w:tc>
        <w:tc>
          <w:tcPr>
            <w:tcW w:w="6226" w:type="dxa"/>
          </w:tcPr>
          <w:p w14:paraId="3E383B63" w14:textId="77777777" w:rsidR="003A3DCE" w:rsidRPr="00987030" w:rsidRDefault="003A3DCE" w:rsidP="00C75C6B">
            <w:pPr>
              <w:rPr>
                <w:rFonts w:ascii="Calibri" w:hAnsi="Calibri" w:cs="Calibri"/>
                <w:sz w:val="18"/>
                <w:szCs w:val="18"/>
              </w:rPr>
            </w:pPr>
            <w:r w:rsidRPr="00987030">
              <w:rPr>
                <w:rFonts w:ascii="Calibri" w:hAnsi="Calibri" w:cs="Calibri"/>
                <w:sz w:val="18"/>
                <w:szCs w:val="18"/>
              </w:rPr>
              <w:t xml:space="preserve">Wykonanie odwróconego inżynieringu pozostałych części zamiennych, wymiana (pkt. 2.6.9. </w:t>
            </w:r>
            <w:proofErr w:type="spellStart"/>
            <w:r w:rsidRPr="00987030">
              <w:rPr>
                <w:rFonts w:ascii="Calibri" w:hAnsi="Calibri" w:cs="Calibri"/>
                <w:sz w:val="18"/>
                <w:szCs w:val="18"/>
              </w:rPr>
              <w:t>Załacznika</w:t>
            </w:r>
            <w:proofErr w:type="spellEnd"/>
            <w:r w:rsidRPr="00987030">
              <w:rPr>
                <w:rFonts w:ascii="Calibri" w:hAnsi="Calibri" w:cs="Calibri"/>
                <w:sz w:val="18"/>
                <w:szCs w:val="18"/>
              </w:rPr>
              <w:t xml:space="preserve"> nr 1 – OPZ)</w:t>
            </w:r>
          </w:p>
        </w:tc>
        <w:tc>
          <w:tcPr>
            <w:tcW w:w="1701" w:type="dxa"/>
          </w:tcPr>
          <w:p w14:paraId="0E4B1D15" w14:textId="77777777" w:rsidR="003A3DCE" w:rsidRPr="00987030" w:rsidRDefault="003A3DCE" w:rsidP="00C75C6B">
            <w:pPr>
              <w:rPr>
                <w:rFonts w:ascii="Calibri" w:hAnsi="Calibri" w:cs="Calibri"/>
                <w:sz w:val="18"/>
                <w:szCs w:val="18"/>
              </w:rPr>
            </w:pPr>
          </w:p>
        </w:tc>
      </w:tr>
      <w:tr w:rsidR="003A3DCE" w:rsidRPr="00987030" w14:paraId="5CE792A6" w14:textId="77777777" w:rsidTr="003A3DCE">
        <w:tc>
          <w:tcPr>
            <w:tcW w:w="432" w:type="dxa"/>
            <w:vAlign w:val="center"/>
          </w:tcPr>
          <w:p w14:paraId="1DEC4F22" w14:textId="77777777" w:rsidR="003A3DCE" w:rsidRPr="00987030" w:rsidRDefault="003A3DCE" w:rsidP="00C75C6B">
            <w:pPr>
              <w:jc w:val="center"/>
              <w:rPr>
                <w:rFonts w:ascii="Calibri" w:hAnsi="Calibri" w:cs="Calibri"/>
                <w:sz w:val="18"/>
                <w:szCs w:val="18"/>
              </w:rPr>
            </w:pPr>
            <w:r w:rsidRPr="00987030">
              <w:rPr>
                <w:rFonts w:ascii="Calibri" w:hAnsi="Calibri" w:cs="Calibri"/>
                <w:sz w:val="18"/>
                <w:szCs w:val="18"/>
              </w:rPr>
              <w:t>3</w:t>
            </w:r>
          </w:p>
        </w:tc>
        <w:tc>
          <w:tcPr>
            <w:tcW w:w="6226" w:type="dxa"/>
          </w:tcPr>
          <w:p w14:paraId="0DA4911D" w14:textId="77777777" w:rsidR="003A3DCE" w:rsidRPr="00987030" w:rsidRDefault="003A3DCE" w:rsidP="00C75C6B">
            <w:pPr>
              <w:rPr>
                <w:rFonts w:ascii="Calibri" w:hAnsi="Calibri" w:cs="Calibri"/>
                <w:sz w:val="18"/>
                <w:szCs w:val="18"/>
              </w:rPr>
            </w:pPr>
            <w:r w:rsidRPr="00987030">
              <w:rPr>
                <w:rFonts w:ascii="Calibri" w:hAnsi="Calibri" w:cs="Calibri"/>
                <w:sz w:val="18"/>
                <w:szCs w:val="18"/>
              </w:rPr>
              <w:t xml:space="preserve">Przegląd serwomotorów zaworów odcinających SP (pkt. 2.7 </w:t>
            </w:r>
            <w:proofErr w:type="spellStart"/>
            <w:r w:rsidRPr="00987030">
              <w:rPr>
                <w:rFonts w:ascii="Calibri" w:hAnsi="Calibri" w:cs="Calibri"/>
                <w:sz w:val="18"/>
                <w:szCs w:val="18"/>
              </w:rPr>
              <w:t>Załacznika</w:t>
            </w:r>
            <w:proofErr w:type="spellEnd"/>
            <w:r w:rsidRPr="00987030">
              <w:rPr>
                <w:rFonts w:ascii="Calibri" w:hAnsi="Calibri" w:cs="Calibri"/>
                <w:sz w:val="18"/>
                <w:szCs w:val="18"/>
              </w:rPr>
              <w:t xml:space="preserve"> nr 1 – OPZ)</w:t>
            </w:r>
          </w:p>
        </w:tc>
        <w:tc>
          <w:tcPr>
            <w:tcW w:w="1701" w:type="dxa"/>
          </w:tcPr>
          <w:p w14:paraId="7D5FBD21" w14:textId="77777777" w:rsidR="003A3DCE" w:rsidRPr="00987030" w:rsidRDefault="003A3DCE" w:rsidP="00C75C6B">
            <w:pPr>
              <w:rPr>
                <w:rFonts w:ascii="Calibri" w:hAnsi="Calibri" w:cs="Calibri"/>
                <w:sz w:val="18"/>
                <w:szCs w:val="18"/>
              </w:rPr>
            </w:pPr>
          </w:p>
        </w:tc>
      </w:tr>
      <w:tr w:rsidR="003A3DCE" w:rsidRPr="00987030" w14:paraId="4F2720D7" w14:textId="77777777" w:rsidTr="003A3DCE">
        <w:tc>
          <w:tcPr>
            <w:tcW w:w="432" w:type="dxa"/>
            <w:vAlign w:val="center"/>
          </w:tcPr>
          <w:p w14:paraId="3AF1C74B" w14:textId="77777777" w:rsidR="003A3DCE" w:rsidRPr="00987030" w:rsidRDefault="003A3DCE" w:rsidP="00C75C6B">
            <w:pPr>
              <w:jc w:val="center"/>
              <w:rPr>
                <w:rFonts w:ascii="Calibri" w:hAnsi="Calibri" w:cs="Calibri"/>
                <w:sz w:val="18"/>
                <w:szCs w:val="18"/>
              </w:rPr>
            </w:pPr>
            <w:r w:rsidRPr="00987030">
              <w:rPr>
                <w:rFonts w:ascii="Calibri" w:hAnsi="Calibri" w:cs="Calibri"/>
                <w:sz w:val="18"/>
                <w:szCs w:val="18"/>
              </w:rPr>
              <w:t>4</w:t>
            </w:r>
          </w:p>
        </w:tc>
        <w:tc>
          <w:tcPr>
            <w:tcW w:w="6226" w:type="dxa"/>
          </w:tcPr>
          <w:p w14:paraId="68774BAE" w14:textId="77777777" w:rsidR="003A3DCE" w:rsidRPr="00987030" w:rsidRDefault="003A3DCE" w:rsidP="00C75C6B">
            <w:pPr>
              <w:rPr>
                <w:rFonts w:ascii="Calibri" w:hAnsi="Calibri" w:cs="Calibri"/>
                <w:sz w:val="18"/>
                <w:szCs w:val="18"/>
              </w:rPr>
            </w:pPr>
            <w:r w:rsidRPr="00987030">
              <w:rPr>
                <w:rFonts w:ascii="Calibri" w:hAnsi="Calibri" w:cs="Calibri"/>
                <w:sz w:val="18"/>
                <w:szCs w:val="18"/>
              </w:rPr>
              <w:t xml:space="preserve">Przegląd zaworów odcinających WP (pkt. 2.9. </w:t>
            </w:r>
            <w:proofErr w:type="spellStart"/>
            <w:r w:rsidRPr="00987030">
              <w:rPr>
                <w:rFonts w:ascii="Calibri" w:hAnsi="Calibri" w:cs="Calibri"/>
                <w:sz w:val="18"/>
                <w:szCs w:val="18"/>
              </w:rPr>
              <w:t>Załacznika</w:t>
            </w:r>
            <w:proofErr w:type="spellEnd"/>
            <w:r w:rsidRPr="00987030">
              <w:rPr>
                <w:rFonts w:ascii="Calibri" w:hAnsi="Calibri" w:cs="Calibri"/>
                <w:sz w:val="18"/>
                <w:szCs w:val="18"/>
              </w:rPr>
              <w:t xml:space="preserve"> nr 1 – OPZ)</w:t>
            </w:r>
          </w:p>
        </w:tc>
        <w:tc>
          <w:tcPr>
            <w:tcW w:w="1701" w:type="dxa"/>
          </w:tcPr>
          <w:p w14:paraId="439F3E55" w14:textId="77777777" w:rsidR="003A3DCE" w:rsidRPr="00987030" w:rsidRDefault="003A3DCE" w:rsidP="00C75C6B">
            <w:pPr>
              <w:rPr>
                <w:rFonts w:ascii="Calibri" w:hAnsi="Calibri" w:cs="Calibri"/>
                <w:sz w:val="18"/>
                <w:szCs w:val="18"/>
              </w:rPr>
            </w:pPr>
          </w:p>
        </w:tc>
      </w:tr>
      <w:tr w:rsidR="003A3DCE" w:rsidRPr="00987030" w14:paraId="1B5F0E37" w14:textId="77777777" w:rsidTr="003A3DCE">
        <w:tc>
          <w:tcPr>
            <w:tcW w:w="432" w:type="dxa"/>
            <w:vAlign w:val="center"/>
          </w:tcPr>
          <w:p w14:paraId="2B23A967" w14:textId="77777777" w:rsidR="003A3DCE" w:rsidRPr="00987030" w:rsidRDefault="003A3DCE" w:rsidP="00C75C6B">
            <w:pPr>
              <w:jc w:val="center"/>
              <w:rPr>
                <w:rFonts w:ascii="Calibri" w:hAnsi="Calibri" w:cs="Calibri"/>
                <w:sz w:val="18"/>
                <w:szCs w:val="18"/>
              </w:rPr>
            </w:pPr>
            <w:r w:rsidRPr="00987030">
              <w:rPr>
                <w:rFonts w:ascii="Calibri" w:hAnsi="Calibri" w:cs="Calibri"/>
                <w:sz w:val="18"/>
                <w:szCs w:val="18"/>
              </w:rPr>
              <w:t>5</w:t>
            </w:r>
          </w:p>
        </w:tc>
        <w:tc>
          <w:tcPr>
            <w:tcW w:w="6226" w:type="dxa"/>
          </w:tcPr>
          <w:p w14:paraId="1226B155" w14:textId="77777777" w:rsidR="003A3DCE" w:rsidRPr="00987030" w:rsidRDefault="003A3DCE" w:rsidP="00C75C6B">
            <w:pPr>
              <w:rPr>
                <w:rFonts w:ascii="Calibri" w:hAnsi="Calibri" w:cs="Calibri"/>
                <w:sz w:val="18"/>
                <w:szCs w:val="18"/>
              </w:rPr>
            </w:pPr>
            <w:r w:rsidRPr="00987030">
              <w:rPr>
                <w:rFonts w:ascii="Calibri" w:hAnsi="Calibri" w:cs="Calibri"/>
                <w:sz w:val="18"/>
                <w:szCs w:val="18"/>
              </w:rPr>
              <w:t xml:space="preserve">Przegląd zaworów odcinających SP (pkt. 2.10 </w:t>
            </w:r>
            <w:proofErr w:type="spellStart"/>
            <w:r w:rsidRPr="00987030">
              <w:rPr>
                <w:rFonts w:ascii="Calibri" w:hAnsi="Calibri" w:cs="Calibri"/>
                <w:sz w:val="18"/>
                <w:szCs w:val="18"/>
              </w:rPr>
              <w:t>Załacznika</w:t>
            </w:r>
            <w:proofErr w:type="spellEnd"/>
            <w:r w:rsidRPr="00987030">
              <w:rPr>
                <w:rFonts w:ascii="Calibri" w:hAnsi="Calibri" w:cs="Calibri"/>
                <w:sz w:val="18"/>
                <w:szCs w:val="18"/>
              </w:rPr>
              <w:t xml:space="preserve"> nr 1 – OPZ)</w:t>
            </w:r>
          </w:p>
        </w:tc>
        <w:tc>
          <w:tcPr>
            <w:tcW w:w="1701" w:type="dxa"/>
          </w:tcPr>
          <w:p w14:paraId="716DC658" w14:textId="77777777" w:rsidR="003A3DCE" w:rsidRPr="00987030" w:rsidRDefault="003A3DCE" w:rsidP="00C75C6B">
            <w:pPr>
              <w:rPr>
                <w:rFonts w:ascii="Calibri" w:hAnsi="Calibri" w:cs="Calibri"/>
                <w:sz w:val="18"/>
                <w:szCs w:val="18"/>
              </w:rPr>
            </w:pPr>
          </w:p>
        </w:tc>
      </w:tr>
      <w:tr w:rsidR="003A3DCE" w:rsidRPr="00987030" w14:paraId="3C65136E" w14:textId="77777777" w:rsidTr="003A3DCE">
        <w:tc>
          <w:tcPr>
            <w:tcW w:w="432" w:type="dxa"/>
            <w:vAlign w:val="center"/>
          </w:tcPr>
          <w:p w14:paraId="28B10B5B" w14:textId="77777777" w:rsidR="003A3DCE" w:rsidRPr="00987030" w:rsidRDefault="003A3DCE" w:rsidP="00C75C6B">
            <w:pPr>
              <w:jc w:val="center"/>
              <w:rPr>
                <w:rFonts w:ascii="Calibri" w:hAnsi="Calibri" w:cs="Calibri"/>
                <w:sz w:val="18"/>
                <w:szCs w:val="18"/>
              </w:rPr>
            </w:pPr>
            <w:r w:rsidRPr="00987030">
              <w:rPr>
                <w:rFonts w:ascii="Calibri" w:hAnsi="Calibri" w:cs="Calibri"/>
                <w:sz w:val="18"/>
                <w:szCs w:val="18"/>
              </w:rPr>
              <w:t>6</w:t>
            </w:r>
          </w:p>
        </w:tc>
        <w:tc>
          <w:tcPr>
            <w:tcW w:w="6226" w:type="dxa"/>
          </w:tcPr>
          <w:p w14:paraId="2B0D5E74" w14:textId="77777777" w:rsidR="003A3DCE" w:rsidRPr="00987030" w:rsidRDefault="003A3DCE" w:rsidP="00C75C6B">
            <w:pPr>
              <w:rPr>
                <w:rFonts w:ascii="Calibri" w:hAnsi="Calibri" w:cs="Calibri"/>
                <w:sz w:val="18"/>
                <w:szCs w:val="18"/>
              </w:rPr>
            </w:pPr>
            <w:r w:rsidRPr="00987030">
              <w:rPr>
                <w:rFonts w:ascii="Calibri" w:hAnsi="Calibri" w:cs="Calibri"/>
                <w:sz w:val="18"/>
                <w:szCs w:val="18"/>
              </w:rPr>
              <w:t xml:space="preserve">Wykonanie odwróconego inżynieringu części zamiennych zakwalifikowanych do wymiany po przeglądzie i dostawa (pkt. 2.10.9. </w:t>
            </w:r>
            <w:proofErr w:type="spellStart"/>
            <w:r w:rsidRPr="00987030">
              <w:rPr>
                <w:rFonts w:ascii="Calibri" w:hAnsi="Calibri" w:cs="Calibri"/>
                <w:sz w:val="18"/>
                <w:szCs w:val="18"/>
              </w:rPr>
              <w:t>Załacznika</w:t>
            </w:r>
            <w:proofErr w:type="spellEnd"/>
            <w:r w:rsidRPr="00987030">
              <w:rPr>
                <w:rFonts w:ascii="Calibri" w:hAnsi="Calibri" w:cs="Calibri"/>
                <w:sz w:val="18"/>
                <w:szCs w:val="18"/>
              </w:rPr>
              <w:t xml:space="preserve"> nr 1 – OPZ)</w:t>
            </w:r>
          </w:p>
        </w:tc>
        <w:tc>
          <w:tcPr>
            <w:tcW w:w="1701" w:type="dxa"/>
          </w:tcPr>
          <w:p w14:paraId="3AED4B0D" w14:textId="77777777" w:rsidR="003A3DCE" w:rsidRPr="00987030" w:rsidRDefault="003A3DCE" w:rsidP="00C75C6B">
            <w:pPr>
              <w:rPr>
                <w:rFonts w:ascii="Calibri" w:hAnsi="Calibri" w:cs="Calibri"/>
                <w:sz w:val="18"/>
                <w:szCs w:val="18"/>
              </w:rPr>
            </w:pPr>
          </w:p>
        </w:tc>
      </w:tr>
      <w:tr w:rsidR="003A3DCE" w:rsidRPr="00987030" w14:paraId="08720502" w14:textId="77777777" w:rsidTr="003A3DCE">
        <w:tc>
          <w:tcPr>
            <w:tcW w:w="432" w:type="dxa"/>
            <w:vAlign w:val="center"/>
          </w:tcPr>
          <w:p w14:paraId="0CA73769" w14:textId="77777777" w:rsidR="003A3DCE" w:rsidRPr="00987030" w:rsidRDefault="003A3DCE" w:rsidP="00C75C6B">
            <w:pPr>
              <w:jc w:val="center"/>
              <w:rPr>
                <w:rFonts w:ascii="Calibri" w:hAnsi="Calibri" w:cs="Calibri"/>
                <w:sz w:val="18"/>
                <w:szCs w:val="18"/>
              </w:rPr>
            </w:pPr>
            <w:r w:rsidRPr="00987030">
              <w:rPr>
                <w:rFonts w:ascii="Calibri" w:hAnsi="Calibri" w:cs="Calibri"/>
                <w:sz w:val="18"/>
                <w:szCs w:val="18"/>
              </w:rPr>
              <w:t>7</w:t>
            </w:r>
          </w:p>
        </w:tc>
        <w:tc>
          <w:tcPr>
            <w:tcW w:w="6226" w:type="dxa"/>
          </w:tcPr>
          <w:p w14:paraId="06055F76" w14:textId="77777777" w:rsidR="003A3DCE" w:rsidRPr="00987030" w:rsidRDefault="003A3DCE" w:rsidP="00C75C6B">
            <w:pPr>
              <w:rPr>
                <w:rFonts w:ascii="Calibri" w:hAnsi="Calibri" w:cs="Calibri"/>
                <w:sz w:val="18"/>
                <w:szCs w:val="18"/>
              </w:rPr>
            </w:pPr>
            <w:r w:rsidRPr="00987030">
              <w:rPr>
                <w:rFonts w:ascii="Calibri" w:hAnsi="Calibri" w:cs="Calibri"/>
                <w:sz w:val="18"/>
                <w:szCs w:val="18"/>
              </w:rPr>
              <w:t xml:space="preserve">Wykonanie odwróconego inżynieringu części zamiennych zakwalifikowanych do wymiany po przeglądzie i dostawa (pkt. 2.11.9. </w:t>
            </w:r>
            <w:proofErr w:type="spellStart"/>
            <w:r w:rsidRPr="00987030">
              <w:rPr>
                <w:rFonts w:ascii="Calibri" w:hAnsi="Calibri" w:cs="Calibri"/>
                <w:sz w:val="18"/>
                <w:szCs w:val="18"/>
              </w:rPr>
              <w:t>Załacznika</w:t>
            </w:r>
            <w:proofErr w:type="spellEnd"/>
            <w:r w:rsidRPr="00987030">
              <w:rPr>
                <w:rFonts w:ascii="Calibri" w:hAnsi="Calibri" w:cs="Calibri"/>
                <w:sz w:val="18"/>
                <w:szCs w:val="18"/>
              </w:rPr>
              <w:t xml:space="preserve"> nr 1 – OPZ)</w:t>
            </w:r>
          </w:p>
        </w:tc>
        <w:tc>
          <w:tcPr>
            <w:tcW w:w="1701" w:type="dxa"/>
          </w:tcPr>
          <w:p w14:paraId="172BDAB5" w14:textId="77777777" w:rsidR="003A3DCE" w:rsidRPr="00987030" w:rsidRDefault="003A3DCE" w:rsidP="00C75C6B">
            <w:pPr>
              <w:rPr>
                <w:rFonts w:ascii="Calibri" w:hAnsi="Calibri" w:cs="Calibri"/>
                <w:sz w:val="18"/>
                <w:szCs w:val="18"/>
              </w:rPr>
            </w:pPr>
          </w:p>
        </w:tc>
      </w:tr>
      <w:tr w:rsidR="003A3DCE" w:rsidRPr="00987030" w14:paraId="1E82CAC3" w14:textId="77777777" w:rsidTr="003A3DCE">
        <w:tc>
          <w:tcPr>
            <w:tcW w:w="432" w:type="dxa"/>
            <w:vAlign w:val="center"/>
          </w:tcPr>
          <w:p w14:paraId="1936DA7F" w14:textId="77777777" w:rsidR="003A3DCE" w:rsidRPr="00987030" w:rsidRDefault="003A3DCE" w:rsidP="00C75C6B">
            <w:pPr>
              <w:jc w:val="center"/>
              <w:rPr>
                <w:rFonts w:ascii="Calibri" w:hAnsi="Calibri" w:cs="Calibri"/>
                <w:sz w:val="18"/>
                <w:szCs w:val="18"/>
              </w:rPr>
            </w:pPr>
            <w:r w:rsidRPr="00987030">
              <w:rPr>
                <w:rFonts w:ascii="Calibri" w:hAnsi="Calibri" w:cs="Calibri"/>
                <w:sz w:val="18"/>
                <w:szCs w:val="18"/>
              </w:rPr>
              <w:t>8</w:t>
            </w:r>
          </w:p>
        </w:tc>
        <w:tc>
          <w:tcPr>
            <w:tcW w:w="6226" w:type="dxa"/>
          </w:tcPr>
          <w:p w14:paraId="6868F986" w14:textId="77777777" w:rsidR="003A3DCE" w:rsidRPr="00987030" w:rsidRDefault="003A3DCE" w:rsidP="00C75C6B">
            <w:pPr>
              <w:rPr>
                <w:rFonts w:ascii="Calibri" w:hAnsi="Calibri" w:cs="Calibri"/>
                <w:sz w:val="18"/>
                <w:szCs w:val="18"/>
              </w:rPr>
            </w:pPr>
            <w:r w:rsidRPr="00987030">
              <w:rPr>
                <w:rFonts w:ascii="Calibri" w:hAnsi="Calibri" w:cs="Calibri"/>
                <w:sz w:val="18"/>
                <w:szCs w:val="18"/>
              </w:rPr>
              <w:t xml:space="preserve">Obróbka mobilna komór zaworowych zaworów WP odcinających i regulacyjnych, dostawa dyfuzorów nadmiarowych (pkt. 2.11.10. </w:t>
            </w:r>
            <w:proofErr w:type="spellStart"/>
            <w:r w:rsidRPr="00987030">
              <w:rPr>
                <w:rFonts w:ascii="Calibri" w:hAnsi="Calibri" w:cs="Calibri"/>
                <w:sz w:val="18"/>
                <w:szCs w:val="18"/>
              </w:rPr>
              <w:t>Załacznika</w:t>
            </w:r>
            <w:proofErr w:type="spellEnd"/>
            <w:r w:rsidRPr="00987030">
              <w:rPr>
                <w:rFonts w:ascii="Calibri" w:hAnsi="Calibri" w:cs="Calibri"/>
                <w:sz w:val="18"/>
                <w:szCs w:val="18"/>
              </w:rPr>
              <w:t xml:space="preserve"> nr 1 – OPZ)</w:t>
            </w:r>
          </w:p>
        </w:tc>
        <w:tc>
          <w:tcPr>
            <w:tcW w:w="1701" w:type="dxa"/>
          </w:tcPr>
          <w:p w14:paraId="1E397D26" w14:textId="77777777" w:rsidR="003A3DCE" w:rsidRPr="00987030" w:rsidRDefault="003A3DCE" w:rsidP="00C75C6B">
            <w:pPr>
              <w:rPr>
                <w:rFonts w:ascii="Calibri" w:hAnsi="Calibri" w:cs="Calibri"/>
                <w:sz w:val="18"/>
                <w:szCs w:val="18"/>
              </w:rPr>
            </w:pPr>
          </w:p>
        </w:tc>
      </w:tr>
      <w:tr w:rsidR="003A3DCE" w:rsidRPr="00987030" w14:paraId="3F74F069" w14:textId="77777777" w:rsidTr="00D24D3F">
        <w:tc>
          <w:tcPr>
            <w:tcW w:w="6658" w:type="dxa"/>
            <w:gridSpan w:val="2"/>
            <w:vAlign w:val="center"/>
          </w:tcPr>
          <w:p w14:paraId="5E6CBB41" w14:textId="7F528022" w:rsidR="003A3DCE" w:rsidRPr="00987030" w:rsidRDefault="003A3DCE" w:rsidP="003A3DCE">
            <w:pPr>
              <w:jc w:val="right"/>
              <w:rPr>
                <w:rFonts w:ascii="Calibri" w:hAnsi="Calibri" w:cs="Calibri"/>
                <w:sz w:val="18"/>
                <w:szCs w:val="18"/>
              </w:rPr>
            </w:pPr>
            <w:r>
              <w:rPr>
                <w:rFonts w:ascii="Calibri" w:hAnsi="Calibri" w:cs="Calibri"/>
                <w:sz w:val="18"/>
                <w:szCs w:val="18"/>
              </w:rPr>
              <w:t>RAZEM:</w:t>
            </w:r>
          </w:p>
        </w:tc>
        <w:tc>
          <w:tcPr>
            <w:tcW w:w="1701" w:type="dxa"/>
          </w:tcPr>
          <w:p w14:paraId="0C58A314" w14:textId="77777777" w:rsidR="003A3DCE" w:rsidRPr="00987030" w:rsidRDefault="003A3DCE" w:rsidP="00C75C6B">
            <w:pPr>
              <w:rPr>
                <w:rFonts w:ascii="Calibri" w:hAnsi="Calibri" w:cs="Calibri"/>
                <w:sz w:val="18"/>
                <w:szCs w:val="18"/>
              </w:rPr>
            </w:pPr>
          </w:p>
        </w:tc>
      </w:tr>
    </w:tbl>
    <w:p w14:paraId="1BB14333" w14:textId="77777777" w:rsidR="003A3DCE" w:rsidRPr="00EB76D2" w:rsidRDefault="003A3DCE" w:rsidP="003A3DCE">
      <w:pPr>
        <w:pStyle w:val="nagwek3a"/>
        <w:ind w:left="1134"/>
      </w:pPr>
    </w:p>
    <w:p w14:paraId="5D3C8E6B" w14:textId="77777777" w:rsidR="00CD26D0" w:rsidRPr="00EB76D2" w:rsidRDefault="00CD26D0" w:rsidP="007415C9">
      <w:pPr>
        <w:widowControl w:val="0"/>
        <w:rPr>
          <w:rFonts w:asciiTheme="minorHAnsi" w:hAnsiTheme="minorHAnsi" w:cstheme="minorHAnsi"/>
          <w:b/>
          <w:lang w:eastAsia="fr-FR"/>
        </w:rPr>
      </w:pPr>
      <w:r w:rsidRPr="00EB76D2">
        <w:rPr>
          <w:rFonts w:asciiTheme="minorHAnsi" w:hAnsiTheme="minorHAnsi" w:cstheme="minorHAnsi"/>
        </w:rPr>
        <w:br w:type="page"/>
      </w:r>
    </w:p>
    <w:p w14:paraId="3A822C67" w14:textId="581D860B" w:rsidR="00624C6D" w:rsidRPr="00EB76D2" w:rsidRDefault="003C2972" w:rsidP="0036388A">
      <w:pPr>
        <w:pStyle w:val="nagwek3a"/>
        <w:numPr>
          <w:ilvl w:val="0"/>
          <w:numId w:val="10"/>
        </w:numPr>
      </w:pPr>
      <w:bookmarkStart w:id="378" w:name="_Ref419897456"/>
      <w:r>
        <w:lastRenderedPageBreak/>
        <w:t>Nie dotyczy</w:t>
      </w:r>
    </w:p>
    <w:p w14:paraId="5D927E33" w14:textId="77777777" w:rsidR="00624C6D" w:rsidRPr="00EB76D2" w:rsidRDefault="00624C6D" w:rsidP="007415C9">
      <w:pPr>
        <w:widowControl w:val="0"/>
        <w:rPr>
          <w:rFonts w:asciiTheme="minorHAnsi" w:hAnsiTheme="minorHAnsi" w:cstheme="minorHAnsi"/>
          <w:b/>
          <w:lang w:eastAsia="fr-FR"/>
        </w:rPr>
      </w:pPr>
      <w:r w:rsidRPr="00EB76D2">
        <w:rPr>
          <w:rFonts w:asciiTheme="minorHAnsi" w:hAnsiTheme="minorHAnsi" w:cstheme="minorHAnsi"/>
        </w:rPr>
        <w:br w:type="page"/>
      </w:r>
    </w:p>
    <w:p w14:paraId="5E2EBE88" w14:textId="09A17A15" w:rsidR="006B24F5" w:rsidRDefault="004161F7" w:rsidP="0036388A">
      <w:pPr>
        <w:pStyle w:val="nagwek3a"/>
      </w:pPr>
      <w:bookmarkStart w:id="379" w:name="_Ref419897462"/>
      <w:bookmarkStart w:id="380" w:name="_Ref419901342"/>
      <w:bookmarkStart w:id="381" w:name="_Ref421540253"/>
      <w:bookmarkEnd w:id="378"/>
      <w:r>
        <w:lastRenderedPageBreak/>
        <w:t>Załącznik nr 4 -</w:t>
      </w:r>
      <w:r w:rsidR="006B24F5" w:rsidRPr="00EB76D2">
        <w:t>Lista Podwykonawców</w:t>
      </w:r>
      <w:bookmarkEnd w:id="379"/>
      <w:bookmarkEnd w:id="380"/>
      <w:r w:rsidR="0085195F" w:rsidRPr="00EB76D2">
        <w:t xml:space="preserve"> </w:t>
      </w:r>
      <w:bookmarkEnd w:id="381"/>
    </w:p>
    <w:p w14:paraId="5A54CA5B" w14:textId="77777777" w:rsidR="00315090" w:rsidRDefault="00315090" w:rsidP="0036388A">
      <w:pPr>
        <w:pStyle w:val="nagwek3a"/>
      </w:pPr>
    </w:p>
    <w:p w14:paraId="475119F2" w14:textId="77777777" w:rsidR="00315090" w:rsidRPr="00F50D6E" w:rsidRDefault="00315090" w:rsidP="0036388A">
      <w:pPr>
        <w:pStyle w:val="nagwek3a"/>
      </w:pPr>
      <w:r w:rsidRPr="0036388A">
        <w:t>Podmioty, które będą brać udział w realizacji Przedmiotu Umowy w charakterze Podwykonawców robót budowlanych w świetle Prawa budowlanego, / zgodnie z wykazem robót budowlanych wskazanych w Rozporządzeniu Ministra Rozwoju z dnia 26 lipca 2016 r. w sprawie wykazu robót budowlanych</w:t>
      </w:r>
    </w:p>
    <w:tbl>
      <w:tblPr>
        <w:tblStyle w:val="Tabela-Siatka"/>
        <w:tblW w:w="10107" w:type="dxa"/>
        <w:tblLayout w:type="fixed"/>
        <w:tblLook w:val="04A0" w:firstRow="1" w:lastRow="0" w:firstColumn="1" w:lastColumn="0" w:noHBand="0" w:noVBand="1"/>
      </w:tblPr>
      <w:tblGrid>
        <w:gridCol w:w="562"/>
        <w:gridCol w:w="1475"/>
        <w:gridCol w:w="1549"/>
        <w:gridCol w:w="1589"/>
        <w:gridCol w:w="1955"/>
        <w:gridCol w:w="1417"/>
        <w:gridCol w:w="1560"/>
      </w:tblGrid>
      <w:tr w:rsidR="00315090" w14:paraId="35450DCA" w14:textId="77777777" w:rsidTr="00315090">
        <w:tc>
          <w:tcPr>
            <w:tcW w:w="562" w:type="dxa"/>
            <w:vAlign w:val="center"/>
          </w:tcPr>
          <w:p w14:paraId="0D5D239F" w14:textId="77777777" w:rsidR="00315090" w:rsidRPr="00B81F13" w:rsidRDefault="00315090" w:rsidP="0036388A">
            <w:pPr>
              <w:pStyle w:val="nagwek3a"/>
            </w:pPr>
            <w:r w:rsidRPr="00B81F13">
              <w:t>L.p.</w:t>
            </w:r>
          </w:p>
        </w:tc>
        <w:tc>
          <w:tcPr>
            <w:tcW w:w="1475" w:type="dxa"/>
            <w:vAlign w:val="center"/>
          </w:tcPr>
          <w:tbl>
            <w:tblPr>
              <w:tblW w:w="1215" w:type="dxa"/>
              <w:tblBorders>
                <w:top w:val="nil"/>
                <w:left w:val="nil"/>
                <w:bottom w:val="nil"/>
                <w:right w:val="nil"/>
              </w:tblBorders>
              <w:tblLayout w:type="fixed"/>
              <w:tblLook w:val="0000" w:firstRow="0" w:lastRow="0" w:firstColumn="0" w:lastColumn="0" w:noHBand="0" w:noVBand="0"/>
            </w:tblPr>
            <w:tblGrid>
              <w:gridCol w:w="1215"/>
            </w:tblGrid>
            <w:tr w:rsidR="00315090" w:rsidRPr="000F5EA8" w14:paraId="41E9557F" w14:textId="77777777" w:rsidTr="00315090">
              <w:trPr>
                <w:trHeight w:val="249"/>
              </w:trPr>
              <w:tc>
                <w:tcPr>
                  <w:tcW w:w="1215" w:type="dxa"/>
                </w:tcPr>
                <w:p w14:paraId="492C41E9" w14:textId="77777777" w:rsidR="00315090" w:rsidRPr="000F5EA8" w:rsidRDefault="00315090" w:rsidP="00B92044">
                  <w:pPr>
                    <w:autoSpaceDE w:val="0"/>
                    <w:autoSpaceDN w:val="0"/>
                    <w:adjustRightInd w:val="0"/>
                    <w:jc w:val="center"/>
                    <w:rPr>
                      <w:rFonts w:ascii="Calibri" w:hAnsi="Calibri" w:cs="Calibri"/>
                      <w:b/>
                      <w:color w:val="000000"/>
                      <w:sz w:val="18"/>
                      <w:szCs w:val="18"/>
                      <w:lang w:eastAsia="en-US"/>
                    </w:rPr>
                  </w:pPr>
                  <w:r w:rsidRPr="000F5EA8">
                    <w:rPr>
                      <w:rFonts w:ascii="Calibri" w:hAnsi="Calibri" w:cs="Calibri"/>
                      <w:b/>
                      <w:color w:val="000000"/>
                      <w:sz w:val="18"/>
                      <w:szCs w:val="18"/>
                      <w:lang w:eastAsia="en-US"/>
                    </w:rPr>
                    <w:t>Numer Zamówienia / Umowy</w:t>
                  </w:r>
                </w:p>
              </w:tc>
            </w:tr>
          </w:tbl>
          <w:p w14:paraId="2F81B86A" w14:textId="77777777" w:rsidR="00315090" w:rsidRPr="000F5EA8" w:rsidRDefault="00315090" w:rsidP="0036388A">
            <w:pPr>
              <w:pStyle w:val="nagwek3a"/>
            </w:pPr>
          </w:p>
        </w:tc>
        <w:tc>
          <w:tcPr>
            <w:tcW w:w="1549" w:type="dxa"/>
            <w:vAlign w:val="center"/>
          </w:tcPr>
          <w:p w14:paraId="1E8C74BB" w14:textId="77777777" w:rsidR="00315090" w:rsidRPr="000F5EA8" w:rsidRDefault="00315090" w:rsidP="0036388A">
            <w:pPr>
              <w:pStyle w:val="nagwek3a"/>
            </w:pPr>
            <w:r w:rsidRPr="000F5EA8">
              <w:t>Nazwa Podwykonawcy</w:t>
            </w:r>
          </w:p>
        </w:tc>
        <w:tc>
          <w:tcPr>
            <w:tcW w:w="1589" w:type="dxa"/>
            <w:vAlign w:val="center"/>
          </w:tcPr>
          <w:p w14:paraId="0D66E295" w14:textId="77777777" w:rsidR="00315090" w:rsidRPr="000F5EA8" w:rsidRDefault="00315090" w:rsidP="0036388A">
            <w:pPr>
              <w:pStyle w:val="nagwek3a"/>
            </w:pPr>
            <w:r w:rsidRPr="000F5EA8">
              <w:t>Adres Podwykonawcy</w:t>
            </w:r>
          </w:p>
        </w:tc>
        <w:tc>
          <w:tcPr>
            <w:tcW w:w="1955" w:type="dxa"/>
            <w:vAlign w:val="center"/>
          </w:tcPr>
          <w:p w14:paraId="3F0F2DE5" w14:textId="77777777" w:rsidR="00315090" w:rsidRPr="000F5EA8" w:rsidRDefault="00315090" w:rsidP="00B92044">
            <w:pPr>
              <w:autoSpaceDE w:val="0"/>
              <w:autoSpaceDN w:val="0"/>
              <w:adjustRightInd w:val="0"/>
              <w:rPr>
                <w:rFonts w:ascii="Calibri" w:hAnsi="Calibri" w:cs="Calibri"/>
                <w:b/>
                <w:color w:val="000000"/>
                <w:sz w:val="18"/>
                <w:szCs w:val="18"/>
                <w:lang w:eastAsia="en-US"/>
              </w:rPr>
            </w:pPr>
          </w:p>
          <w:tbl>
            <w:tblPr>
              <w:tblW w:w="0" w:type="auto"/>
              <w:tblBorders>
                <w:top w:val="nil"/>
                <w:left w:val="nil"/>
                <w:bottom w:val="nil"/>
                <w:right w:val="nil"/>
              </w:tblBorders>
              <w:tblLayout w:type="fixed"/>
              <w:tblLook w:val="0000" w:firstRow="0" w:lastRow="0" w:firstColumn="0" w:lastColumn="0" w:noHBand="0" w:noVBand="0"/>
            </w:tblPr>
            <w:tblGrid>
              <w:gridCol w:w="1839"/>
            </w:tblGrid>
            <w:tr w:rsidR="00315090" w:rsidRPr="000F5EA8" w14:paraId="434634A4" w14:textId="77777777" w:rsidTr="00B92044">
              <w:trPr>
                <w:trHeight w:val="653"/>
              </w:trPr>
              <w:tc>
                <w:tcPr>
                  <w:tcW w:w="1839" w:type="dxa"/>
                </w:tcPr>
                <w:p w14:paraId="446073C5" w14:textId="77777777" w:rsidR="00315090" w:rsidRPr="000F5EA8" w:rsidRDefault="00315090" w:rsidP="00B92044">
                  <w:pPr>
                    <w:autoSpaceDE w:val="0"/>
                    <w:autoSpaceDN w:val="0"/>
                    <w:adjustRightInd w:val="0"/>
                    <w:jc w:val="center"/>
                    <w:rPr>
                      <w:rFonts w:ascii="Calibri" w:hAnsi="Calibri" w:cs="Calibri"/>
                      <w:b/>
                      <w:color w:val="000000"/>
                      <w:sz w:val="18"/>
                      <w:szCs w:val="18"/>
                      <w:lang w:eastAsia="en-US"/>
                    </w:rPr>
                  </w:pPr>
                  <w:r w:rsidRPr="000F5EA8">
                    <w:rPr>
                      <w:rFonts w:ascii="Calibri" w:hAnsi="Calibri" w:cs="Calibri"/>
                      <w:b/>
                      <w:color w:val="000000"/>
                      <w:sz w:val="18"/>
                      <w:szCs w:val="18"/>
                      <w:lang w:eastAsia="en-US"/>
                    </w:rPr>
                    <w:t>Zakres Przedmiotu Umowy wraz z kodem PCV, będący robotą budowlaną, powierzony Podwykonawcy. Określenie etapu HRF w ramach którego, będą realizowane roboty budowlane.</w:t>
                  </w:r>
                </w:p>
              </w:tc>
            </w:tr>
          </w:tbl>
          <w:p w14:paraId="775E5CE1" w14:textId="77777777" w:rsidR="00315090" w:rsidRPr="00F50D6E" w:rsidRDefault="00315090" w:rsidP="0036388A">
            <w:pPr>
              <w:pStyle w:val="nagwek3a"/>
            </w:pPr>
          </w:p>
        </w:tc>
        <w:tc>
          <w:tcPr>
            <w:tcW w:w="1417" w:type="dxa"/>
            <w:vAlign w:val="center"/>
          </w:tcPr>
          <w:tbl>
            <w:tblPr>
              <w:tblW w:w="1026" w:type="dxa"/>
              <w:tblBorders>
                <w:top w:val="nil"/>
                <w:left w:val="nil"/>
                <w:bottom w:val="nil"/>
                <w:right w:val="nil"/>
              </w:tblBorders>
              <w:tblLayout w:type="fixed"/>
              <w:tblLook w:val="0000" w:firstRow="0" w:lastRow="0" w:firstColumn="0" w:lastColumn="0" w:noHBand="0" w:noVBand="0"/>
            </w:tblPr>
            <w:tblGrid>
              <w:gridCol w:w="1026"/>
            </w:tblGrid>
            <w:tr w:rsidR="00315090" w:rsidRPr="000F5EA8" w14:paraId="6EE8C23B" w14:textId="77777777" w:rsidTr="00B92044">
              <w:trPr>
                <w:trHeight w:val="384"/>
              </w:trPr>
              <w:tc>
                <w:tcPr>
                  <w:tcW w:w="1026" w:type="dxa"/>
                </w:tcPr>
                <w:p w14:paraId="7A1E13C1" w14:textId="77777777" w:rsidR="00315090" w:rsidRPr="000F5EA8" w:rsidRDefault="00315090" w:rsidP="00B92044">
                  <w:pPr>
                    <w:autoSpaceDE w:val="0"/>
                    <w:autoSpaceDN w:val="0"/>
                    <w:adjustRightInd w:val="0"/>
                    <w:ind w:right="-108"/>
                    <w:jc w:val="center"/>
                    <w:rPr>
                      <w:rFonts w:ascii="Calibri" w:hAnsi="Calibri" w:cs="Calibri"/>
                      <w:b/>
                      <w:color w:val="000000"/>
                      <w:sz w:val="18"/>
                      <w:szCs w:val="18"/>
                      <w:lang w:eastAsia="en-US"/>
                    </w:rPr>
                  </w:pPr>
                  <w:r w:rsidRPr="000F5EA8">
                    <w:rPr>
                      <w:rFonts w:ascii="Calibri" w:hAnsi="Calibri" w:cs="Calibri"/>
                      <w:b/>
                      <w:color w:val="000000"/>
                      <w:sz w:val="18"/>
                      <w:szCs w:val="18"/>
                      <w:lang w:eastAsia="en-US"/>
                    </w:rPr>
                    <w:t>Data zgłoszenia Umowy z Podwykonawcą</w:t>
                  </w:r>
                </w:p>
              </w:tc>
            </w:tr>
          </w:tbl>
          <w:p w14:paraId="727039A8" w14:textId="77777777" w:rsidR="00315090" w:rsidRPr="00F50D6E" w:rsidRDefault="00315090" w:rsidP="0036388A">
            <w:pPr>
              <w:pStyle w:val="nagwek3a"/>
            </w:pPr>
          </w:p>
        </w:tc>
        <w:tc>
          <w:tcPr>
            <w:tcW w:w="1560" w:type="dxa"/>
            <w:vAlign w:val="center"/>
          </w:tcPr>
          <w:tbl>
            <w:tblPr>
              <w:tblW w:w="1452" w:type="dxa"/>
              <w:tblBorders>
                <w:top w:val="nil"/>
                <w:left w:val="nil"/>
                <w:bottom w:val="nil"/>
                <w:right w:val="nil"/>
              </w:tblBorders>
              <w:tblLayout w:type="fixed"/>
              <w:tblLook w:val="0000" w:firstRow="0" w:lastRow="0" w:firstColumn="0" w:lastColumn="0" w:noHBand="0" w:noVBand="0"/>
            </w:tblPr>
            <w:tblGrid>
              <w:gridCol w:w="1452"/>
            </w:tblGrid>
            <w:tr w:rsidR="00315090" w:rsidRPr="000F5EA8" w14:paraId="5BE57FC9" w14:textId="77777777" w:rsidTr="00B92044">
              <w:trPr>
                <w:trHeight w:val="249"/>
              </w:trPr>
              <w:tc>
                <w:tcPr>
                  <w:tcW w:w="1452" w:type="dxa"/>
                </w:tcPr>
                <w:p w14:paraId="5660D558" w14:textId="77777777" w:rsidR="00315090" w:rsidRPr="000F5EA8" w:rsidRDefault="00315090" w:rsidP="00B92044">
                  <w:pPr>
                    <w:autoSpaceDE w:val="0"/>
                    <w:autoSpaceDN w:val="0"/>
                    <w:adjustRightInd w:val="0"/>
                    <w:jc w:val="center"/>
                    <w:rPr>
                      <w:rFonts w:ascii="Calibri" w:hAnsi="Calibri" w:cs="Calibri"/>
                      <w:b/>
                      <w:color w:val="000000"/>
                      <w:sz w:val="18"/>
                      <w:szCs w:val="18"/>
                      <w:lang w:eastAsia="en-US"/>
                    </w:rPr>
                  </w:pPr>
                  <w:r w:rsidRPr="000F5EA8">
                    <w:rPr>
                      <w:rFonts w:ascii="Calibri" w:hAnsi="Calibri" w:cs="Calibri"/>
                      <w:b/>
                      <w:color w:val="000000"/>
                      <w:sz w:val="18"/>
                      <w:szCs w:val="18"/>
                      <w:lang w:eastAsia="en-US"/>
                    </w:rPr>
                    <w:t>Akceptacja Zamawiającego</w:t>
                  </w:r>
                </w:p>
              </w:tc>
            </w:tr>
          </w:tbl>
          <w:p w14:paraId="0E6434AA" w14:textId="77777777" w:rsidR="00315090" w:rsidRPr="000F5EA8" w:rsidRDefault="00315090" w:rsidP="0036388A">
            <w:pPr>
              <w:pStyle w:val="nagwek3a"/>
            </w:pPr>
          </w:p>
        </w:tc>
      </w:tr>
      <w:tr w:rsidR="00315090" w14:paraId="162FF076" w14:textId="77777777" w:rsidTr="00315090">
        <w:tc>
          <w:tcPr>
            <w:tcW w:w="562" w:type="dxa"/>
          </w:tcPr>
          <w:p w14:paraId="352EC26B" w14:textId="77777777" w:rsidR="00315090" w:rsidRPr="00B81F13" w:rsidRDefault="00315090" w:rsidP="0036388A">
            <w:pPr>
              <w:pStyle w:val="nagwek3a"/>
            </w:pPr>
            <w:r w:rsidRPr="00B81F13">
              <w:t>1</w:t>
            </w:r>
          </w:p>
        </w:tc>
        <w:tc>
          <w:tcPr>
            <w:tcW w:w="1475" w:type="dxa"/>
          </w:tcPr>
          <w:p w14:paraId="5DE55A03" w14:textId="77777777" w:rsidR="00315090" w:rsidRDefault="00315090" w:rsidP="0036388A">
            <w:pPr>
              <w:pStyle w:val="nagwek3a"/>
            </w:pPr>
          </w:p>
        </w:tc>
        <w:tc>
          <w:tcPr>
            <w:tcW w:w="1549" w:type="dxa"/>
          </w:tcPr>
          <w:p w14:paraId="42BB0872" w14:textId="77777777" w:rsidR="00315090" w:rsidRDefault="00315090" w:rsidP="0036388A">
            <w:pPr>
              <w:pStyle w:val="nagwek3a"/>
            </w:pPr>
          </w:p>
        </w:tc>
        <w:tc>
          <w:tcPr>
            <w:tcW w:w="1589" w:type="dxa"/>
          </w:tcPr>
          <w:p w14:paraId="1C3FD1B6" w14:textId="77777777" w:rsidR="00315090" w:rsidRDefault="00315090" w:rsidP="0036388A">
            <w:pPr>
              <w:pStyle w:val="nagwek3a"/>
            </w:pPr>
          </w:p>
        </w:tc>
        <w:tc>
          <w:tcPr>
            <w:tcW w:w="1955" w:type="dxa"/>
          </w:tcPr>
          <w:p w14:paraId="575CF3DB" w14:textId="77777777" w:rsidR="00315090" w:rsidRDefault="00315090" w:rsidP="0036388A">
            <w:pPr>
              <w:pStyle w:val="nagwek3a"/>
            </w:pPr>
          </w:p>
        </w:tc>
        <w:tc>
          <w:tcPr>
            <w:tcW w:w="1417" w:type="dxa"/>
          </w:tcPr>
          <w:p w14:paraId="2403F000" w14:textId="77777777" w:rsidR="00315090" w:rsidRDefault="00315090" w:rsidP="0036388A">
            <w:pPr>
              <w:pStyle w:val="nagwek3a"/>
            </w:pPr>
          </w:p>
        </w:tc>
        <w:tc>
          <w:tcPr>
            <w:tcW w:w="1560" w:type="dxa"/>
          </w:tcPr>
          <w:p w14:paraId="461B08DD" w14:textId="77777777" w:rsidR="00315090" w:rsidRDefault="00315090" w:rsidP="0036388A">
            <w:pPr>
              <w:pStyle w:val="nagwek3a"/>
            </w:pPr>
          </w:p>
        </w:tc>
      </w:tr>
      <w:tr w:rsidR="00315090" w14:paraId="517D68A0" w14:textId="77777777" w:rsidTr="00315090">
        <w:tc>
          <w:tcPr>
            <w:tcW w:w="562" w:type="dxa"/>
          </w:tcPr>
          <w:p w14:paraId="4828A11B" w14:textId="77777777" w:rsidR="00315090" w:rsidRPr="00B81F13" w:rsidRDefault="00315090" w:rsidP="0036388A">
            <w:pPr>
              <w:pStyle w:val="nagwek3a"/>
            </w:pPr>
            <w:r w:rsidRPr="00B81F13">
              <w:t>2</w:t>
            </w:r>
          </w:p>
        </w:tc>
        <w:tc>
          <w:tcPr>
            <w:tcW w:w="1475" w:type="dxa"/>
          </w:tcPr>
          <w:p w14:paraId="59B9522A" w14:textId="77777777" w:rsidR="00315090" w:rsidRDefault="00315090" w:rsidP="0036388A">
            <w:pPr>
              <w:pStyle w:val="nagwek3a"/>
            </w:pPr>
          </w:p>
        </w:tc>
        <w:tc>
          <w:tcPr>
            <w:tcW w:w="1549" w:type="dxa"/>
          </w:tcPr>
          <w:p w14:paraId="3591E86E" w14:textId="77777777" w:rsidR="00315090" w:rsidRDefault="00315090" w:rsidP="0036388A">
            <w:pPr>
              <w:pStyle w:val="nagwek3a"/>
            </w:pPr>
          </w:p>
        </w:tc>
        <w:tc>
          <w:tcPr>
            <w:tcW w:w="1589" w:type="dxa"/>
          </w:tcPr>
          <w:p w14:paraId="398E8F44" w14:textId="77777777" w:rsidR="00315090" w:rsidRDefault="00315090" w:rsidP="0036388A">
            <w:pPr>
              <w:pStyle w:val="nagwek3a"/>
            </w:pPr>
          </w:p>
        </w:tc>
        <w:tc>
          <w:tcPr>
            <w:tcW w:w="1955" w:type="dxa"/>
          </w:tcPr>
          <w:p w14:paraId="2D1AEC3C" w14:textId="77777777" w:rsidR="00315090" w:rsidRDefault="00315090" w:rsidP="0036388A">
            <w:pPr>
              <w:pStyle w:val="nagwek3a"/>
            </w:pPr>
          </w:p>
        </w:tc>
        <w:tc>
          <w:tcPr>
            <w:tcW w:w="1417" w:type="dxa"/>
          </w:tcPr>
          <w:p w14:paraId="7CE58D0A" w14:textId="77777777" w:rsidR="00315090" w:rsidRDefault="00315090" w:rsidP="0036388A">
            <w:pPr>
              <w:pStyle w:val="nagwek3a"/>
            </w:pPr>
          </w:p>
        </w:tc>
        <w:tc>
          <w:tcPr>
            <w:tcW w:w="1560" w:type="dxa"/>
          </w:tcPr>
          <w:p w14:paraId="0D60B145" w14:textId="77777777" w:rsidR="00315090" w:rsidRDefault="00315090" w:rsidP="0036388A">
            <w:pPr>
              <w:pStyle w:val="nagwek3a"/>
            </w:pPr>
          </w:p>
        </w:tc>
      </w:tr>
    </w:tbl>
    <w:p w14:paraId="222C5E37" w14:textId="77777777" w:rsidR="00315090" w:rsidRDefault="00315090" w:rsidP="0036388A">
      <w:pPr>
        <w:pStyle w:val="nagwek3a"/>
      </w:pPr>
    </w:p>
    <w:p w14:paraId="7081A1DF" w14:textId="03441376" w:rsidR="00315090" w:rsidRPr="00EB76D2" w:rsidRDefault="00315090" w:rsidP="0036388A">
      <w:pPr>
        <w:pStyle w:val="nagwek3a"/>
      </w:pPr>
    </w:p>
    <w:p w14:paraId="548D3BA4" w14:textId="77777777" w:rsidR="006B24F5" w:rsidRPr="00EB76D2" w:rsidRDefault="006B24F5" w:rsidP="0036388A">
      <w:pPr>
        <w:pStyle w:val="nagwek3a"/>
      </w:pPr>
    </w:p>
    <w:p w14:paraId="4935EC27" w14:textId="1F8364D0" w:rsidR="00AF17E5" w:rsidRPr="00EB76D2" w:rsidRDefault="00AF17E5" w:rsidP="007415C9">
      <w:pPr>
        <w:widowControl w:val="0"/>
        <w:rPr>
          <w:rFonts w:asciiTheme="minorHAnsi" w:hAnsiTheme="minorHAnsi" w:cstheme="minorHAnsi"/>
          <w:b/>
        </w:rPr>
      </w:pPr>
    </w:p>
    <w:p w14:paraId="34B16B63" w14:textId="41276C3F" w:rsidR="00AF17E5" w:rsidRPr="00EB76D2" w:rsidRDefault="00AF17E5" w:rsidP="0036388A">
      <w:pPr>
        <w:pStyle w:val="nagwek3a"/>
      </w:pPr>
    </w:p>
    <w:p w14:paraId="55385E4E" w14:textId="40266791" w:rsidR="003350ED" w:rsidRPr="00EB76D2" w:rsidRDefault="003350ED" w:rsidP="007415C9">
      <w:pPr>
        <w:widowControl w:val="0"/>
        <w:rPr>
          <w:rFonts w:asciiTheme="minorHAnsi" w:hAnsiTheme="minorHAnsi" w:cstheme="minorHAnsi"/>
          <w:b/>
        </w:rPr>
        <w:sectPr w:rsidR="003350ED" w:rsidRPr="00EB76D2" w:rsidSect="009C5183">
          <w:headerReference w:type="even" r:id="rId20"/>
          <w:headerReference w:type="default" r:id="rId21"/>
          <w:footerReference w:type="even" r:id="rId22"/>
          <w:footerReference w:type="default" r:id="rId23"/>
          <w:headerReference w:type="first" r:id="rId24"/>
          <w:type w:val="continuous"/>
          <w:pgSz w:w="11907" w:h="16839" w:code="9"/>
          <w:pgMar w:top="1269" w:right="1418" w:bottom="1418" w:left="1418" w:header="709" w:footer="709" w:gutter="0"/>
          <w:cols w:space="708"/>
          <w:docGrid w:linePitch="360"/>
        </w:sectPr>
      </w:pPr>
    </w:p>
    <w:p w14:paraId="46B36828" w14:textId="77777777" w:rsidR="00137AAB" w:rsidRDefault="006B19E3" w:rsidP="007415C9">
      <w:pPr>
        <w:pStyle w:val="Nagwek2"/>
        <w:keepNext w:val="0"/>
        <w:widowControl w:val="0"/>
        <w:numPr>
          <w:ilvl w:val="0"/>
          <w:numId w:val="0"/>
        </w:numPr>
        <w:rPr>
          <w:rFonts w:asciiTheme="minorHAnsi" w:hAnsiTheme="minorHAnsi" w:cstheme="minorHAnsi"/>
          <w:b/>
        </w:rPr>
      </w:pPr>
      <w:bookmarkStart w:id="382" w:name="_Ref8914412"/>
      <w:bookmarkStart w:id="383" w:name="_Ref441068849"/>
      <w:bookmarkStart w:id="384" w:name="_Ref494375801"/>
      <w:bookmarkStart w:id="385" w:name="_Ref421541441"/>
      <w:bookmarkStart w:id="386" w:name="_Ref422821159"/>
      <w:r w:rsidRPr="00EB76D2">
        <w:rPr>
          <w:rFonts w:asciiTheme="minorHAnsi" w:hAnsiTheme="minorHAnsi" w:cstheme="minorHAnsi"/>
          <w:b/>
        </w:rPr>
        <w:lastRenderedPageBreak/>
        <w:t xml:space="preserve">Załącznik nr 5 - </w:t>
      </w:r>
      <w:r w:rsidR="009700AA" w:rsidRPr="00EB76D2">
        <w:rPr>
          <w:rFonts w:asciiTheme="minorHAnsi" w:hAnsiTheme="minorHAnsi" w:cstheme="minorHAnsi"/>
          <w:b/>
        </w:rPr>
        <w:t>Taryfikator Kar BHP dla Wykonawców</w:t>
      </w:r>
      <w:bookmarkEnd w:id="382"/>
    </w:p>
    <w:tbl>
      <w:tblPr>
        <w:tblStyle w:val="Tabela-Siatka"/>
        <w:tblW w:w="10060" w:type="dxa"/>
        <w:tblLook w:val="04A0" w:firstRow="1" w:lastRow="0" w:firstColumn="1" w:lastColumn="0" w:noHBand="0" w:noVBand="1"/>
      </w:tblPr>
      <w:tblGrid>
        <w:gridCol w:w="6091"/>
        <w:gridCol w:w="3969"/>
      </w:tblGrid>
      <w:tr w:rsidR="00E122AE" w:rsidRPr="00E122AE" w14:paraId="1D655F93" w14:textId="77777777" w:rsidTr="00570419">
        <w:trPr>
          <w:trHeight w:val="357"/>
        </w:trPr>
        <w:tc>
          <w:tcPr>
            <w:tcW w:w="609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E5EAF22" w14:textId="77777777" w:rsidR="00E122AE" w:rsidRPr="00E122AE" w:rsidRDefault="00E122AE" w:rsidP="00570419">
            <w:pPr>
              <w:adjustRightInd w:val="0"/>
              <w:jc w:val="center"/>
              <w:rPr>
                <w:rFonts w:asciiTheme="minorHAnsi" w:hAnsiTheme="minorHAnsi" w:cstheme="minorHAnsi"/>
                <w:b/>
                <w:bCs/>
                <w:sz w:val="24"/>
              </w:rPr>
            </w:pPr>
            <w:r w:rsidRPr="00E122AE">
              <w:rPr>
                <w:rFonts w:asciiTheme="minorHAnsi" w:hAnsiTheme="minorHAnsi" w:cstheme="minorHAnsi"/>
                <w:b/>
                <w:bCs/>
                <w:sz w:val="24"/>
              </w:rPr>
              <w:t>KARTKA ŻÓŁTA</w:t>
            </w:r>
          </w:p>
        </w:tc>
        <w:tc>
          <w:tcPr>
            <w:tcW w:w="3969" w:type="dxa"/>
            <w:tcBorders>
              <w:top w:val="single" w:sz="4" w:space="0" w:color="auto"/>
              <w:left w:val="single" w:sz="4" w:space="0" w:color="auto"/>
              <w:bottom w:val="single" w:sz="4" w:space="0" w:color="auto"/>
              <w:right w:val="single" w:sz="4" w:space="0" w:color="auto"/>
            </w:tcBorders>
            <w:shd w:val="clear" w:color="auto" w:fill="FF0000"/>
            <w:vAlign w:val="center"/>
            <w:hideMark/>
          </w:tcPr>
          <w:p w14:paraId="217194C7" w14:textId="77777777" w:rsidR="00E122AE" w:rsidRPr="00E122AE" w:rsidRDefault="00E122AE" w:rsidP="00570419">
            <w:pPr>
              <w:adjustRightInd w:val="0"/>
              <w:jc w:val="center"/>
              <w:rPr>
                <w:rFonts w:asciiTheme="minorHAnsi" w:hAnsiTheme="minorHAnsi" w:cstheme="minorHAnsi"/>
                <w:b/>
                <w:bCs/>
                <w:sz w:val="24"/>
              </w:rPr>
            </w:pPr>
            <w:r w:rsidRPr="00E122AE">
              <w:rPr>
                <w:rFonts w:asciiTheme="minorHAnsi" w:hAnsiTheme="minorHAnsi" w:cstheme="minorHAnsi"/>
                <w:b/>
                <w:bCs/>
                <w:sz w:val="24"/>
              </w:rPr>
              <w:t>KARTKA CZERWONA</w:t>
            </w:r>
          </w:p>
        </w:tc>
      </w:tr>
      <w:tr w:rsidR="00E122AE" w:rsidRPr="00E122AE" w14:paraId="6ED747BB" w14:textId="77777777" w:rsidTr="00570419">
        <w:trPr>
          <w:trHeight w:val="277"/>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5510569A" w14:textId="77777777" w:rsidR="00E122AE" w:rsidRPr="00E122AE" w:rsidRDefault="00E122AE" w:rsidP="00570419">
            <w:pPr>
              <w:adjustRightInd w:val="0"/>
              <w:jc w:val="center"/>
              <w:rPr>
                <w:rFonts w:asciiTheme="minorHAnsi" w:hAnsiTheme="minorHAnsi" w:cstheme="minorHAnsi"/>
                <w:b/>
                <w:bCs/>
                <w:sz w:val="18"/>
                <w:szCs w:val="18"/>
              </w:rPr>
            </w:pPr>
            <w:r w:rsidRPr="00E122AE">
              <w:rPr>
                <w:rFonts w:asciiTheme="minorHAnsi" w:hAnsiTheme="minorHAnsi" w:cstheme="minorHAnsi"/>
                <w:b/>
                <w:bCs/>
                <w:szCs w:val="18"/>
              </w:rPr>
              <w:t xml:space="preserve">SPRZĘT OCHRONY OSOBISTEJ </w:t>
            </w:r>
          </w:p>
        </w:tc>
      </w:tr>
      <w:tr w:rsidR="00E122AE" w:rsidRPr="00E122AE" w14:paraId="17B70EBC" w14:textId="77777777" w:rsidTr="00570419">
        <w:trPr>
          <w:trHeight w:val="402"/>
        </w:trPr>
        <w:tc>
          <w:tcPr>
            <w:tcW w:w="6091" w:type="dxa"/>
            <w:tcBorders>
              <w:top w:val="single" w:sz="4" w:space="0" w:color="auto"/>
              <w:left w:val="single" w:sz="4" w:space="0" w:color="auto"/>
              <w:bottom w:val="single" w:sz="4" w:space="0" w:color="auto"/>
              <w:right w:val="single" w:sz="4" w:space="0" w:color="auto"/>
            </w:tcBorders>
            <w:vAlign w:val="center"/>
          </w:tcPr>
          <w:p w14:paraId="53E7BF74" w14:textId="77777777" w:rsidR="00E122AE" w:rsidRPr="00E122AE" w:rsidRDefault="00E122AE">
            <w:pPr>
              <w:pStyle w:val="Akapitzlist"/>
              <w:numPr>
                <w:ilvl w:val="0"/>
                <w:numId w:val="52"/>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 xml:space="preserve">brak/niestosowanie odpowiedniej odzieży roboczej lub ochronnej </w:t>
            </w:r>
          </w:p>
          <w:p w14:paraId="7CA89BFB" w14:textId="77777777" w:rsidR="00E122AE" w:rsidRPr="00E122AE" w:rsidRDefault="00E122AE">
            <w:pPr>
              <w:pStyle w:val="Akapitzlist"/>
              <w:numPr>
                <w:ilvl w:val="0"/>
                <w:numId w:val="52"/>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brak/niestosowanie obuwia roboczego</w:t>
            </w:r>
          </w:p>
          <w:p w14:paraId="6B74DA07" w14:textId="77777777" w:rsidR="00E122AE" w:rsidRPr="00E122AE" w:rsidRDefault="00E122AE">
            <w:pPr>
              <w:pStyle w:val="Akapitzlist"/>
              <w:numPr>
                <w:ilvl w:val="0"/>
                <w:numId w:val="52"/>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brak/niestosowanie środków ochrony oczu</w:t>
            </w:r>
          </w:p>
          <w:p w14:paraId="7CDD2378" w14:textId="77777777" w:rsidR="00E122AE" w:rsidRPr="00E122AE" w:rsidRDefault="00E122AE">
            <w:pPr>
              <w:pStyle w:val="Akapitzlist"/>
              <w:numPr>
                <w:ilvl w:val="0"/>
                <w:numId w:val="52"/>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brak/niestosowanie środków ochrony słuchu</w:t>
            </w:r>
          </w:p>
          <w:p w14:paraId="4AA6A635" w14:textId="77777777" w:rsidR="00E122AE" w:rsidRPr="00E122AE" w:rsidRDefault="00E122AE">
            <w:pPr>
              <w:pStyle w:val="Akapitzlist"/>
              <w:numPr>
                <w:ilvl w:val="0"/>
                <w:numId w:val="52"/>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brak/niestosowanie środków ochrony kończyn górnych</w:t>
            </w:r>
          </w:p>
          <w:p w14:paraId="76432394" w14:textId="77777777" w:rsidR="00E122AE" w:rsidRPr="00E122AE" w:rsidRDefault="00E122AE">
            <w:pPr>
              <w:pStyle w:val="Akapitzlist"/>
              <w:numPr>
                <w:ilvl w:val="0"/>
                <w:numId w:val="52"/>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brak/niestosowanie masek ochronnych dróg oddechowych</w:t>
            </w:r>
          </w:p>
          <w:p w14:paraId="08B8ED4A" w14:textId="77777777" w:rsidR="00E122AE" w:rsidRPr="00E122AE" w:rsidRDefault="00E122AE">
            <w:pPr>
              <w:pStyle w:val="Akapitzlist"/>
              <w:numPr>
                <w:ilvl w:val="0"/>
                <w:numId w:val="52"/>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brak/niestosowanie kamizelki ratunkowej podczas prac w pobliżu zbiorników wodnych, przy braku zbiorowych środków ochrony</w:t>
            </w:r>
          </w:p>
        </w:tc>
        <w:tc>
          <w:tcPr>
            <w:tcW w:w="3969" w:type="dxa"/>
            <w:tcBorders>
              <w:top w:val="single" w:sz="4" w:space="0" w:color="auto"/>
              <w:left w:val="single" w:sz="4" w:space="0" w:color="auto"/>
              <w:bottom w:val="single" w:sz="4" w:space="0" w:color="auto"/>
              <w:right w:val="single" w:sz="4" w:space="0" w:color="auto"/>
            </w:tcBorders>
          </w:tcPr>
          <w:p w14:paraId="3973E190" w14:textId="77777777" w:rsidR="00E122AE" w:rsidRPr="00E122AE" w:rsidRDefault="00E122AE">
            <w:pPr>
              <w:pStyle w:val="Akapitzlist"/>
              <w:numPr>
                <w:ilvl w:val="0"/>
                <w:numId w:val="52"/>
              </w:numPr>
              <w:adjustRightInd w:val="0"/>
              <w:spacing w:line="260" w:lineRule="exact"/>
              <w:ind w:left="173" w:hanging="142"/>
              <w:rPr>
                <w:rFonts w:asciiTheme="minorHAnsi" w:hAnsiTheme="minorHAnsi" w:cstheme="minorHAnsi"/>
                <w:szCs w:val="18"/>
              </w:rPr>
            </w:pPr>
            <w:r w:rsidRPr="00E122AE">
              <w:rPr>
                <w:rFonts w:asciiTheme="minorHAnsi" w:hAnsiTheme="minorHAnsi" w:cstheme="minorHAnsi"/>
                <w:szCs w:val="18"/>
              </w:rPr>
              <w:t xml:space="preserve">brak/niestosowanie odpowiedniego sprzętu ochronnego podczas pracy pod napięciem </w:t>
            </w:r>
          </w:p>
          <w:p w14:paraId="2DA11533" w14:textId="77777777" w:rsidR="00E122AE" w:rsidRPr="00E122AE" w:rsidRDefault="00E122AE">
            <w:pPr>
              <w:pStyle w:val="Akapitzlist"/>
              <w:numPr>
                <w:ilvl w:val="0"/>
                <w:numId w:val="52"/>
              </w:numPr>
              <w:adjustRightInd w:val="0"/>
              <w:spacing w:line="260" w:lineRule="exact"/>
              <w:ind w:left="173" w:hanging="142"/>
              <w:rPr>
                <w:rFonts w:asciiTheme="minorHAnsi" w:hAnsiTheme="minorHAnsi" w:cstheme="minorHAnsi"/>
                <w:szCs w:val="18"/>
              </w:rPr>
            </w:pPr>
            <w:r w:rsidRPr="00E122AE">
              <w:rPr>
                <w:rFonts w:asciiTheme="minorHAnsi" w:hAnsiTheme="minorHAnsi" w:cstheme="minorHAnsi"/>
                <w:szCs w:val="18"/>
              </w:rPr>
              <w:t>brak/niestosowanie szelek bezpieczeństwa w przypadkach kiedy jest to wymagane</w:t>
            </w:r>
          </w:p>
        </w:tc>
      </w:tr>
      <w:tr w:rsidR="00E122AE" w:rsidRPr="00E122AE" w14:paraId="42D6BFF4" w14:textId="77777777" w:rsidTr="00570419">
        <w:trPr>
          <w:trHeight w:val="329"/>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64BD0787" w14:textId="77777777" w:rsidR="00E122AE" w:rsidRPr="00E122AE" w:rsidRDefault="00E122AE" w:rsidP="00570419">
            <w:pPr>
              <w:adjustRightInd w:val="0"/>
              <w:jc w:val="center"/>
              <w:rPr>
                <w:rFonts w:asciiTheme="minorHAnsi" w:hAnsiTheme="minorHAnsi" w:cstheme="minorHAnsi"/>
                <w:b/>
                <w:bCs/>
              </w:rPr>
            </w:pPr>
            <w:r w:rsidRPr="00E122AE">
              <w:rPr>
                <w:rFonts w:asciiTheme="minorHAnsi" w:hAnsiTheme="minorHAnsi" w:cstheme="minorHAnsi"/>
                <w:b/>
                <w:bCs/>
              </w:rPr>
              <w:t>DZIAŁANIA NIEBEZPIECZNE LUB ZAGRAŻAJĄCE ŚRODOWISKU</w:t>
            </w:r>
          </w:p>
        </w:tc>
      </w:tr>
      <w:tr w:rsidR="00E122AE" w:rsidRPr="00E122AE" w14:paraId="771C57B0" w14:textId="77777777" w:rsidTr="00570419">
        <w:trPr>
          <w:trHeight w:val="402"/>
        </w:trPr>
        <w:tc>
          <w:tcPr>
            <w:tcW w:w="6091" w:type="dxa"/>
            <w:tcBorders>
              <w:top w:val="single" w:sz="4" w:space="0" w:color="auto"/>
              <w:left w:val="single" w:sz="4" w:space="0" w:color="auto"/>
              <w:bottom w:val="single" w:sz="4" w:space="0" w:color="auto"/>
              <w:right w:val="single" w:sz="4" w:space="0" w:color="auto"/>
            </w:tcBorders>
            <w:vAlign w:val="center"/>
          </w:tcPr>
          <w:p w14:paraId="438EBB6C" w14:textId="77777777" w:rsidR="00E122AE" w:rsidRPr="00E122AE" w:rsidRDefault="00E122AE">
            <w:pPr>
              <w:pStyle w:val="Akapitzlist"/>
              <w:numPr>
                <w:ilvl w:val="0"/>
                <w:numId w:val="53"/>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niestosowne żarty, niebezpieczne zachowanie, bójki</w:t>
            </w:r>
          </w:p>
          <w:p w14:paraId="55B8F886" w14:textId="77777777" w:rsidR="00E122AE" w:rsidRPr="00E122AE" w:rsidRDefault="00E122AE">
            <w:pPr>
              <w:pStyle w:val="Akapitzlist"/>
              <w:numPr>
                <w:ilvl w:val="0"/>
                <w:numId w:val="53"/>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praca na nieodebranym rusztowaniu</w:t>
            </w:r>
          </w:p>
          <w:p w14:paraId="342301CD" w14:textId="77777777" w:rsidR="00E122AE" w:rsidRPr="00E122AE" w:rsidRDefault="00E122AE">
            <w:pPr>
              <w:pStyle w:val="Akapitzlist"/>
              <w:numPr>
                <w:ilvl w:val="0"/>
                <w:numId w:val="53"/>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 xml:space="preserve">nieuprawnione blokowanie dróg/urządzeń związanych </w:t>
            </w:r>
            <w:r w:rsidRPr="00E122AE">
              <w:rPr>
                <w:rFonts w:asciiTheme="minorHAnsi" w:hAnsiTheme="minorHAnsi" w:cstheme="minorHAnsi"/>
                <w:szCs w:val="18"/>
              </w:rPr>
              <w:br/>
              <w:t>z bezpieczeństwem oraz dróg ewakuacyjnych</w:t>
            </w:r>
          </w:p>
          <w:p w14:paraId="3E08D623" w14:textId="77777777" w:rsidR="00E122AE" w:rsidRPr="00E122AE" w:rsidRDefault="00E122AE">
            <w:pPr>
              <w:pStyle w:val="Akapitzlist"/>
              <w:numPr>
                <w:ilvl w:val="0"/>
                <w:numId w:val="53"/>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niezgłoszenie zdarzeń potencjalnie wypadkowych do Działu BHP ELT</w:t>
            </w:r>
          </w:p>
          <w:p w14:paraId="740BCD2F" w14:textId="77777777" w:rsidR="00E122AE" w:rsidRPr="00E122AE" w:rsidRDefault="00E122AE">
            <w:pPr>
              <w:pStyle w:val="Akapitzlist"/>
              <w:numPr>
                <w:ilvl w:val="0"/>
                <w:numId w:val="53"/>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 xml:space="preserve">nieuczestniczenie w kontrolach bez zawiadomienia </w:t>
            </w:r>
          </w:p>
          <w:p w14:paraId="03CB876D" w14:textId="77777777" w:rsidR="00E122AE" w:rsidRPr="00E122AE" w:rsidRDefault="00E122AE">
            <w:pPr>
              <w:pStyle w:val="Akapitzlist"/>
              <w:numPr>
                <w:ilvl w:val="0"/>
                <w:numId w:val="53"/>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niewywiązywanie się z obowiązku utrzymywania porządku, w tym zanieczyszczenie terenu ELT</w:t>
            </w:r>
          </w:p>
          <w:p w14:paraId="3217241C" w14:textId="77777777" w:rsidR="00E122AE" w:rsidRPr="00E122AE" w:rsidRDefault="00E122AE">
            <w:pPr>
              <w:pStyle w:val="Akapitzlist"/>
              <w:numPr>
                <w:ilvl w:val="0"/>
                <w:numId w:val="53"/>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 xml:space="preserve">brak sprawnego, podręcznego sprzętu gaśniczego przy wykonywaniu prac z użyciem ognia otwartego </w:t>
            </w:r>
          </w:p>
          <w:p w14:paraId="3CD112E6" w14:textId="77777777" w:rsidR="00E122AE" w:rsidRPr="00E122AE" w:rsidRDefault="00E122AE">
            <w:pPr>
              <w:pStyle w:val="Akapitzlist"/>
              <w:numPr>
                <w:ilvl w:val="0"/>
                <w:numId w:val="53"/>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 xml:space="preserve">blokowanie dostępu do sprzętu p.poż. </w:t>
            </w:r>
          </w:p>
          <w:p w14:paraId="3BCEDB65" w14:textId="77777777" w:rsidR="00E122AE" w:rsidRPr="00E122AE" w:rsidRDefault="00E122AE">
            <w:pPr>
              <w:pStyle w:val="Akapitzlist"/>
              <w:numPr>
                <w:ilvl w:val="0"/>
                <w:numId w:val="53"/>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próba wejścia na teren ELT pod wpływem alkoholu lub środków odurzających</w:t>
            </w:r>
          </w:p>
          <w:p w14:paraId="09C3835E" w14:textId="77777777" w:rsidR="00E122AE" w:rsidRPr="00E122AE" w:rsidRDefault="00E122AE">
            <w:pPr>
              <w:pStyle w:val="Akapitzlist"/>
              <w:numPr>
                <w:ilvl w:val="0"/>
                <w:numId w:val="53"/>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praca bez odpowiedniego dojścia (np. drabin, podestów lub rusztowań)</w:t>
            </w:r>
          </w:p>
          <w:p w14:paraId="2C93602D" w14:textId="77777777" w:rsidR="00E122AE" w:rsidRPr="00E122AE" w:rsidRDefault="00E122AE">
            <w:pPr>
              <w:pStyle w:val="Akapitzlist"/>
              <w:numPr>
                <w:ilvl w:val="0"/>
                <w:numId w:val="53"/>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niezachowanie bezpiecznej odległości od maszyn i urządzeń będących w ruchu</w:t>
            </w:r>
          </w:p>
          <w:p w14:paraId="2CDD6C93" w14:textId="77777777" w:rsidR="00E122AE" w:rsidRPr="00E122AE" w:rsidRDefault="00E122AE">
            <w:pPr>
              <w:pStyle w:val="Akapitzlist"/>
              <w:numPr>
                <w:ilvl w:val="0"/>
                <w:numId w:val="53"/>
              </w:numPr>
              <w:adjustRightInd w:val="0"/>
              <w:spacing w:line="260" w:lineRule="exact"/>
              <w:ind w:left="169" w:hanging="169"/>
              <w:rPr>
                <w:rFonts w:asciiTheme="minorHAnsi" w:hAnsiTheme="minorHAnsi" w:cstheme="minorHAnsi"/>
                <w:szCs w:val="18"/>
              </w:rPr>
            </w:pPr>
            <w:r w:rsidRPr="00E122AE">
              <w:rPr>
                <w:rFonts w:asciiTheme="minorHAnsi" w:hAnsiTheme="minorHAnsi" w:cstheme="minorHAnsi"/>
                <w:szCs w:val="18"/>
              </w:rPr>
              <w:t>praca w niezabezpieczonym wykopie</w:t>
            </w:r>
          </w:p>
        </w:tc>
        <w:tc>
          <w:tcPr>
            <w:tcW w:w="3969" w:type="dxa"/>
            <w:tcBorders>
              <w:top w:val="single" w:sz="4" w:space="0" w:color="auto"/>
              <w:left w:val="single" w:sz="4" w:space="0" w:color="auto"/>
              <w:bottom w:val="single" w:sz="4" w:space="0" w:color="auto"/>
              <w:right w:val="single" w:sz="4" w:space="0" w:color="auto"/>
            </w:tcBorders>
            <w:hideMark/>
          </w:tcPr>
          <w:p w14:paraId="459B0F28" w14:textId="77777777" w:rsidR="00E122AE" w:rsidRPr="00E122AE" w:rsidRDefault="00E122AE">
            <w:pPr>
              <w:pStyle w:val="Akapitzlist"/>
              <w:numPr>
                <w:ilvl w:val="0"/>
                <w:numId w:val="53"/>
              </w:numPr>
              <w:adjustRightInd w:val="0"/>
              <w:spacing w:line="260" w:lineRule="exact"/>
              <w:ind w:left="179" w:hanging="142"/>
              <w:rPr>
                <w:rFonts w:asciiTheme="minorHAnsi" w:hAnsiTheme="minorHAnsi" w:cstheme="minorHAnsi"/>
                <w:szCs w:val="18"/>
              </w:rPr>
            </w:pPr>
            <w:r w:rsidRPr="00E122AE">
              <w:rPr>
                <w:rFonts w:asciiTheme="minorHAnsi" w:hAnsiTheme="minorHAnsi" w:cstheme="minorHAnsi"/>
                <w:szCs w:val="18"/>
              </w:rPr>
              <w:t>palenie tytoniu lub używanie otwartego ognia w strefach zagrożenia wybuchem oraz oznakowanych strefach „zakazu używania otwartego ognia i palenia tytoniu”</w:t>
            </w:r>
          </w:p>
          <w:p w14:paraId="68A13D82" w14:textId="77777777" w:rsidR="00E122AE" w:rsidRPr="00E122AE" w:rsidRDefault="00E122AE">
            <w:pPr>
              <w:pStyle w:val="Akapitzlist"/>
              <w:numPr>
                <w:ilvl w:val="0"/>
                <w:numId w:val="53"/>
              </w:numPr>
              <w:adjustRightInd w:val="0"/>
              <w:spacing w:line="260" w:lineRule="exact"/>
              <w:ind w:left="179" w:hanging="142"/>
              <w:rPr>
                <w:rFonts w:asciiTheme="minorHAnsi" w:hAnsiTheme="minorHAnsi" w:cstheme="minorHAnsi"/>
                <w:szCs w:val="18"/>
              </w:rPr>
            </w:pPr>
            <w:r w:rsidRPr="00E122AE">
              <w:rPr>
                <w:rFonts w:asciiTheme="minorHAnsi" w:hAnsiTheme="minorHAnsi" w:cstheme="minorHAnsi"/>
                <w:szCs w:val="18"/>
              </w:rPr>
              <w:t>spożywanie, posiadanie lub przebywanie pod wpływem alkoholu, narkotyków lub innych zabronionych środków</w:t>
            </w:r>
          </w:p>
          <w:p w14:paraId="0CC1851D" w14:textId="77777777" w:rsidR="00E122AE" w:rsidRPr="00E122AE" w:rsidRDefault="00E122AE">
            <w:pPr>
              <w:pStyle w:val="Akapitzlist"/>
              <w:numPr>
                <w:ilvl w:val="0"/>
                <w:numId w:val="53"/>
              </w:numPr>
              <w:adjustRightInd w:val="0"/>
              <w:spacing w:line="260" w:lineRule="exact"/>
              <w:ind w:left="179" w:hanging="142"/>
              <w:rPr>
                <w:rFonts w:asciiTheme="minorHAnsi" w:hAnsiTheme="minorHAnsi" w:cstheme="minorHAnsi"/>
                <w:szCs w:val="18"/>
              </w:rPr>
            </w:pPr>
            <w:r w:rsidRPr="00E122AE">
              <w:rPr>
                <w:rFonts w:asciiTheme="minorHAnsi" w:hAnsiTheme="minorHAnsi" w:cstheme="minorHAnsi"/>
                <w:szCs w:val="18"/>
              </w:rPr>
              <w:t>niezgłoszenie wypadków przy pracy do Działu BHP ELT</w:t>
            </w:r>
          </w:p>
        </w:tc>
      </w:tr>
      <w:tr w:rsidR="00E122AE" w:rsidRPr="00E122AE" w14:paraId="2A7A6D12" w14:textId="77777777" w:rsidTr="00570419">
        <w:trPr>
          <w:trHeight w:val="321"/>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155CF6F2" w14:textId="77777777" w:rsidR="00E122AE" w:rsidRPr="00E122AE" w:rsidRDefault="00E122AE" w:rsidP="00570419">
            <w:pPr>
              <w:adjustRightInd w:val="0"/>
              <w:jc w:val="center"/>
              <w:rPr>
                <w:rFonts w:asciiTheme="minorHAnsi" w:hAnsiTheme="minorHAnsi" w:cstheme="minorHAnsi"/>
                <w:b/>
                <w:bCs/>
                <w:sz w:val="18"/>
                <w:szCs w:val="18"/>
              </w:rPr>
            </w:pPr>
            <w:r w:rsidRPr="00E122AE">
              <w:rPr>
                <w:rFonts w:asciiTheme="minorHAnsi" w:hAnsiTheme="minorHAnsi" w:cstheme="minorHAnsi"/>
                <w:b/>
                <w:bCs/>
                <w:szCs w:val="18"/>
              </w:rPr>
              <w:t>RUCH PIESZY I KOŁOWY</w:t>
            </w:r>
          </w:p>
        </w:tc>
      </w:tr>
      <w:tr w:rsidR="00E122AE" w:rsidRPr="00E122AE" w14:paraId="18035436" w14:textId="77777777" w:rsidTr="00570419">
        <w:trPr>
          <w:trHeight w:val="402"/>
        </w:trPr>
        <w:tc>
          <w:tcPr>
            <w:tcW w:w="6091" w:type="dxa"/>
            <w:tcBorders>
              <w:top w:val="single" w:sz="4" w:space="0" w:color="auto"/>
              <w:left w:val="single" w:sz="4" w:space="0" w:color="auto"/>
              <w:bottom w:val="single" w:sz="4" w:space="0" w:color="auto"/>
              <w:right w:val="single" w:sz="4" w:space="0" w:color="auto"/>
            </w:tcBorders>
            <w:vAlign w:val="center"/>
            <w:hideMark/>
          </w:tcPr>
          <w:p w14:paraId="35B70622" w14:textId="77777777" w:rsidR="00E122AE" w:rsidRPr="00E122AE" w:rsidRDefault="00E122AE">
            <w:pPr>
              <w:pStyle w:val="Akapitzlist"/>
              <w:numPr>
                <w:ilvl w:val="0"/>
                <w:numId w:val="54"/>
              </w:numPr>
              <w:adjustRightInd w:val="0"/>
              <w:spacing w:line="260" w:lineRule="exact"/>
              <w:ind w:left="169" w:hanging="142"/>
              <w:rPr>
                <w:rFonts w:asciiTheme="minorHAnsi" w:hAnsiTheme="minorHAnsi" w:cstheme="minorHAnsi"/>
                <w:szCs w:val="18"/>
              </w:rPr>
            </w:pPr>
            <w:r w:rsidRPr="00E122AE">
              <w:rPr>
                <w:rFonts w:asciiTheme="minorHAnsi" w:hAnsiTheme="minorHAnsi" w:cstheme="minorHAnsi"/>
                <w:szCs w:val="18"/>
              </w:rPr>
              <w:t xml:space="preserve">jazda bez zapiętych pasów bezpieczeństwa </w:t>
            </w:r>
          </w:p>
          <w:p w14:paraId="497321D7" w14:textId="77777777" w:rsidR="00E122AE" w:rsidRPr="00E122AE" w:rsidRDefault="00E122AE">
            <w:pPr>
              <w:pStyle w:val="Akapitzlist"/>
              <w:numPr>
                <w:ilvl w:val="0"/>
                <w:numId w:val="54"/>
              </w:numPr>
              <w:adjustRightInd w:val="0"/>
              <w:spacing w:line="260" w:lineRule="exact"/>
              <w:ind w:left="169" w:hanging="142"/>
              <w:rPr>
                <w:rFonts w:asciiTheme="minorHAnsi" w:hAnsiTheme="minorHAnsi" w:cstheme="minorHAnsi"/>
                <w:szCs w:val="18"/>
              </w:rPr>
            </w:pPr>
            <w:r w:rsidRPr="00E122AE">
              <w:rPr>
                <w:rFonts w:asciiTheme="minorHAnsi" w:hAnsiTheme="minorHAnsi" w:cstheme="minorHAnsi"/>
                <w:szCs w:val="18"/>
              </w:rPr>
              <w:t>przekraczanie dozwolonej prędkości</w:t>
            </w:r>
          </w:p>
          <w:p w14:paraId="60E606A0" w14:textId="77777777" w:rsidR="00E122AE" w:rsidRPr="00E122AE" w:rsidRDefault="00E122AE">
            <w:pPr>
              <w:pStyle w:val="Akapitzlist"/>
              <w:numPr>
                <w:ilvl w:val="0"/>
                <w:numId w:val="54"/>
              </w:numPr>
              <w:adjustRightInd w:val="0"/>
              <w:spacing w:line="260" w:lineRule="exact"/>
              <w:ind w:left="169" w:hanging="142"/>
              <w:rPr>
                <w:rFonts w:asciiTheme="minorHAnsi" w:hAnsiTheme="minorHAnsi" w:cstheme="minorHAnsi"/>
                <w:szCs w:val="18"/>
              </w:rPr>
            </w:pPr>
            <w:r w:rsidRPr="00E122AE">
              <w:rPr>
                <w:rFonts w:asciiTheme="minorHAnsi" w:hAnsiTheme="minorHAnsi" w:cstheme="minorHAnsi"/>
                <w:szCs w:val="18"/>
              </w:rPr>
              <w:t>parkowanie pojazdów w niedozwolonych miejscach</w:t>
            </w:r>
          </w:p>
          <w:p w14:paraId="739919F0" w14:textId="77777777" w:rsidR="00E122AE" w:rsidRPr="00E122AE" w:rsidRDefault="00E122AE">
            <w:pPr>
              <w:pStyle w:val="Akapitzlist"/>
              <w:numPr>
                <w:ilvl w:val="0"/>
                <w:numId w:val="54"/>
              </w:numPr>
              <w:adjustRightInd w:val="0"/>
              <w:spacing w:line="260" w:lineRule="exact"/>
              <w:ind w:left="169" w:hanging="142"/>
              <w:rPr>
                <w:rFonts w:asciiTheme="minorHAnsi" w:hAnsiTheme="minorHAnsi" w:cstheme="minorHAnsi"/>
                <w:szCs w:val="18"/>
              </w:rPr>
            </w:pPr>
            <w:r w:rsidRPr="00E122AE">
              <w:rPr>
                <w:rFonts w:asciiTheme="minorHAnsi" w:hAnsiTheme="minorHAnsi" w:cstheme="minorHAnsi"/>
                <w:szCs w:val="18"/>
              </w:rPr>
              <w:t>niebezpieczna jazda, w tym niebezpieczne przewożenie ładunku</w:t>
            </w:r>
          </w:p>
          <w:p w14:paraId="53850904" w14:textId="77777777" w:rsidR="00E122AE" w:rsidRPr="00E122AE" w:rsidRDefault="00E122AE">
            <w:pPr>
              <w:pStyle w:val="Akapitzlist"/>
              <w:numPr>
                <w:ilvl w:val="0"/>
                <w:numId w:val="54"/>
              </w:numPr>
              <w:adjustRightInd w:val="0"/>
              <w:spacing w:line="260" w:lineRule="exact"/>
              <w:ind w:left="169" w:hanging="142"/>
              <w:rPr>
                <w:rFonts w:asciiTheme="minorHAnsi" w:hAnsiTheme="minorHAnsi" w:cstheme="minorHAnsi"/>
                <w:szCs w:val="18"/>
              </w:rPr>
            </w:pPr>
            <w:r w:rsidRPr="00E122AE">
              <w:rPr>
                <w:rFonts w:asciiTheme="minorHAnsi" w:hAnsiTheme="minorHAnsi" w:cstheme="minorHAnsi"/>
                <w:szCs w:val="18"/>
              </w:rPr>
              <w:t>przewóz pracowników w sposób niezgodny z przeznaczeniem środków transportu</w:t>
            </w:r>
          </w:p>
          <w:p w14:paraId="31B7CFF8" w14:textId="77777777" w:rsidR="00E122AE" w:rsidRPr="00E122AE" w:rsidRDefault="00E122AE">
            <w:pPr>
              <w:pStyle w:val="Akapitzlist"/>
              <w:numPr>
                <w:ilvl w:val="0"/>
                <w:numId w:val="54"/>
              </w:numPr>
              <w:adjustRightInd w:val="0"/>
              <w:spacing w:line="260" w:lineRule="exact"/>
              <w:ind w:left="169" w:hanging="142"/>
              <w:rPr>
                <w:rFonts w:asciiTheme="minorHAnsi" w:hAnsiTheme="minorHAnsi" w:cstheme="minorHAnsi"/>
                <w:szCs w:val="18"/>
              </w:rPr>
            </w:pPr>
            <w:r w:rsidRPr="00E122AE">
              <w:rPr>
                <w:rFonts w:asciiTheme="minorHAnsi" w:hAnsiTheme="minorHAnsi" w:cstheme="minorHAnsi"/>
                <w:szCs w:val="18"/>
              </w:rPr>
              <w:t>blokowanie drogi pożarowej bez uzyskanej zgody</w:t>
            </w:r>
          </w:p>
        </w:tc>
        <w:tc>
          <w:tcPr>
            <w:tcW w:w="3969" w:type="dxa"/>
            <w:tcBorders>
              <w:top w:val="single" w:sz="4" w:space="0" w:color="auto"/>
              <w:left w:val="single" w:sz="4" w:space="0" w:color="auto"/>
              <w:bottom w:val="single" w:sz="4" w:space="0" w:color="auto"/>
              <w:right w:val="single" w:sz="4" w:space="0" w:color="auto"/>
            </w:tcBorders>
            <w:vAlign w:val="center"/>
          </w:tcPr>
          <w:p w14:paraId="73B23E0C" w14:textId="77777777" w:rsidR="00E122AE" w:rsidRPr="00E122AE" w:rsidRDefault="00E122AE">
            <w:pPr>
              <w:pStyle w:val="Akapitzlist"/>
              <w:numPr>
                <w:ilvl w:val="0"/>
                <w:numId w:val="54"/>
              </w:numPr>
              <w:adjustRightInd w:val="0"/>
              <w:spacing w:line="260" w:lineRule="exact"/>
              <w:ind w:left="179" w:hanging="142"/>
              <w:rPr>
                <w:rFonts w:asciiTheme="minorHAnsi" w:hAnsiTheme="minorHAnsi" w:cstheme="minorHAnsi"/>
                <w:szCs w:val="18"/>
              </w:rPr>
            </w:pPr>
            <w:r w:rsidRPr="00E122AE">
              <w:rPr>
                <w:rFonts w:asciiTheme="minorHAnsi" w:hAnsiTheme="minorHAnsi" w:cstheme="minorHAnsi"/>
                <w:szCs w:val="18"/>
              </w:rPr>
              <w:t>blokowanie drogi pożarowej bez uzyskanej zgody w przypadku utrudnienia dojazdu służbom ratowniczym do miejsca zdarzenia</w:t>
            </w:r>
          </w:p>
        </w:tc>
      </w:tr>
      <w:tr w:rsidR="00E122AE" w:rsidRPr="00E122AE" w14:paraId="07E4A968" w14:textId="77777777" w:rsidTr="00570419">
        <w:trPr>
          <w:trHeight w:val="329"/>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52C26D37" w14:textId="77777777" w:rsidR="00E122AE" w:rsidRPr="00E122AE" w:rsidRDefault="00E122AE" w:rsidP="00570419">
            <w:pPr>
              <w:adjustRightInd w:val="0"/>
              <w:jc w:val="center"/>
              <w:rPr>
                <w:rFonts w:asciiTheme="minorHAnsi" w:hAnsiTheme="minorHAnsi" w:cstheme="minorHAnsi"/>
                <w:b/>
                <w:bCs/>
                <w:sz w:val="18"/>
                <w:szCs w:val="18"/>
              </w:rPr>
            </w:pPr>
            <w:r w:rsidRPr="00E122AE">
              <w:rPr>
                <w:rFonts w:asciiTheme="minorHAnsi" w:hAnsiTheme="minorHAnsi" w:cstheme="minorHAnsi"/>
                <w:b/>
                <w:bCs/>
                <w:szCs w:val="18"/>
              </w:rPr>
              <w:t>NARZĘDZIA I SPRZĘT</w:t>
            </w:r>
          </w:p>
        </w:tc>
      </w:tr>
      <w:tr w:rsidR="00E122AE" w:rsidRPr="00E122AE" w14:paraId="55244A82" w14:textId="77777777" w:rsidTr="00570419">
        <w:trPr>
          <w:trHeight w:val="402"/>
        </w:trPr>
        <w:tc>
          <w:tcPr>
            <w:tcW w:w="6091" w:type="dxa"/>
            <w:tcBorders>
              <w:top w:val="single" w:sz="4" w:space="0" w:color="auto"/>
              <w:left w:val="single" w:sz="4" w:space="0" w:color="auto"/>
              <w:bottom w:val="single" w:sz="4" w:space="0" w:color="auto"/>
              <w:right w:val="single" w:sz="4" w:space="0" w:color="auto"/>
            </w:tcBorders>
            <w:vAlign w:val="center"/>
          </w:tcPr>
          <w:p w14:paraId="6A43A6C3" w14:textId="77777777" w:rsidR="00E122AE" w:rsidRPr="00E122AE" w:rsidRDefault="00E122AE">
            <w:pPr>
              <w:pStyle w:val="Akapitzlist"/>
              <w:numPr>
                <w:ilvl w:val="0"/>
                <w:numId w:val="55"/>
              </w:numPr>
              <w:adjustRightInd w:val="0"/>
              <w:spacing w:line="260" w:lineRule="exact"/>
              <w:ind w:left="169" w:hanging="142"/>
              <w:rPr>
                <w:rFonts w:asciiTheme="minorHAnsi" w:hAnsiTheme="minorHAnsi" w:cstheme="minorHAnsi"/>
                <w:szCs w:val="18"/>
              </w:rPr>
            </w:pPr>
            <w:r w:rsidRPr="00E122AE">
              <w:rPr>
                <w:rFonts w:asciiTheme="minorHAnsi" w:hAnsiTheme="minorHAnsi" w:cstheme="minorHAnsi"/>
                <w:szCs w:val="18"/>
              </w:rPr>
              <w:t xml:space="preserve">nieprzestrzeganie przepisów i zasad dotyczących butli </w:t>
            </w:r>
            <w:r w:rsidRPr="00E122AE">
              <w:rPr>
                <w:rFonts w:asciiTheme="minorHAnsi" w:hAnsiTheme="minorHAnsi" w:cstheme="minorHAnsi"/>
                <w:szCs w:val="18"/>
              </w:rPr>
              <w:br/>
              <w:t>z gazami/nieprawidłowe składowanie</w:t>
            </w:r>
          </w:p>
          <w:p w14:paraId="40617895" w14:textId="77777777" w:rsidR="00E122AE" w:rsidRPr="00E122AE" w:rsidRDefault="00E122AE">
            <w:pPr>
              <w:pStyle w:val="Akapitzlist"/>
              <w:numPr>
                <w:ilvl w:val="0"/>
                <w:numId w:val="55"/>
              </w:numPr>
              <w:adjustRightInd w:val="0"/>
              <w:spacing w:line="260" w:lineRule="exact"/>
              <w:ind w:left="169" w:hanging="142"/>
              <w:rPr>
                <w:rFonts w:asciiTheme="minorHAnsi" w:hAnsiTheme="minorHAnsi" w:cstheme="minorHAnsi"/>
                <w:szCs w:val="18"/>
              </w:rPr>
            </w:pPr>
            <w:r w:rsidRPr="00E122AE">
              <w:rPr>
                <w:rFonts w:asciiTheme="minorHAnsi" w:hAnsiTheme="minorHAnsi" w:cstheme="minorHAnsi"/>
                <w:szCs w:val="18"/>
              </w:rPr>
              <w:t>nieprawidłowe stosowanie narzędzi/nieprawidłowe narzędzie</w:t>
            </w:r>
          </w:p>
          <w:p w14:paraId="765BBBA0" w14:textId="77777777" w:rsidR="00E122AE" w:rsidRPr="00E122AE" w:rsidRDefault="00E122AE">
            <w:pPr>
              <w:pStyle w:val="Akapitzlist"/>
              <w:numPr>
                <w:ilvl w:val="0"/>
                <w:numId w:val="55"/>
              </w:numPr>
              <w:adjustRightInd w:val="0"/>
              <w:spacing w:line="260" w:lineRule="exact"/>
              <w:ind w:left="169" w:hanging="142"/>
              <w:rPr>
                <w:rFonts w:asciiTheme="minorHAnsi" w:hAnsiTheme="minorHAnsi" w:cstheme="minorHAnsi"/>
                <w:szCs w:val="18"/>
              </w:rPr>
            </w:pPr>
            <w:r w:rsidRPr="00E122AE">
              <w:rPr>
                <w:rFonts w:asciiTheme="minorHAnsi" w:hAnsiTheme="minorHAnsi" w:cstheme="minorHAnsi"/>
                <w:szCs w:val="18"/>
              </w:rPr>
              <w:t>nieprzestrzeganie przepisów i zasad pracy w przestrzeni zamkniętej</w:t>
            </w:r>
          </w:p>
          <w:p w14:paraId="3839DE9D" w14:textId="77777777" w:rsidR="00E122AE" w:rsidRPr="00E122AE" w:rsidRDefault="00E122AE">
            <w:pPr>
              <w:pStyle w:val="Akapitzlist"/>
              <w:numPr>
                <w:ilvl w:val="0"/>
                <w:numId w:val="55"/>
              </w:numPr>
              <w:adjustRightInd w:val="0"/>
              <w:spacing w:line="260" w:lineRule="exact"/>
              <w:ind w:left="169" w:hanging="142"/>
              <w:rPr>
                <w:rFonts w:asciiTheme="minorHAnsi" w:hAnsiTheme="minorHAnsi" w:cstheme="minorHAnsi"/>
                <w:szCs w:val="18"/>
              </w:rPr>
            </w:pPr>
            <w:r w:rsidRPr="00E122AE">
              <w:rPr>
                <w:rFonts w:asciiTheme="minorHAnsi" w:hAnsiTheme="minorHAnsi" w:cstheme="minorHAnsi"/>
                <w:szCs w:val="18"/>
              </w:rPr>
              <w:t>nieprawidłowe składowanie chemikaliów i substancji niebezpiecznych/brak kart charakterystyk</w:t>
            </w:r>
          </w:p>
          <w:p w14:paraId="1F1DFFAF" w14:textId="77777777" w:rsidR="00E122AE" w:rsidRPr="00E122AE" w:rsidRDefault="00E122AE">
            <w:pPr>
              <w:pStyle w:val="Akapitzlist"/>
              <w:numPr>
                <w:ilvl w:val="0"/>
                <w:numId w:val="55"/>
              </w:numPr>
              <w:adjustRightInd w:val="0"/>
              <w:spacing w:line="260" w:lineRule="exact"/>
              <w:ind w:left="169" w:hanging="142"/>
              <w:rPr>
                <w:rFonts w:asciiTheme="minorHAnsi" w:hAnsiTheme="minorHAnsi" w:cstheme="minorHAnsi"/>
                <w:szCs w:val="18"/>
              </w:rPr>
            </w:pPr>
            <w:r w:rsidRPr="00E122AE">
              <w:rPr>
                <w:rFonts w:asciiTheme="minorHAnsi" w:hAnsiTheme="minorHAnsi" w:cstheme="minorHAnsi"/>
                <w:szCs w:val="18"/>
              </w:rPr>
              <w:t xml:space="preserve">niebezpieczne lub nieodpowiednie procedury transportu pionowego </w:t>
            </w:r>
            <w:r w:rsidRPr="00E122AE">
              <w:rPr>
                <w:rFonts w:asciiTheme="minorHAnsi" w:hAnsiTheme="minorHAnsi" w:cstheme="minorHAnsi"/>
                <w:szCs w:val="18"/>
              </w:rPr>
              <w:br/>
              <w:t>i poziomego</w:t>
            </w:r>
          </w:p>
        </w:tc>
        <w:tc>
          <w:tcPr>
            <w:tcW w:w="3969" w:type="dxa"/>
            <w:tcBorders>
              <w:top w:val="single" w:sz="4" w:space="0" w:color="auto"/>
              <w:left w:val="single" w:sz="4" w:space="0" w:color="auto"/>
              <w:bottom w:val="single" w:sz="4" w:space="0" w:color="auto"/>
              <w:right w:val="single" w:sz="4" w:space="0" w:color="auto"/>
            </w:tcBorders>
          </w:tcPr>
          <w:p w14:paraId="5CE69D76" w14:textId="77777777" w:rsidR="00E122AE" w:rsidRPr="00E122AE" w:rsidRDefault="00E122AE">
            <w:pPr>
              <w:pStyle w:val="Akapitzlist"/>
              <w:numPr>
                <w:ilvl w:val="0"/>
                <w:numId w:val="55"/>
              </w:numPr>
              <w:adjustRightInd w:val="0"/>
              <w:spacing w:line="260" w:lineRule="exact"/>
              <w:ind w:left="179" w:hanging="142"/>
              <w:rPr>
                <w:rFonts w:asciiTheme="minorHAnsi" w:hAnsiTheme="minorHAnsi" w:cstheme="minorHAnsi"/>
                <w:szCs w:val="18"/>
              </w:rPr>
            </w:pPr>
            <w:r w:rsidRPr="00E122AE">
              <w:rPr>
                <w:rFonts w:asciiTheme="minorHAnsi" w:hAnsiTheme="minorHAnsi" w:cstheme="minorHAnsi"/>
                <w:szCs w:val="18"/>
              </w:rPr>
              <w:t xml:space="preserve">trwałe usuwanie zabezpieczeń lub środków ochrony zbiorowej </w:t>
            </w:r>
          </w:p>
          <w:p w14:paraId="16339D3F" w14:textId="77777777" w:rsidR="00E122AE" w:rsidRPr="00E122AE" w:rsidRDefault="00E122AE" w:rsidP="00570419">
            <w:pPr>
              <w:adjustRightInd w:val="0"/>
              <w:rPr>
                <w:rFonts w:asciiTheme="minorHAnsi" w:hAnsiTheme="minorHAnsi" w:cstheme="minorHAnsi"/>
                <w:sz w:val="18"/>
                <w:szCs w:val="18"/>
              </w:rPr>
            </w:pPr>
          </w:p>
        </w:tc>
      </w:tr>
    </w:tbl>
    <w:p w14:paraId="6ABD0C67" w14:textId="77777777" w:rsidR="00E122AE" w:rsidRPr="00E122AE" w:rsidRDefault="00E122AE" w:rsidP="00E122AE">
      <w:pPr>
        <w:rPr>
          <w:rFonts w:asciiTheme="minorHAnsi" w:hAnsiTheme="minorHAnsi" w:cstheme="minorHAnsi"/>
        </w:rPr>
      </w:pPr>
    </w:p>
    <w:p w14:paraId="02DE544E" w14:textId="77777777" w:rsidR="00E122AE" w:rsidRDefault="00E122AE" w:rsidP="00E122AE">
      <w:pPr>
        <w:adjustRightInd w:val="0"/>
        <w:jc w:val="center"/>
        <w:rPr>
          <w:rFonts w:asciiTheme="minorHAnsi" w:hAnsiTheme="minorHAnsi" w:cstheme="minorHAnsi"/>
          <w:b/>
          <w:smallCaps/>
          <w:sz w:val="24"/>
          <w:szCs w:val="16"/>
        </w:rPr>
      </w:pPr>
    </w:p>
    <w:p w14:paraId="205C9269" w14:textId="26E6E4A5" w:rsidR="00E122AE" w:rsidRPr="00E122AE" w:rsidRDefault="00E122AE" w:rsidP="00E122AE">
      <w:pPr>
        <w:adjustRightInd w:val="0"/>
        <w:jc w:val="center"/>
        <w:rPr>
          <w:rFonts w:asciiTheme="minorHAnsi" w:hAnsiTheme="minorHAnsi" w:cstheme="minorHAnsi"/>
          <w:b/>
          <w:smallCaps/>
          <w:sz w:val="24"/>
          <w:szCs w:val="16"/>
        </w:rPr>
      </w:pPr>
      <w:r w:rsidRPr="00E122AE">
        <w:rPr>
          <w:rFonts w:asciiTheme="minorHAnsi" w:hAnsiTheme="minorHAnsi" w:cstheme="minorHAnsi"/>
          <w:b/>
          <w:smallCaps/>
          <w:sz w:val="24"/>
          <w:szCs w:val="16"/>
        </w:rPr>
        <w:lastRenderedPageBreak/>
        <w:t>KARY UMOWNE</w:t>
      </w:r>
    </w:p>
    <w:p w14:paraId="1A697AD2" w14:textId="77777777" w:rsidR="00E122AE" w:rsidRPr="00E122AE" w:rsidRDefault="00E122AE" w:rsidP="00E122AE">
      <w:pPr>
        <w:adjustRightInd w:val="0"/>
        <w:rPr>
          <w:rFonts w:asciiTheme="minorHAnsi" w:hAnsiTheme="minorHAnsi" w:cstheme="minorHAnsi"/>
          <w:b/>
          <w:smallCaps/>
          <w:color w:val="1F497D" w:themeColor="text2"/>
          <w:sz w:val="16"/>
          <w:szCs w:val="16"/>
        </w:rPr>
      </w:pPr>
    </w:p>
    <w:p w14:paraId="5B99985D" w14:textId="77777777" w:rsidR="00E122AE" w:rsidRPr="00E122AE" w:rsidRDefault="00E122AE">
      <w:pPr>
        <w:pStyle w:val="Akapitzlist"/>
        <w:numPr>
          <w:ilvl w:val="2"/>
          <w:numId w:val="56"/>
        </w:numPr>
        <w:spacing w:line="260" w:lineRule="exact"/>
        <w:ind w:left="426" w:hanging="426"/>
        <w:jc w:val="both"/>
        <w:rPr>
          <w:rFonts w:asciiTheme="minorHAnsi" w:hAnsiTheme="minorHAnsi" w:cstheme="minorHAnsi"/>
          <w:b/>
          <w:smallCaps/>
        </w:rPr>
      </w:pPr>
      <w:r w:rsidRPr="00E122AE">
        <w:rPr>
          <w:rFonts w:asciiTheme="minorHAnsi" w:hAnsiTheme="minorHAnsi" w:cstheme="minorHAnsi"/>
        </w:rPr>
        <w:t xml:space="preserve">W zależności od rodzaju i wagi popełnionego wykroczenia, podjęte zostaną następujące działania: </w:t>
      </w:r>
    </w:p>
    <w:p w14:paraId="2E770BF7" w14:textId="77777777" w:rsidR="00E122AE" w:rsidRPr="00E122AE" w:rsidRDefault="00E122AE">
      <w:pPr>
        <w:pStyle w:val="Akapitzlist"/>
        <w:numPr>
          <w:ilvl w:val="4"/>
          <w:numId w:val="56"/>
        </w:numPr>
        <w:spacing w:line="260" w:lineRule="exact"/>
        <w:ind w:left="851" w:hanging="425"/>
        <w:jc w:val="both"/>
        <w:rPr>
          <w:rFonts w:asciiTheme="minorHAnsi" w:hAnsiTheme="minorHAnsi" w:cstheme="minorHAnsi"/>
          <w:b/>
          <w:smallCaps/>
        </w:rPr>
      </w:pPr>
      <w:r w:rsidRPr="00E122AE">
        <w:rPr>
          <w:rFonts w:asciiTheme="minorHAnsi" w:hAnsiTheme="minorHAnsi" w:cstheme="minorHAnsi"/>
          <w:iCs/>
        </w:rPr>
        <w:t xml:space="preserve">w przypadku, gdy pracownik Wykonawcy, Podwykonawcy lub Dalszego podwykonawcy otrzymał czerwoną kartkę, która jest następstwem kartki żółtej, karta SKD zostanie odebrana na 2 dni robocze, przypadające na wtorek i czwartek. W przypadku otrzymania powtórnej czerwonej kartki, Karta SKD zostanie odebrana na 6 miesięcy, a Wykonawcy zostanie naliczona kara umowna </w:t>
      </w:r>
      <w:r w:rsidRPr="00E122AE">
        <w:rPr>
          <w:rFonts w:asciiTheme="minorHAnsi" w:hAnsiTheme="minorHAnsi" w:cstheme="minorHAnsi"/>
          <w:iCs/>
        </w:rPr>
        <w:br/>
        <w:t>w wysokości 2.000 PLN,</w:t>
      </w:r>
    </w:p>
    <w:p w14:paraId="2812D6F4" w14:textId="77777777" w:rsidR="00E122AE" w:rsidRPr="00E122AE" w:rsidRDefault="00E122AE">
      <w:pPr>
        <w:pStyle w:val="Akapitzlist"/>
        <w:numPr>
          <w:ilvl w:val="4"/>
          <w:numId w:val="56"/>
        </w:numPr>
        <w:spacing w:line="260" w:lineRule="exact"/>
        <w:ind w:left="851" w:hanging="425"/>
        <w:jc w:val="both"/>
        <w:rPr>
          <w:rFonts w:asciiTheme="minorHAnsi" w:hAnsiTheme="minorHAnsi" w:cstheme="minorHAnsi"/>
          <w:b/>
          <w:smallCaps/>
        </w:rPr>
      </w:pPr>
      <w:r w:rsidRPr="00E122AE">
        <w:rPr>
          <w:rFonts w:asciiTheme="minorHAnsi" w:hAnsiTheme="minorHAnsi" w:cstheme="minorHAnsi"/>
          <w:iCs/>
        </w:rPr>
        <w:t>w przypadku, gdy pracownik Wykonawcy, Podwykonawcy lub Dalszego podwykonawcy otrzyma czerwoną kartkę zgodnie z niniejszym Taryfikatorem, Karta SKD zostanie odebrana na 6 miesięcy, a Wykonawcy zostanie naliczona kara umowna w wysokości 5.000 PLN.</w:t>
      </w:r>
    </w:p>
    <w:p w14:paraId="75CD0868" w14:textId="77777777" w:rsidR="00E122AE" w:rsidRPr="00E122AE" w:rsidRDefault="00E122AE">
      <w:pPr>
        <w:pStyle w:val="Akapitzlist"/>
        <w:numPr>
          <w:ilvl w:val="2"/>
          <w:numId w:val="56"/>
        </w:numPr>
        <w:spacing w:line="260" w:lineRule="exact"/>
        <w:ind w:left="426" w:hanging="426"/>
        <w:jc w:val="both"/>
        <w:rPr>
          <w:rFonts w:asciiTheme="minorHAnsi" w:hAnsiTheme="minorHAnsi" w:cstheme="minorHAnsi"/>
          <w:b/>
          <w:smallCaps/>
        </w:rPr>
      </w:pPr>
      <w:r w:rsidRPr="00E122AE">
        <w:rPr>
          <w:rFonts w:asciiTheme="minorHAnsi" w:hAnsiTheme="minorHAnsi" w:cstheme="minorHAnsi"/>
        </w:rPr>
        <w:t xml:space="preserve">W przypadku stwierdzenia kolejnej nieprawidłowości z kategorii kartek czerwonych zgodnie z niniejszym Taryfikatorem, kara ulega zwiększeniu o 50% kary nałożonej ostatnio za takie samo naruszenie. </w:t>
      </w:r>
    </w:p>
    <w:p w14:paraId="55C87FB5" w14:textId="77777777" w:rsidR="00E122AE" w:rsidRPr="00E122AE" w:rsidRDefault="00E122AE">
      <w:pPr>
        <w:pStyle w:val="Akapitzlist"/>
        <w:numPr>
          <w:ilvl w:val="2"/>
          <w:numId w:val="56"/>
        </w:numPr>
        <w:spacing w:line="260" w:lineRule="exact"/>
        <w:ind w:left="426" w:hanging="426"/>
        <w:jc w:val="both"/>
        <w:rPr>
          <w:rFonts w:asciiTheme="minorHAnsi" w:hAnsiTheme="minorHAnsi" w:cstheme="minorHAnsi"/>
          <w:b/>
          <w:smallCaps/>
          <w:color w:val="0070C0"/>
        </w:rPr>
      </w:pPr>
      <w:r w:rsidRPr="00E122AE">
        <w:rPr>
          <w:rFonts w:asciiTheme="minorHAnsi" w:hAnsiTheme="minorHAnsi" w:cstheme="minorHAnsi"/>
        </w:rPr>
        <w:t xml:space="preserve">W przypadku przyznania pracownikowi Wykonawcy, Podwykonawcy lub Dalszego podwykonawcy czerwonej kartki, pracownik Działu BHP przesyła do Działu Bezpieczeństwa informację z wnioskiem </w:t>
      </w:r>
      <w:r w:rsidRPr="00E122AE">
        <w:rPr>
          <w:rFonts w:asciiTheme="minorHAnsi" w:hAnsiTheme="minorHAnsi" w:cstheme="minorHAnsi"/>
        </w:rPr>
        <w:br/>
        <w:t>o zatrzymanie danemu pracownikowi Karty SKD uprawniającej do wejścia na teren Oddziału Elektrownia Turów.</w:t>
      </w:r>
    </w:p>
    <w:p w14:paraId="07D81B66" w14:textId="77777777" w:rsidR="00E122AE" w:rsidRPr="00E122AE" w:rsidRDefault="00E122AE">
      <w:pPr>
        <w:pStyle w:val="Akapitzlist"/>
        <w:numPr>
          <w:ilvl w:val="2"/>
          <w:numId w:val="56"/>
        </w:numPr>
        <w:spacing w:line="260" w:lineRule="exact"/>
        <w:ind w:left="426" w:hanging="426"/>
        <w:jc w:val="both"/>
        <w:rPr>
          <w:rFonts w:asciiTheme="minorHAnsi" w:hAnsiTheme="minorHAnsi" w:cstheme="minorHAnsi"/>
          <w:b/>
          <w:smallCaps/>
          <w:color w:val="0070C0"/>
        </w:rPr>
      </w:pPr>
      <w:r w:rsidRPr="00E122AE">
        <w:rPr>
          <w:rFonts w:asciiTheme="minorHAnsi" w:hAnsiTheme="minorHAnsi" w:cstheme="minorHAnsi"/>
        </w:rPr>
        <w:t>W przypadku wystąpienia konieczności nałożenia kary umownej kierownik Działu BHP drogą elektroniczną na adres wskazany w Umowie, informuje Wykonawcę o wystąpieniu podstaw do naliczenia kary umownej, jej wysokości oraz możliwości wnioskowania o zamianę kary na poprawę warunków pracy.</w:t>
      </w:r>
    </w:p>
    <w:p w14:paraId="089FC6F7" w14:textId="77777777" w:rsidR="00E122AE" w:rsidRPr="00E122AE" w:rsidRDefault="00E122AE">
      <w:pPr>
        <w:pStyle w:val="Akapitzlist"/>
        <w:numPr>
          <w:ilvl w:val="2"/>
          <w:numId w:val="56"/>
        </w:numPr>
        <w:spacing w:line="260" w:lineRule="exact"/>
        <w:ind w:left="426" w:hanging="426"/>
        <w:jc w:val="both"/>
        <w:rPr>
          <w:rFonts w:asciiTheme="minorHAnsi" w:hAnsiTheme="minorHAnsi" w:cstheme="minorHAnsi"/>
        </w:rPr>
      </w:pPr>
      <w:r w:rsidRPr="00E122AE">
        <w:rPr>
          <w:rFonts w:asciiTheme="minorHAnsi" w:hAnsiTheme="minorHAnsi" w:cstheme="minorHAnsi"/>
        </w:rPr>
        <w:t xml:space="preserve">Wykonawca może wnioskować o zamianę kary na poprawę warunków bhp. </w:t>
      </w:r>
    </w:p>
    <w:p w14:paraId="74A099F7" w14:textId="77777777" w:rsidR="00E122AE" w:rsidRPr="00E122AE" w:rsidRDefault="00E122AE" w:rsidP="00E122AE">
      <w:pPr>
        <w:pStyle w:val="Akapitzlist"/>
        <w:ind w:left="426"/>
        <w:jc w:val="both"/>
        <w:rPr>
          <w:rFonts w:asciiTheme="minorHAnsi" w:hAnsiTheme="minorHAnsi" w:cstheme="minorHAnsi"/>
        </w:rPr>
      </w:pPr>
      <w:r w:rsidRPr="00E122AE">
        <w:rPr>
          <w:rFonts w:asciiTheme="minorHAnsi" w:hAnsiTheme="minorHAnsi" w:cstheme="minorHAnsi"/>
        </w:rPr>
        <w:t xml:space="preserve">W tym celu Wykonawca w terminie 7 dni roboczych od dnia powzięcia informacji o ukaraniu, przedstawia propozycję celu, na jaki planuje wydać kwotę nałożonej kary do akceptacji kierownikowi Działu BHP. </w:t>
      </w:r>
      <w:r w:rsidRPr="00E122AE">
        <w:rPr>
          <w:rFonts w:asciiTheme="minorHAnsi" w:hAnsiTheme="minorHAnsi" w:cstheme="minorHAnsi"/>
        </w:rPr>
        <w:br/>
        <w:t xml:space="preserve">Cel powinien obejmować działania poprawiające bezpieczeństwo pracowników Wykonawcy/ Podwykonawcy/Dalszego podwykonawcy realizujących pracę na terenie ELT, np. zakup dodatkowych środków ochrony indywidualnej lub wyposażenia, organizacja dodatkowego szkolenia z pierwszej pomocy. </w:t>
      </w:r>
    </w:p>
    <w:p w14:paraId="503F8753" w14:textId="77777777" w:rsidR="00E122AE" w:rsidRPr="00E122AE" w:rsidRDefault="00E122AE" w:rsidP="00E122AE">
      <w:pPr>
        <w:pStyle w:val="Akapitzlist"/>
        <w:ind w:left="426"/>
        <w:jc w:val="both"/>
        <w:rPr>
          <w:rFonts w:asciiTheme="minorHAnsi" w:hAnsiTheme="minorHAnsi" w:cstheme="minorHAnsi"/>
        </w:rPr>
      </w:pPr>
      <w:r w:rsidRPr="00E122AE">
        <w:rPr>
          <w:rFonts w:asciiTheme="minorHAnsi" w:hAnsiTheme="minorHAnsi" w:cstheme="minorHAnsi"/>
        </w:rPr>
        <w:t>Propozycja Wykonawcy może zostać zaakceptowana lub odrzucona.</w:t>
      </w:r>
    </w:p>
    <w:p w14:paraId="303758E4" w14:textId="77777777" w:rsidR="00E122AE" w:rsidRPr="00E122AE" w:rsidRDefault="00E122AE">
      <w:pPr>
        <w:pStyle w:val="Akapitzlist"/>
        <w:numPr>
          <w:ilvl w:val="2"/>
          <w:numId w:val="56"/>
        </w:numPr>
        <w:spacing w:line="260" w:lineRule="exact"/>
        <w:ind w:left="426" w:hanging="426"/>
        <w:jc w:val="both"/>
        <w:rPr>
          <w:rFonts w:asciiTheme="minorHAnsi" w:hAnsiTheme="minorHAnsi" w:cstheme="minorHAnsi"/>
        </w:rPr>
      </w:pPr>
      <w:r w:rsidRPr="00E122AE">
        <w:rPr>
          <w:rFonts w:asciiTheme="minorHAnsi" w:hAnsiTheme="minorHAnsi" w:cstheme="minorHAnsi"/>
        </w:rPr>
        <w:t>Wykonawca po uzyskaniu akceptacji celu, na jaki planuje wydać kwotę nałożonej kary w terminie 14 dni roboczych od daty akceptacji celu, zobowiązany jest przekazać do kierownika Działu BHP dowód potwierdzający realizację celu, np. kopia faktury/zamówienia.</w:t>
      </w:r>
    </w:p>
    <w:p w14:paraId="5659DF38" w14:textId="77777777" w:rsidR="00E122AE" w:rsidRPr="00E122AE" w:rsidRDefault="00E122AE">
      <w:pPr>
        <w:pStyle w:val="Akapitzlist"/>
        <w:numPr>
          <w:ilvl w:val="2"/>
          <w:numId w:val="56"/>
        </w:numPr>
        <w:spacing w:line="260" w:lineRule="exact"/>
        <w:ind w:left="426" w:hanging="426"/>
        <w:jc w:val="both"/>
        <w:rPr>
          <w:rFonts w:asciiTheme="minorHAnsi" w:hAnsiTheme="minorHAnsi" w:cstheme="minorHAnsi"/>
        </w:rPr>
      </w:pPr>
      <w:r w:rsidRPr="00E122AE">
        <w:rPr>
          <w:rFonts w:asciiTheme="minorHAnsi" w:hAnsiTheme="minorHAnsi" w:cstheme="minorHAnsi"/>
        </w:rPr>
        <w:t>Jeżeli Wykonawca w terminie 7 dni roboczych nie zawnioskuje o zamianę kary, kierownik Działu BHP występuje do komórki właściwej ds. rachunkowości z wnioskiem o wystawienie noty księgowej (obciążenie karą umowną).</w:t>
      </w:r>
    </w:p>
    <w:p w14:paraId="50D5509E" w14:textId="77777777" w:rsidR="00E122AE" w:rsidRPr="00E122AE" w:rsidRDefault="00E122AE">
      <w:pPr>
        <w:pStyle w:val="Akapitzlist"/>
        <w:numPr>
          <w:ilvl w:val="2"/>
          <w:numId w:val="56"/>
        </w:numPr>
        <w:spacing w:line="260" w:lineRule="exact"/>
        <w:ind w:left="426" w:hanging="426"/>
        <w:jc w:val="both"/>
        <w:rPr>
          <w:rFonts w:asciiTheme="minorHAnsi" w:hAnsiTheme="minorHAnsi" w:cstheme="minorHAnsi"/>
        </w:rPr>
      </w:pPr>
      <w:r w:rsidRPr="00E122AE">
        <w:rPr>
          <w:rFonts w:asciiTheme="minorHAnsi" w:hAnsiTheme="minorHAnsi" w:cstheme="minorHAnsi"/>
        </w:rPr>
        <w:t>Wykonawca zobowiązany jest do zapłaty nałożonej kary zgodnie z zapisami noty księgowej przelewem na rachunek bankowy wskazany w nocie księgowej w terminie 10 dni od daty jej otrzymania. Strony dopuszczają możliwość potrącenia kar umownych z bieżących należności Wykonawcy.</w:t>
      </w:r>
    </w:p>
    <w:p w14:paraId="5DD648F8" w14:textId="77777777" w:rsidR="00A93B64" w:rsidRDefault="00E122AE">
      <w:pPr>
        <w:pStyle w:val="Akapitzlist"/>
        <w:numPr>
          <w:ilvl w:val="2"/>
          <w:numId w:val="56"/>
        </w:numPr>
        <w:spacing w:line="260" w:lineRule="exact"/>
        <w:ind w:left="426" w:hanging="426"/>
        <w:jc w:val="both"/>
        <w:rPr>
          <w:rFonts w:asciiTheme="minorHAnsi" w:hAnsiTheme="minorHAnsi" w:cstheme="minorHAnsi"/>
        </w:rPr>
      </w:pPr>
      <w:r w:rsidRPr="00E122AE">
        <w:rPr>
          <w:rFonts w:asciiTheme="minorHAnsi" w:hAnsiTheme="minorHAnsi" w:cstheme="minorHAnsi"/>
        </w:rPr>
        <w:t>Kary umowne za łamanie przepisów bhp, ppoż. oraz ochrony środowiska spowodowane przez pracowników Wykonawcy, Podwykonawców i Dalszych podwykonawców będą naliczane Wykonawcy.</w:t>
      </w:r>
    </w:p>
    <w:p w14:paraId="17F32933" w14:textId="3B022F1D" w:rsidR="009700AA" w:rsidRPr="00A93B64" w:rsidRDefault="00A93B64">
      <w:pPr>
        <w:pStyle w:val="Akapitzlist"/>
        <w:numPr>
          <w:ilvl w:val="2"/>
          <w:numId w:val="56"/>
        </w:numPr>
        <w:spacing w:line="260" w:lineRule="exact"/>
        <w:ind w:left="426" w:hanging="426"/>
        <w:jc w:val="both"/>
        <w:rPr>
          <w:rFonts w:asciiTheme="minorHAnsi" w:hAnsiTheme="minorHAnsi" w:cstheme="minorHAnsi"/>
        </w:rPr>
      </w:pPr>
      <w:r w:rsidRPr="00A93B64">
        <w:rPr>
          <w:rFonts w:asciiTheme="minorHAnsi" w:hAnsiTheme="minorHAnsi" w:cstheme="minorHAnsi"/>
        </w:rPr>
        <w:t>Wszelkie wstrzymanie prac związane z naruszeniami uwzględnionymi w niniejszym Taryfikatorze oraz inne naruszenia przepisów i wymagań BHP przez Wykonawcę, pracowników Wykonawcy, Podwykonawców i Dalszych podwykonawców są traktowane jako wstrzymanie prac z winy Wykonawcy.</w:t>
      </w:r>
    </w:p>
    <w:p w14:paraId="293DF8EA" w14:textId="66F141EB" w:rsidR="009700AA" w:rsidRPr="00EB76D2" w:rsidRDefault="009700AA" w:rsidP="007415C9">
      <w:pPr>
        <w:widowControl w:val="0"/>
        <w:jc w:val="both"/>
        <w:rPr>
          <w:rFonts w:asciiTheme="minorHAnsi" w:hAnsiTheme="minorHAnsi" w:cstheme="minorHAnsi"/>
          <w:i/>
        </w:rPr>
      </w:pPr>
      <w:r w:rsidRPr="00EB76D2">
        <w:rPr>
          <w:rFonts w:asciiTheme="minorHAnsi" w:hAnsiTheme="minorHAnsi" w:cstheme="minorHAnsi"/>
        </w:rPr>
        <w:br w:type="page"/>
      </w:r>
    </w:p>
    <w:p w14:paraId="1E7599C5" w14:textId="3862D390" w:rsidR="007B7A36" w:rsidRPr="00EB76D2" w:rsidRDefault="006B19E3" w:rsidP="0036388A">
      <w:pPr>
        <w:pStyle w:val="nagwek3a"/>
      </w:pPr>
      <w:bookmarkStart w:id="387" w:name="_Ref8914273"/>
      <w:r w:rsidRPr="00EB76D2">
        <w:lastRenderedPageBreak/>
        <w:t xml:space="preserve">Załącznik nr 5a - </w:t>
      </w:r>
      <w:r w:rsidR="00237D44" w:rsidRPr="00EB76D2">
        <w:t>Przedstawiciele Stron</w:t>
      </w:r>
      <w:bookmarkEnd w:id="383"/>
      <w:bookmarkEnd w:id="384"/>
      <w:bookmarkEnd w:id="387"/>
    </w:p>
    <w:p w14:paraId="2098CBCC" w14:textId="77777777" w:rsidR="007B7A36" w:rsidRPr="00EB76D2" w:rsidRDefault="007B7A36" w:rsidP="007048EA">
      <w:pPr>
        <w:widowControl w:val="0"/>
        <w:numPr>
          <w:ilvl w:val="0"/>
          <w:numId w:val="11"/>
        </w:numPr>
        <w:spacing w:before="120" w:after="120"/>
        <w:jc w:val="both"/>
        <w:rPr>
          <w:rFonts w:asciiTheme="minorHAnsi" w:hAnsiTheme="minorHAnsi" w:cstheme="minorHAnsi"/>
        </w:rPr>
      </w:pPr>
      <w:r w:rsidRPr="00EB76D2">
        <w:rPr>
          <w:rFonts w:asciiTheme="minorHAnsi" w:hAnsiTheme="minorHAnsi" w:cstheme="minorHAnsi"/>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485F76" w:rsidRPr="00EB76D2" w14:paraId="1CA0F1FF" w14:textId="77777777" w:rsidTr="00577E03">
        <w:trPr>
          <w:trHeight w:val="680"/>
          <w:jc w:val="center"/>
        </w:trPr>
        <w:tc>
          <w:tcPr>
            <w:tcW w:w="2288" w:type="dxa"/>
            <w:tcBorders>
              <w:top w:val="single" w:sz="4" w:space="0" w:color="auto"/>
              <w:left w:val="single" w:sz="4" w:space="0" w:color="auto"/>
              <w:right w:val="single" w:sz="4" w:space="0" w:color="auto"/>
            </w:tcBorders>
            <w:vAlign w:val="center"/>
          </w:tcPr>
          <w:p w14:paraId="20CF118D"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2E109CA"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4E4173BB"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4001B59C"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Email</w:t>
            </w:r>
          </w:p>
        </w:tc>
      </w:tr>
      <w:tr w:rsidR="00485F76" w:rsidRPr="00EB76D2" w14:paraId="6267D02A" w14:textId="77777777" w:rsidTr="00577E03">
        <w:trPr>
          <w:trHeight w:val="340"/>
          <w:jc w:val="center"/>
        </w:trPr>
        <w:tc>
          <w:tcPr>
            <w:tcW w:w="2288" w:type="dxa"/>
            <w:tcBorders>
              <w:left w:val="single" w:sz="4" w:space="0" w:color="auto"/>
              <w:right w:val="single" w:sz="4" w:space="0" w:color="auto"/>
            </w:tcBorders>
            <w:vAlign w:val="center"/>
          </w:tcPr>
          <w:p w14:paraId="657092AF" w14:textId="6E565D7C"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AB8359E"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7EDB368"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50881C8" w14:textId="77777777" w:rsidR="007B7A36" w:rsidRPr="00EB76D2" w:rsidRDefault="007B7A36" w:rsidP="007415C9">
            <w:pPr>
              <w:widowControl w:val="0"/>
              <w:jc w:val="center"/>
              <w:rPr>
                <w:rFonts w:asciiTheme="minorHAnsi" w:hAnsiTheme="minorHAnsi" w:cstheme="minorHAnsi"/>
              </w:rPr>
            </w:pPr>
          </w:p>
        </w:tc>
      </w:tr>
      <w:tr w:rsidR="00485F76" w:rsidRPr="00EB76D2" w14:paraId="78577C27" w14:textId="77777777" w:rsidTr="00577E03">
        <w:trPr>
          <w:trHeight w:val="340"/>
          <w:jc w:val="center"/>
        </w:trPr>
        <w:tc>
          <w:tcPr>
            <w:tcW w:w="2288" w:type="dxa"/>
            <w:tcBorders>
              <w:left w:val="single" w:sz="4" w:space="0" w:color="auto"/>
              <w:right w:val="single" w:sz="4" w:space="0" w:color="auto"/>
            </w:tcBorders>
            <w:vAlign w:val="center"/>
          </w:tcPr>
          <w:p w14:paraId="43A9B47F" w14:textId="024D57CF"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07E52C9"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93AE360"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331CB78" w14:textId="77777777" w:rsidR="007B7A36" w:rsidRPr="00EB76D2" w:rsidRDefault="007B7A36" w:rsidP="007415C9">
            <w:pPr>
              <w:widowControl w:val="0"/>
              <w:jc w:val="center"/>
              <w:rPr>
                <w:rFonts w:asciiTheme="minorHAnsi" w:hAnsiTheme="minorHAnsi" w:cstheme="minorHAnsi"/>
              </w:rPr>
            </w:pPr>
          </w:p>
        </w:tc>
      </w:tr>
      <w:tr w:rsidR="00485F76" w:rsidRPr="00EB76D2" w14:paraId="0F0FD690" w14:textId="77777777" w:rsidTr="00577E03">
        <w:trPr>
          <w:trHeight w:val="340"/>
          <w:jc w:val="center"/>
        </w:trPr>
        <w:tc>
          <w:tcPr>
            <w:tcW w:w="2288" w:type="dxa"/>
            <w:tcBorders>
              <w:left w:val="single" w:sz="4" w:space="0" w:color="auto"/>
              <w:right w:val="single" w:sz="4" w:space="0" w:color="auto"/>
            </w:tcBorders>
            <w:vAlign w:val="center"/>
          </w:tcPr>
          <w:p w14:paraId="4F42E1E6" w14:textId="6C2E5A1E"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3E1069A"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AC717CF"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2E9668C" w14:textId="77777777" w:rsidR="007B7A36" w:rsidRPr="00EB76D2" w:rsidRDefault="007B7A36" w:rsidP="007415C9">
            <w:pPr>
              <w:widowControl w:val="0"/>
              <w:jc w:val="center"/>
              <w:rPr>
                <w:rFonts w:asciiTheme="minorHAnsi" w:hAnsiTheme="minorHAnsi" w:cstheme="minorHAnsi"/>
              </w:rPr>
            </w:pPr>
          </w:p>
        </w:tc>
      </w:tr>
      <w:tr w:rsidR="00485F76" w:rsidRPr="00EB76D2" w14:paraId="1FC65BC5" w14:textId="77777777" w:rsidTr="00577E03">
        <w:trPr>
          <w:trHeight w:val="340"/>
          <w:jc w:val="center"/>
        </w:trPr>
        <w:tc>
          <w:tcPr>
            <w:tcW w:w="2288" w:type="dxa"/>
            <w:tcBorders>
              <w:left w:val="single" w:sz="4" w:space="0" w:color="auto"/>
              <w:right w:val="single" w:sz="4" w:space="0" w:color="auto"/>
            </w:tcBorders>
            <w:vAlign w:val="center"/>
          </w:tcPr>
          <w:p w14:paraId="6DA713A6" w14:textId="49441A66"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DA9B021"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1D6C053"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69CFDEE" w14:textId="77777777" w:rsidR="007B7A36" w:rsidRPr="00EB76D2" w:rsidRDefault="007B7A36" w:rsidP="007415C9">
            <w:pPr>
              <w:widowControl w:val="0"/>
              <w:jc w:val="center"/>
              <w:rPr>
                <w:rFonts w:asciiTheme="minorHAnsi" w:hAnsiTheme="minorHAnsi" w:cstheme="minorHAnsi"/>
              </w:rPr>
            </w:pPr>
          </w:p>
        </w:tc>
      </w:tr>
      <w:tr w:rsidR="00485F76" w:rsidRPr="00EB76D2" w14:paraId="2A30892F" w14:textId="77777777" w:rsidTr="00577E03">
        <w:trPr>
          <w:trHeight w:val="340"/>
          <w:jc w:val="center"/>
        </w:trPr>
        <w:tc>
          <w:tcPr>
            <w:tcW w:w="2288" w:type="dxa"/>
            <w:tcBorders>
              <w:left w:val="single" w:sz="4" w:space="0" w:color="auto"/>
              <w:right w:val="single" w:sz="4" w:space="0" w:color="auto"/>
            </w:tcBorders>
            <w:vAlign w:val="center"/>
          </w:tcPr>
          <w:p w14:paraId="17BB52E9" w14:textId="54B5A261"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8686CEB"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92736A9"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068A937" w14:textId="77777777" w:rsidR="007B7A36" w:rsidRPr="00EB76D2" w:rsidRDefault="007B7A36" w:rsidP="007415C9">
            <w:pPr>
              <w:widowControl w:val="0"/>
              <w:jc w:val="center"/>
              <w:rPr>
                <w:rFonts w:asciiTheme="minorHAnsi" w:hAnsiTheme="minorHAnsi" w:cstheme="minorHAnsi"/>
              </w:rPr>
            </w:pPr>
          </w:p>
        </w:tc>
      </w:tr>
      <w:tr w:rsidR="00485F76" w:rsidRPr="00EB76D2" w14:paraId="5A8EDAFB" w14:textId="77777777" w:rsidTr="00577E03">
        <w:trPr>
          <w:trHeight w:val="340"/>
          <w:jc w:val="center"/>
        </w:trPr>
        <w:tc>
          <w:tcPr>
            <w:tcW w:w="2288" w:type="dxa"/>
            <w:tcBorders>
              <w:left w:val="single" w:sz="4" w:space="0" w:color="auto"/>
              <w:right w:val="single" w:sz="4" w:space="0" w:color="auto"/>
            </w:tcBorders>
            <w:vAlign w:val="center"/>
          </w:tcPr>
          <w:p w14:paraId="230BA0A0" w14:textId="57234F95"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01DD7B8"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3E96D28"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D0D8408" w14:textId="77777777" w:rsidR="007B7A36" w:rsidRPr="00EB76D2" w:rsidRDefault="007B7A36" w:rsidP="007415C9">
            <w:pPr>
              <w:widowControl w:val="0"/>
              <w:jc w:val="center"/>
              <w:rPr>
                <w:rFonts w:asciiTheme="minorHAnsi" w:hAnsiTheme="minorHAnsi" w:cstheme="minorHAnsi"/>
              </w:rPr>
            </w:pPr>
          </w:p>
        </w:tc>
      </w:tr>
      <w:tr w:rsidR="00485F76" w:rsidRPr="00EB76D2" w14:paraId="2FCA30FC" w14:textId="77777777" w:rsidTr="00577E03">
        <w:trPr>
          <w:trHeight w:val="340"/>
          <w:jc w:val="center"/>
        </w:trPr>
        <w:tc>
          <w:tcPr>
            <w:tcW w:w="2288" w:type="dxa"/>
            <w:tcBorders>
              <w:left w:val="single" w:sz="4" w:space="0" w:color="auto"/>
              <w:right w:val="single" w:sz="4" w:space="0" w:color="auto"/>
            </w:tcBorders>
            <w:vAlign w:val="center"/>
          </w:tcPr>
          <w:p w14:paraId="3573B23D" w14:textId="00B0FA00"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289ACF2"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BC9122"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18C1A8" w14:textId="77777777" w:rsidR="007B7A36" w:rsidRPr="00EB76D2" w:rsidRDefault="007B7A36" w:rsidP="007415C9">
            <w:pPr>
              <w:widowControl w:val="0"/>
              <w:jc w:val="center"/>
              <w:rPr>
                <w:rFonts w:asciiTheme="minorHAnsi" w:hAnsiTheme="minorHAnsi" w:cstheme="minorHAnsi"/>
              </w:rPr>
            </w:pPr>
          </w:p>
        </w:tc>
      </w:tr>
      <w:tr w:rsidR="00485F76" w:rsidRPr="00EB76D2" w14:paraId="761F2D99" w14:textId="77777777" w:rsidTr="00577E03">
        <w:trPr>
          <w:trHeight w:val="340"/>
          <w:jc w:val="center"/>
        </w:trPr>
        <w:tc>
          <w:tcPr>
            <w:tcW w:w="2288" w:type="dxa"/>
            <w:tcBorders>
              <w:left w:val="single" w:sz="4" w:space="0" w:color="auto"/>
              <w:right w:val="single" w:sz="4" w:space="0" w:color="auto"/>
            </w:tcBorders>
            <w:vAlign w:val="center"/>
          </w:tcPr>
          <w:p w14:paraId="7AC5FD33" w14:textId="20737093"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88F7C93"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3AACE5F"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BBEA7A" w14:textId="77777777" w:rsidR="007B7A36" w:rsidRPr="00EB76D2" w:rsidRDefault="007B7A36" w:rsidP="007415C9">
            <w:pPr>
              <w:widowControl w:val="0"/>
              <w:jc w:val="center"/>
              <w:rPr>
                <w:rFonts w:asciiTheme="minorHAnsi" w:hAnsiTheme="minorHAnsi" w:cstheme="minorHAnsi"/>
              </w:rPr>
            </w:pPr>
          </w:p>
        </w:tc>
      </w:tr>
      <w:tr w:rsidR="00485F76" w:rsidRPr="00EB76D2" w14:paraId="35F1792D" w14:textId="77777777" w:rsidTr="00577E03">
        <w:trPr>
          <w:trHeight w:val="340"/>
          <w:jc w:val="center"/>
        </w:trPr>
        <w:tc>
          <w:tcPr>
            <w:tcW w:w="2288" w:type="dxa"/>
            <w:tcBorders>
              <w:left w:val="single" w:sz="4" w:space="0" w:color="auto"/>
              <w:right w:val="single" w:sz="4" w:space="0" w:color="auto"/>
            </w:tcBorders>
            <w:vAlign w:val="center"/>
          </w:tcPr>
          <w:p w14:paraId="25253A46" w14:textId="07B26F14"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039544B"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26371F3"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C1753AA" w14:textId="77777777" w:rsidR="007B7A36" w:rsidRPr="00EB76D2" w:rsidRDefault="007B7A36" w:rsidP="007415C9">
            <w:pPr>
              <w:widowControl w:val="0"/>
              <w:jc w:val="center"/>
              <w:rPr>
                <w:rFonts w:asciiTheme="minorHAnsi" w:hAnsiTheme="minorHAnsi" w:cstheme="minorHAnsi"/>
              </w:rPr>
            </w:pPr>
          </w:p>
        </w:tc>
      </w:tr>
    </w:tbl>
    <w:p w14:paraId="0BC273B7" w14:textId="77777777" w:rsidR="007B7A36" w:rsidRPr="00EB76D2" w:rsidRDefault="007B7A36" w:rsidP="007048EA">
      <w:pPr>
        <w:widowControl w:val="0"/>
        <w:numPr>
          <w:ilvl w:val="0"/>
          <w:numId w:val="11"/>
        </w:numPr>
        <w:spacing w:before="120" w:after="120"/>
        <w:jc w:val="both"/>
        <w:rPr>
          <w:rFonts w:asciiTheme="minorHAnsi" w:hAnsiTheme="minorHAnsi" w:cstheme="minorHAnsi"/>
        </w:rPr>
      </w:pPr>
      <w:r w:rsidRPr="00EB76D2">
        <w:rPr>
          <w:rFonts w:asciiTheme="minorHAnsi" w:hAnsiTheme="minorHAnsi" w:cstheme="minorHAnsi"/>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485F76" w:rsidRPr="00EB76D2" w14:paraId="1EF70E41" w14:textId="77777777" w:rsidTr="00577E03">
        <w:trPr>
          <w:trHeight w:val="680"/>
          <w:jc w:val="center"/>
        </w:trPr>
        <w:tc>
          <w:tcPr>
            <w:tcW w:w="2288" w:type="dxa"/>
            <w:tcBorders>
              <w:top w:val="single" w:sz="4" w:space="0" w:color="auto"/>
              <w:left w:val="single" w:sz="4" w:space="0" w:color="auto"/>
              <w:right w:val="single" w:sz="4" w:space="0" w:color="auto"/>
            </w:tcBorders>
            <w:vAlign w:val="center"/>
          </w:tcPr>
          <w:p w14:paraId="3DDDE815"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051D34BD"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4C7CF899"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7159D96D"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Email</w:t>
            </w:r>
          </w:p>
        </w:tc>
      </w:tr>
      <w:tr w:rsidR="00485F76" w:rsidRPr="00EB76D2" w14:paraId="7D061C0B" w14:textId="77777777" w:rsidTr="00577E03">
        <w:trPr>
          <w:trHeight w:val="340"/>
          <w:jc w:val="center"/>
        </w:trPr>
        <w:tc>
          <w:tcPr>
            <w:tcW w:w="2288" w:type="dxa"/>
            <w:tcBorders>
              <w:left w:val="single" w:sz="4" w:space="0" w:color="auto"/>
              <w:right w:val="single" w:sz="4" w:space="0" w:color="auto"/>
            </w:tcBorders>
            <w:vAlign w:val="center"/>
          </w:tcPr>
          <w:p w14:paraId="06EA9D92"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1ABA83A"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161B021"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BAED3F3" w14:textId="77777777" w:rsidR="007B7A36" w:rsidRPr="00EB76D2" w:rsidRDefault="007B7A36" w:rsidP="007415C9">
            <w:pPr>
              <w:widowControl w:val="0"/>
              <w:jc w:val="center"/>
              <w:rPr>
                <w:rFonts w:asciiTheme="minorHAnsi" w:hAnsiTheme="minorHAnsi" w:cstheme="minorHAnsi"/>
              </w:rPr>
            </w:pPr>
          </w:p>
        </w:tc>
      </w:tr>
      <w:tr w:rsidR="00485F76" w:rsidRPr="00EB76D2" w14:paraId="7F500BC7" w14:textId="77777777" w:rsidTr="00577E03">
        <w:trPr>
          <w:trHeight w:val="340"/>
          <w:jc w:val="center"/>
        </w:trPr>
        <w:tc>
          <w:tcPr>
            <w:tcW w:w="2288" w:type="dxa"/>
            <w:tcBorders>
              <w:left w:val="single" w:sz="4" w:space="0" w:color="auto"/>
              <w:right w:val="single" w:sz="4" w:space="0" w:color="auto"/>
            </w:tcBorders>
            <w:vAlign w:val="center"/>
          </w:tcPr>
          <w:p w14:paraId="6E6EBB1E"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90D681C"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25FB78B"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D10F9E8" w14:textId="77777777" w:rsidR="007B7A36" w:rsidRPr="00EB76D2" w:rsidRDefault="007B7A36" w:rsidP="007415C9">
            <w:pPr>
              <w:widowControl w:val="0"/>
              <w:jc w:val="center"/>
              <w:rPr>
                <w:rFonts w:asciiTheme="minorHAnsi" w:hAnsiTheme="minorHAnsi" w:cstheme="minorHAnsi"/>
              </w:rPr>
            </w:pPr>
          </w:p>
        </w:tc>
      </w:tr>
      <w:tr w:rsidR="00485F76" w:rsidRPr="00EB76D2" w14:paraId="25A3665C" w14:textId="77777777" w:rsidTr="00577E03">
        <w:trPr>
          <w:trHeight w:val="340"/>
          <w:jc w:val="center"/>
        </w:trPr>
        <w:tc>
          <w:tcPr>
            <w:tcW w:w="2288" w:type="dxa"/>
            <w:tcBorders>
              <w:left w:val="single" w:sz="4" w:space="0" w:color="auto"/>
              <w:right w:val="single" w:sz="4" w:space="0" w:color="auto"/>
            </w:tcBorders>
            <w:vAlign w:val="center"/>
          </w:tcPr>
          <w:p w14:paraId="3CE0C19C"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70624E"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377FBA4"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CFD89FB" w14:textId="77777777" w:rsidR="007B7A36" w:rsidRPr="00EB76D2" w:rsidRDefault="007B7A36" w:rsidP="007415C9">
            <w:pPr>
              <w:widowControl w:val="0"/>
              <w:jc w:val="center"/>
              <w:rPr>
                <w:rFonts w:asciiTheme="minorHAnsi" w:hAnsiTheme="minorHAnsi" w:cstheme="minorHAnsi"/>
              </w:rPr>
            </w:pPr>
          </w:p>
        </w:tc>
      </w:tr>
      <w:tr w:rsidR="00485F76" w:rsidRPr="00EB76D2" w14:paraId="315498B3" w14:textId="77777777" w:rsidTr="00577E03">
        <w:trPr>
          <w:trHeight w:val="340"/>
          <w:jc w:val="center"/>
        </w:trPr>
        <w:tc>
          <w:tcPr>
            <w:tcW w:w="2288" w:type="dxa"/>
            <w:tcBorders>
              <w:left w:val="single" w:sz="4" w:space="0" w:color="auto"/>
              <w:right w:val="single" w:sz="4" w:space="0" w:color="auto"/>
            </w:tcBorders>
            <w:vAlign w:val="center"/>
          </w:tcPr>
          <w:p w14:paraId="089A9AC9"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30CFD0"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1A11A48"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7A0D14" w14:textId="77777777" w:rsidR="007B7A36" w:rsidRPr="00EB76D2" w:rsidRDefault="007B7A36" w:rsidP="007415C9">
            <w:pPr>
              <w:widowControl w:val="0"/>
              <w:jc w:val="center"/>
              <w:rPr>
                <w:rFonts w:asciiTheme="minorHAnsi" w:hAnsiTheme="minorHAnsi" w:cstheme="minorHAnsi"/>
              </w:rPr>
            </w:pPr>
          </w:p>
        </w:tc>
      </w:tr>
      <w:tr w:rsidR="00485F76" w:rsidRPr="00EB76D2" w14:paraId="30740BC5" w14:textId="77777777" w:rsidTr="00577E03">
        <w:trPr>
          <w:trHeight w:val="340"/>
          <w:jc w:val="center"/>
        </w:trPr>
        <w:tc>
          <w:tcPr>
            <w:tcW w:w="2288" w:type="dxa"/>
            <w:tcBorders>
              <w:left w:val="single" w:sz="4" w:space="0" w:color="auto"/>
              <w:right w:val="single" w:sz="4" w:space="0" w:color="auto"/>
            </w:tcBorders>
            <w:vAlign w:val="center"/>
          </w:tcPr>
          <w:p w14:paraId="1572DC1A"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2729973"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175BFF9"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D527C37" w14:textId="77777777" w:rsidR="007B7A36" w:rsidRPr="00EB76D2" w:rsidRDefault="007B7A36" w:rsidP="007415C9">
            <w:pPr>
              <w:widowControl w:val="0"/>
              <w:jc w:val="center"/>
              <w:rPr>
                <w:rFonts w:asciiTheme="minorHAnsi" w:hAnsiTheme="minorHAnsi" w:cstheme="minorHAnsi"/>
              </w:rPr>
            </w:pPr>
          </w:p>
        </w:tc>
      </w:tr>
      <w:tr w:rsidR="00485F76" w:rsidRPr="00EB76D2" w14:paraId="65B17173" w14:textId="77777777" w:rsidTr="00577E03">
        <w:trPr>
          <w:trHeight w:val="340"/>
          <w:jc w:val="center"/>
        </w:trPr>
        <w:tc>
          <w:tcPr>
            <w:tcW w:w="2288" w:type="dxa"/>
            <w:tcBorders>
              <w:left w:val="single" w:sz="4" w:space="0" w:color="auto"/>
              <w:right w:val="single" w:sz="4" w:space="0" w:color="auto"/>
            </w:tcBorders>
            <w:vAlign w:val="center"/>
          </w:tcPr>
          <w:p w14:paraId="6EF44A79"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CD9EFDB"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FD36D9D"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D20FDB2" w14:textId="77777777" w:rsidR="007B7A36" w:rsidRPr="00EB76D2" w:rsidRDefault="007B7A36" w:rsidP="007415C9">
            <w:pPr>
              <w:widowControl w:val="0"/>
              <w:jc w:val="center"/>
              <w:rPr>
                <w:rFonts w:asciiTheme="minorHAnsi" w:hAnsiTheme="minorHAnsi" w:cstheme="minorHAnsi"/>
              </w:rPr>
            </w:pPr>
          </w:p>
        </w:tc>
      </w:tr>
      <w:tr w:rsidR="00485F76" w:rsidRPr="00EB76D2" w14:paraId="3593B700" w14:textId="77777777" w:rsidTr="00577E03">
        <w:trPr>
          <w:trHeight w:val="340"/>
          <w:jc w:val="center"/>
        </w:trPr>
        <w:tc>
          <w:tcPr>
            <w:tcW w:w="2288" w:type="dxa"/>
            <w:tcBorders>
              <w:left w:val="single" w:sz="4" w:space="0" w:color="auto"/>
              <w:right w:val="single" w:sz="4" w:space="0" w:color="auto"/>
            </w:tcBorders>
            <w:vAlign w:val="center"/>
          </w:tcPr>
          <w:p w14:paraId="635A362C"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6DD1752"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AD45664"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F031D9B" w14:textId="77777777" w:rsidR="007B7A36" w:rsidRPr="00EB76D2" w:rsidRDefault="007B7A36" w:rsidP="007415C9">
            <w:pPr>
              <w:widowControl w:val="0"/>
              <w:jc w:val="center"/>
              <w:rPr>
                <w:rFonts w:asciiTheme="minorHAnsi" w:hAnsiTheme="minorHAnsi" w:cstheme="minorHAnsi"/>
              </w:rPr>
            </w:pPr>
          </w:p>
        </w:tc>
      </w:tr>
      <w:tr w:rsidR="00485F76" w:rsidRPr="00EB76D2" w14:paraId="42A037A2" w14:textId="77777777" w:rsidTr="00577E03">
        <w:trPr>
          <w:trHeight w:val="340"/>
          <w:jc w:val="center"/>
        </w:trPr>
        <w:tc>
          <w:tcPr>
            <w:tcW w:w="2288" w:type="dxa"/>
            <w:tcBorders>
              <w:left w:val="single" w:sz="4" w:space="0" w:color="auto"/>
              <w:right w:val="single" w:sz="4" w:space="0" w:color="auto"/>
            </w:tcBorders>
            <w:vAlign w:val="center"/>
          </w:tcPr>
          <w:p w14:paraId="7EE03FDB"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BFEB1FC"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FF1372"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899E2D7" w14:textId="77777777" w:rsidR="007B7A36" w:rsidRPr="00EB76D2" w:rsidRDefault="007B7A36" w:rsidP="007415C9">
            <w:pPr>
              <w:widowControl w:val="0"/>
              <w:jc w:val="center"/>
              <w:rPr>
                <w:rFonts w:asciiTheme="minorHAnsi" w:hAnsiTheme="minorHAnsi" w:cstheme="minorHAnsi"/>
              </w:rPr>
            </w:pPr>
          </w:p>
        </w:tc>
      </w:tr>
      <w:tr w:rsidR="007B7A36" w:rsidRPr="00EB76D2" w14:paraId="2157F8D2" w14:textId="77777777" w:rsidTr="00577E03">
        <w:trPr>
          <w:trHeight w:val="340"/>
          <w:jc w:val="center"/>
        </w:trPr>
        <w:tc>
          <w:tcPr>
            <w:tcW w:w="2288" w:type="dxa"/>
            <w:tcBorders>
              <w:left w:val="single" w:sz="4" w:space="0" w:color="auto"/>
              <w:right w:val="single" w:sz="4" w:space="0" w:color="auto"/>
            </w:tcBorders>
            <w:vAlign w:val="center"/>
          </w:tcPr>
          <w:p w14:paraId="1783207D"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C821EB3"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E070D9"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B561B09" w14:textId="77777777" w:rsidR="007B7A36" w:rsidRPr="00EB76D2" w:rsidRDefault="007B7A36" w:rsidP="007415C9">
            <w:pPr>
              <w:widowControl w:val="0"/>
              <w:jc w:val="center"/>
              <w:rPr>
                <w:rFonts w:asciiTheme="minorHAnsi" w:hAnsiTheme="minorHAnsi" w:cstheme="minorHAnsi"/>
              </w:rPr>
            </w:pPr>
          </w:p>
        </w:tc>
      </w:tr>
      <w:bookmarkEnd w:id="385"/>
      <w:bookmarkEnd w:id="386"/>
    </w:tbl>
    <w:p w14:paraId="00E27261" w14:textId="3FD1A418" w:rsidR="002116E9" w:rsidRPr="00EB76D2" w:rsidRDefault="002116E9" w:rsidP="007415C9">
      <w:pPr>
        <w:widowControl w:val="0"/>
        <w:rPr>
          <w:rFonts w:asciiTheme="minorHAnsi" w:hAnsiTheme="minorHAnsi" w:cstheme="minorHAnsi"/>
        </w:rPr>
      </w:pPr>
    </w:p>
    <w:sectPr w:rsidR="002116E9" w:rsidRPr="00EB76D2" w:rsidSect="006B19E3">
      <w:pgSz w:w="11907" w:h="16839" w:code="9"/>
      <w:pgMar w:top="1418" w:right="1418" w:bottom="1418"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BD08F" w14:textId="77777777" w:rsidR="00E65A3B" w:rsidRDefault="00E65A3B">
      <w:r>
        <w:separator/>
      </w:r>
    </w:p>
  </w:endnote>
  <w:endnote w:type="continuationSeparator" w:id="0">
    <w:p w14:paraId="67A20345" w14:textId="77777777" w:rsidR="00E65A3B" w:rsidRDefault="00E65A3B">
      <w:r>
        <w:continuationSeparator/>
      </w:r>
    </w:p>
  </w:endnote>
  <w:endnote w:type="continuationNotice" w:id="1">
    <w:p w14:paraId="1DBC8336" w14:textId="77777777" w:rsidR="00E65A3B" w:rsidRDefault="00E65A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 w:name="Calibri-Identity-H">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061F7" w14:textId="77777777" w:rsidR="00AC67E7" w:rsidRDefault="00AC67E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A9B34B8" w14:textId="77777777" w:rsidR="00AC67E7" w:rsidRDefault="00AC67E7">
    <w:pPr>
      <w:pStyle w:val="Stopka"/>
    </w:pPr>
  </w:p>
  <w:p w14:paraId="3F425794" w14:textId="77777777" w:rsidR="00AC67E7" w:rsidRDefault="00AC67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9177686"/>
      <w:docPartObj>
        <w:docPartGallery w:val="Page Numbers (Bottom of Page)"/>
        <w:docPartUnique/>
      </w:docPartObj>
    </w:sdtPr>
    <w:sdtEndPr>
      <w:rPr>
        <w:color w:val="365F91" w:themeColor="accent1" w:themeShade="BF"/>
      </w:rPr>
    </w:sdtEndPr>
    <w:sdtContent>
      <w:sdt>
        <w:sdtPr>
          <w:rPr>
            <w:color w:val="365F91" w:themeColor="accent1" w:themeShade="BF"/>
          </w:rPr>
          <w:id w:val="1803261159"/>
          <w:docPartObj>
            <w:docPartGallery w:val="Page Numbers (Top of Page)"/>
            <w:docPartUnique/>
          </w:docPartObj>
        </w:sdtPr>
        <w:sdtContent>
          <w:p w14:paraId="62FC8C65" w14:textId="3B056DFE" w:rsidR="00AC67E7" w:rsidRPr="007415C9" w:rsidRDefault="00AC67E7">
            <w:pPr>
              <w:pStyle w:val="Stopka"/>
              <w:jc w:val="center"/>
              <w:rPr>
                <w:color w:val="365F91" w:themeColor="accent1" w:themeShade="BF"/>
              </w:rPr>
            </w:pPr>
            <w:r w:rsidRPr="00E929F5">
              <w:rPr>
                <w:rFonts w:ascii="Arial" w:hAnsi="Arial" w:cs="Arial"/>
                <w:color w:val="365F91" w:themeColor="accent1" w:themeShade="BF"/>
                <w:sz w:val="16"/>
                <w:szCs w:val="16"/>
                <w:lang w:val="pl-PL"/>
              </w:rPr>
              <w:t xml:space="preserve">Strona </w:t>
            </w:r>
            <w:r w:rsidRPr="00E929F5">
              <w:rPr>
                <w:rFonts w:ascii="Arial" w:hAnsi="Arial" w:cs="Arial"/>
                <w:b/>
                <w:bCs/>
                <w:color w:val="365F91" w:themeColor="accent1" w:themeShade="BF"/>
                <w:sz w:val="16"/>
                <w:szCs w:val="16"/>
              </w:rPr>
              <w:fldChar w:fldCharType="begin"/>
            </w:r>
            <w:r w:rsidRPr="00E929F5">
              <w:rPr>
                <w:rFonts w:ascii="Arial" w:hAnsi="Arial" w:cs="Arial"/>
                <w:b/>
                <w:bCs/>
                <w:color w:val="365F91" w:themeColor="accent1" w:themeShade="BF"/>
                <w:sz w:val="16"/>
                <w:szCs w:val="16"/>
              </w:rPr>
              <w:instrText>PAGE</w:instrText>
            </w:r>
            <w:r w:rsidRPr="00E929F5">
              <w:rPr>
                <w:rFonts w:ascii="Arial" w:hAnsi="Arial" w:cs="Arial"/>
                <w:b/>
                <w:bCs/>
                <w:color w:val="365F91" w:themeColor="accent1" w:themeShade="BF"/>
                <w:sz w:val="16"/>
                <w:szCs w:val="16"/>
              </w:rPr>
              <w:fldChar w:fldCharType="separate"/>
            </w:r>
            <w:r w:rsidR="005B35BF">
              <w:rPr>
                <w:rFonts w:ascii="Arial" w:hAnsi="Arial" w:cs="Arial"/>
                <w:b/>
                <w:bCs/>
                <w:noProof/>
                <w:color w:val="365F91" w:themeColor="accent1" w:themeShade="BF"/>
                <w:sz w:val="16"/>
                <w:szCs w:val="16"/>
              </w:rPr>
              <w:t>47</w:t>
            </w:r>
            <w:r w:rsidRPr="00E929F5">
              <w:rPr>
                <w:rFonts w:ascii="Arial" w:hAnsi="Arial" w:cs="Arial"/>
                <w:b/>
                <w:bCs/>
                <w:color w:val="365F91" w:themeColor="accent1" w:themeShade="BF"/>
                <w:sz w:val="16"/>
                <w:szCs w:val="16"/>
              </w:rPr>
              <w:fldChar w:fldCharType="end"/>
            </w:r>
            <w:r w:rsidRPr="00E929F5">
              <w:rPr>
                <w:rFonts w:ascii="Arial" w:hAnsi="Arial" w:cs="Arial"/>
                <w:color w:val="365F91" w:themeColor="accent1" w:themeShade="BF"/>
                <w:sz w:val="16"/>
                <w:szCs w:val="16"/>
                <w:lang w:val="pl-PL"/>
              </w:rPr>
              <w:t xml:space="preserve"> z </w:t>
            </w:r>
            <w:r w:rsidRPr="00E929F5">
              <w:rPr>
                <w:rFonts w:ascii="Arial" w:hAnsi="Arial" w:cs="Arial"/>
                <w:b/>
                <w:bCs/>
                <w:color w:val="365F91" w:themeColor="accent1" w:themeShade="BF"/>
                <w:sz w:val="16"/>
                <w:szCs w:val="16"/>
              </w:rPr>
              <w:fldChar w:fldCharType="begin"/>
            </w:r>
            <w:r w:rsidRPr="00E929F5">
              <w:rPr>
                <w:rFonts w:ascii="Arial" w:hAnsi="Arial" w:cs="Arial"/>
                <w:b/>
                <w:bCs/>
                <w:color w:val="365F91" w:themeColor="accent1" w:themeShade="BF"/>
                <w:sz w:val="16"/>
                <w:szCs w:val="16"/>
              </w:rPr>
              <w:instrText>NUMPAGES</w:instrText>
            </w:r>
            <w:r w:rsidRPr="00E929F5">
              <w:rPr>
                <w:rFonts w:ascii="Arial" w:hAnsi="Arial" w:cs="Arial"/>
                <w:b/>
                <w:bCs/>
                <w:color w:val="365F91" w:themeColor="accent1" w:themeShade="BF"/>
                <w:sz w:val="16"/>
                <w:szCs w:val="16"/>
              </w:rPr>
              <w:fldChar w:fldCharType="separate"/>
            </w:r>
            <w:r w:rsidR="005B35BF">
              <w:rPr>
                <w:rFonts w:ascii="Arial" w:hAnsi="Arial" w:cs="Arial"/>
                <w:b/>
                <w:bCs/>
                <w:noProof/>
                <w:color w:val="365F91" w:themeColor="accent1" w:themeShade="BF"/>
                <w:sz w:val="16"/>
                <w:szCs w:val="16"/>
              </w:rPr>
              <w:t>51</w:t>
            </w:r>
            <w:r w:rsidRPr="00E929F5">
              <w:rPr>
                <w:rFonts w:ascii="Arial" w:hAnsi="Arial" w:cs="Arial"/>
                <w:b/>
                <w:bCs/>
                <w:color w:val="365F91" w:themeColor="accent1" w:themeShade="BF"/>
                <w:sz w:val="16"/>
                <w:szCs w:val="16"/>
              </w:rPr>
              <w:fldChar w:fldCharType="end"/>
            </w:r>
          </w:p>
        </w:sdtContent>
      </w:sdt>
    </w:sdtContent>
  </w:sdt>
  <w:p w14:paraId="35562738" w14:textId="6B936D87" w:rsidR="00AC67E7" w:rsidRPr="00E9229F" w:rsidRDefault="00AC67E7" w:rsidP="007415C9">
    <w:pPr>
      <w:pStyle w:val="Stopka"/>
      <w:jc w:val="center"/>
      <w:rPr>
        <w:rFonts w:asciiTheme="minorHAnsi" w:hAnsiTheme="minorHAnsi"/>
        <w:sz w:val="20"/>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CF255" w14:textId="77777777" w:rsidR="00E65A3B" w:rsidRDefault="00E65A3B">
      <w:r>
        <w:separator/>
      </w:r>
    </w:p>
  </w:footnote>
  <w:footnote w:type="continuationSeparator" w:id="0">
    <w:p w14:paraId="249A185C" w14:textId="77777777" w:rsidR="00E65A3B" w:rsidRDefault="00E65A3B">
      <w:r>
        <w:continuationSeparator/>
      </w:r>
    </w:p>
  </w:footnote>
  <w:footnote w:type="continuationNotice" w:id="1">
    <w:p w14:paraId="5009F241" w14:textId="77777777" w:rsidR="00E65A3B" w:rsidRDefault="00E65A3B"/>
  </w:footnote>
  <w:footnote w:id="2">
    <w:p w14:paraId="1B2EAC60" w14:textId="2B9FBABF" w:rsidR="00AC67E7" w:rsidRPr="00326A30" w:rsidRDefault="00AC67E7" w:rsidP="00212D6D">
      <w:pPr>
        <w:autoSpaceDE w:val="0"/>
        <w:autoSpaceDN w:val="0"/>
        <w:jc w:val="both"/>
        <w:rPr>
          <w:sz w:val="22"/>
          <w:szCs w:val="22"/>
        </w:rPr>
      </w:pPr>
      <w:r>
        <w:rPr>
          <w:rStyle w:val="Odwoanieprzypisudolnego"/>
        </w:rPr>
        <w:footnoteRef/>
      </w:r>
      <w:r>
        <w:t xml:space="preserve"> </w:t>
      </w:r>
      <w:r w:rsidRPr="009A3CBB">
        <w:rPr>
          <w:rFonts w:asciiTheme="minorHAnsi" w:hAnsiTheme="minorHAnsi" w:cstheme="minorHAnsi"/>
          <w:sz w:val="16"/>
          <w:szCs w:val="16"/>
        </w:rPr>
        <w:t xml:space="preserve">W przypadku podpisania umowy przez Strony elektronicznym podpisem kwalifikowanym przyjmuje się, że datą zawarcia Umowy jest data złożenia </w:t>
      </w:r>
      <w:r w:rsidRPr="009A3CBB">
        <w:rPr>
          <w:rFonts w:asciiTheme="minorHAnsi" w:hAnsiTheme="minorHAnsi" w:cstheme="minorHAnsi"/>
          <w:color w:val="000000"/>
          <w:sz w:val="16"/>
          <w:szCs w:val="16"/>
        </w:rPr>
        <w:t>ostatniego wymaganego podpisu zgodnie z ustaloną reprezentacją i udzielonymi Pełnomocnictwami.</w:t>
      </w:r>
      <w:r w:rsidRPr="009A3CBB">
        <w:rPr>
          <w:rFonts w:ascii="Segoe UI" w:hAnsi="Segoe UI" w:cs="Segoe UI"/>
          <w:color w:val="000000"/>
        </w:rPr>
        <w:t xml:space="preserve"> </w:t>
      </w:r>
      <w:r w:rsidRPr="009A3CBB">
        <w:rPr>
          <w:rFonts w:asciiTheme="minorHAnsi" w:hAnsiTheme="minorHAnsi" w:cstheme="minorHAnsi"/>
          <w:sz w:val="16"/>
          <w:szCs w:val="16"/>
        </w:rPr>
        <w:t>W tej sytuacji zapis „w ………. w dniu ………,” podlega usunięciu.</w:t>
      </w:r>
    </w:p>
  </w:footnote>
  <w:footnote w:id="3">
    <w:p w14:paraId="7AB45CA7" w14:textId="77777777" w:rsidR="00AC67E7" w:rsidRPr="0057529F" w:rsidRDefault="00AC67E7" w:rsidP="004E15AA">
      <w:pPr>
        <w:jc w:val="both"/>
        <w:rPr>
          <w:rFonts w:ascii="Arial" w:hAnsi="Arial" w:cs="Arial"/>
          <w:sz w:val="14"/>
          <w:szCs w:val="14"/>
          <w:lang w:eastAsia="ar-SA"/>
        </w:rPr>
      </w:pPr>
      <w:r w:rsidRPr="0057529F">
        <w:rPr>
          <w:rStyle w:val="Odwoanieprzypisudolnego"/>
          <w:sz w:val="16"/>
          <w:szCs w:val="16"/>
        </w:rPr>
        <w:footnoteRef/>
      </w:r>
      <w:r>
        <w:t xml:space="preserve"> </w:t>
      </w:r>
      <w:r w:rsidRPr="0057529F">
        <w:rPr>
          <w:rFonts w:ascii="Arial" w:hAnsi="Arial" w:cs="Arial"/>
          <w:sz w:val="14"/>
          <w:szCs w:val="14"/>
          <w:lang w:eastAsia="ar-SA"/>
        </w:rPr>
        <w:t>Zapis do stosowania w przypadku importu usług oraz wewnątrzwspólnotowego nabycia towarów.</w:t>
      </w:r>
    </w:p>
  </w:footnote>
  <w:footnote w:id="4">
    <w:p w14:paraId="006BC589" w14:textId="0C83D348" w:rsidR="00AC67E7" w:rsidRDefault="00AC67E7">
      <w:pPr>
        <w:pStyle w:val="Tekstprzypisudolnego"/>
      </w:pPr>
      <w:r>
        <w:rPr>
          <w:rStyle w:val="Odwoanieprzypisudolnego"/>
        </w:rPr>
        <w:footnoteRef/>
      </w:r>
      <w:r>
        <w:t xml:space="preserve"> </w:t>
      </w:r>
      <w:r>
        <w:rPr>
          <w:rFonts w:ascii="Arial" w:hAnsi="Arial" w:cs="Arial"/>
          <w:sz w:val="14"/>
          <w:szCs w:val="14"/>
          <w:lang w:eastAsia="ar-SA"/>
        </w:rPr>
        <w:t>Zapis „z zastrzeżeniem ust. 4.5.” zostanie wykreślony, w przypadku usunięcia ust. 4.5.</w:t>
      </w:r>
    </w:p>
  </w:footnote>
  <w:footnote w:id="5">
    <w:p w14:paraId="082EF121" w14:textId="77777777" w:rsidR="00D40874" w:rsidRDefault="00D40874" w:rsidP="00D40874">
      <w:pPr>
        <w:pStyle w:val="Tekstprzypisudolnego"/>
      </w:pPr>
      <w:r w:rsidRPr="002B7777">
        <w:rPr>
          <w:rStyle w:val="Odwoanieprzypisudolnego"/>
        </w:rPr>
        <w:footnoteRef/>
      </w:r>
      <w:r w:rsidRPr="002B7777">
        <w:t xml:space="preserve"> </w:t>
      </w:r>
      <w:r w:rsidRPr="002B7777">
        <w:rPr>
          <w:rFonts w:ascii="Arial" w:hAnsi="Arial" w:cs="Arial"/>
          <w:sz w:val="14"/>
          <w:szCs w:val="14"/>
          <w:lang w:eastAsia="ar-SA"/>
        </w:rPr>
        <w:t>zapis do stosowania od dnia obowiązkowego stosowania Krajowego Systemu e-faktur przez Wykonawcę</w:t>
      </w:r>
    </w:p>
  </w:footnote>
  <w:footnote w:id="6">
    <w:p w14:paraId="2D928D67" w14:textId="77777777" w:rsidR="00AC67E7" w:rsidRDefault="00AC67E7" w:rsidP="00005237">
      <w:pPr>
        <w:pStyle w:val="Tekstprzypisudolnego"/>
      </w:pPr>
      <w:r>
        <w:rPr>
          <w:rStyle w:val="Odwoanieprzypisudolnego"/>
        </w:rPr>
        <w:footnoteRef/>
      </w:r>
      <w:r>
        <w:t xml:space="preserve"> </w:t>
      </w:r>
      <w:r w:rsidRPr="008D44B1">
        <w:rPr>
          <w:rFonts w:asciiTheme="minorHAnsi" w:hAnsiTheme="minorHAnsi" w:cstheme="minorHAnsi"/>
          <w:sz w:val="16"/>
          <w:szCs w:val="16"/>
        </w:rPr>
        <w:t>Zapis do stosowania w przypadku umów zawieranych przez PGE GiEK S.A. z przedsiębiorcami zarejestrowanymi jako podatnicy VAT czynni.</w:t>
      </w:r>
    </w:p>
  </w:footnote>
  <w:footnote w:id="7">
    <w:p w14:paraId="434ECEEE" w14:textId="77777777" w:rsidR="00AC67E7" w:rsidRPr="0026389A" w:rsidRDefault="00AC67E7" w:rsidP="00CF61CB">
      <w:pPr>
        <w:pStyle w:val="Tekstprzypisudolnego"/>
        <w:rPr>
          <w:sz w:val="14"/>
          <w:szCs w:val="14"/>
        </w:rPr>
      </w:pPr>
      <w:r>
        <w:rPr>
          <w:rStyle w:val="Odwoanieprzypisudolnego"/>
        </w:rPr>
        <w:footnoteRef/>
      </w:r>
      <w:r>
        <w:t xml:space="preserve"> </w:t>
      </w:r>
      <w:r w:rsidRPr="009A3CBB">
        <w:rPr>
          <w:rFonts w:asciiTheme="minorHAnsi" w:hAnsiTheme="minorHAnsi" w:cstheme="minorHAnsi"/>
          <w:sz w:val="16"/>
          <w:szCs w:val="16"/>
        </w:rPr>
        <w:t>Dotyczy faktur, w których kwota należności ogółem przekracza kwotę 15.000 zł lub jej równowartość wyrażoną w walucie obcej.</w:t>
      </w:r>
    </w:p>
  </w:footnote>
  <w:footnote w:id="8">
    <w:p w14:paraId="41656936" w14:textId="51EBDD0F" w:rsidR="00AC67E7" w:rsidRPr="009A3CBB" w:rsidRDefault="00AC67E7" w:rsidP="009A3CBB">
      <w:pPr>
        <w:pStyle w:val="Tekstprzypisudolnego"/>
        <w:jc w:val="both"/>
        <w:rPr>
          <w:rFonts w:asciiTheme="minorHAnsi" w:hAnsiTheme="minorHAnsi" w:cstheme="minorHAnsi"/>
          <w:sz w:val="16"/>
          <w:szCs w:val="16"/>
          <w:lang w:eastAsia="ar-SA"/>
        </w:rPr>
      </w:pPr>
      <w:r w:rsidRPr="00766D02">
        <w:rPr>
          <w:rStyle w:val="Znakiprzypiswdolnych"/>
          <w:rFonts w:ascii="Arial" w:eastAsia="Calibri" w:hAnsi="Arial" w:cs="Arial"/>
          <w:sz w:val="14"/>
          <w:szCs w:val="14"/>
          <w:lang w:eastAsia="ar-SA"/>
        </w:rPr>
        <w:footnoteRef/>
      </w:r>
      <w:r>
        <w:rPr>
          <w:rFonts w:asciiTheme="minorHAnsi" w:hAnsiTheme="minorHAnsi" w:cstheme="minorHAnsi"/>
          <w:i/>
          <w:sz w:val="14"/>
          <w:szCs w:val="14"/>
          <w:lang w:eastAsia="ar-SA"/>
        </w:rPr>
        <w:t xml:space="preserve"> </w:t>
      </w:r>
      <w:r w:rsidRPr="009A3CBB">
        <w:rPr>
          <w:rFonts w:asciiTheme="minorHAnsi" w:hAnsiTheme="minorHAnsi" w:cstheme="minorHAnsi"/>
          <w:sz w:val="16"/>
          <w:szCs w:val="16"/>
          <w:lang w:eastAsia="ar-SA"/>
        </w:rPr>
        <w:t>Ust. 4.</w:t>
      </w:r>
      <w:r>
        <w:rPr>
          <w:rFonts w:asciiTheme="minorHAnsi" w:hAnsiTheme="minorHAnsi" w:cstheme="minorHAnsi"/>
          <w:sz w:val="16"/>
          <w:szCs w:val="16"/>
          <w:lang w:eastAsia="ar-SA"/>
        </w:rPr>
        <w:t>28</w:t>
      </w:r>
      <w:r w:rsidRPr="009A3CBB">
        <w:rPr>
          <w:rFonts w:asciiTheme="minorHAnsi" w:hAnsiTheme="minorHAnsi" w:cstheme="minorHAnsi"/>
          <w:sz w:val="16"/>
          <w:szCs w:val="16"/>
          <w:lang w:eastAsia="ar-SA"/>
        </w:rPr>
        <w:t xml:space="preserve"> -4.3</w:t>
      </w:r>
      <w:r>
        <w:rPr>
          <w:rFonts w:asciiTheme="minorHAnsi" w:hAnsiTheme="minorHAnsi" w:cstheme="minorHAnsi"/>
          <w:sz w:val="16"/>
          <w:szCs w:val="16"/>
          <w:lang w:eastAsia="ar-SA"/>
        </w:rPr>
        <w:t>1.</w:t>
      </w:r>
      <w:r w:rsidRPr="009A3CBB">
        <w:rPr>
          <w:rFonts w:asciiTheme="minorHAnsi" w:hAnsiTheme="minorHAnsi" w:cstheme="minorHAnsi"/>
          <w:sz w:val="16"/>
          <w:szCs w:val="16"/>
          <w:lang w:eastAsia="ar-SA"/>
        </w:rPr>
        <w:t xml:space="preserve">  do wskazania w Umowie w przypadku płatności transgranicznych, w których Wykonawca jest nierezydentem (kontrahent zagraniczny) i przedmiot Umowy dotyczy należności wskazanych w art. 21 ust. 1 ustawy o podatku dochodowym od osób prawnych</w:t>
      </w:r>
      <w:r w:rsidRPr="009A3CBB">
        <w:rPr>
          <w:rFonts w:asciiTheme="minorHAnsi" w:hAnsiTheme="minorHAnsi" w:cstheme="minorHAnsi"/>
          <w:sz w:val="14"/>
          <w:szCs w:val="14"/>
          <w:lang w:eastAsia="ar-SA"/>
        </w:rPr>
        <w:t>.</w:t>
      </w:r>
      <w:r>
        <w:rPr>
          <w:rFonts w:asciiTheme="minorHAnsi" w:hAnsiTheme="minorHAnsi" w:cstheme="minorHAnsi"/>
          <w:sz w:val="14"/>
          <w:szCs w:val="14"/>
          <w:lang w:eastAsia="ar-SA"/>
        </w:rPr>
        <w:t xml:space="preserve"> </w:t>
      </w:r>
    </w:p>
  </w:footnote>
  <w:footnote w:id="9">
    <w:p w14:paraId="71BCD3FA" w14:textId="77777777" w:rsidR="00AC67E7" w:rsidRDefault="00AC67E7" w:rsidP="003D2A06">
      <w:pPr>
        <w:pStyle w:val="Tekstprzypisudolnego"/>
        <w:rPr>
          <w:rFonts w:eastAsiaTheme="minorHAnsi"/>
        </w:rPr>
      </w:pPr>
      <w:r>
        <w:rPr>
          <w:rStyle w:val="Odwoanieprzypisudolnego"/>
        </w:rPr>
        <w:t>[1]</w:t>
      </w:r>
      <w:r>
        <w:rPr>
          <w:rFonts w:ascii="Calibri" w:hAnsi="Calibri" w:cs="Calibri"/>
          <w:sz w:val="16"/>
          <w:szCs w:val="16"/>
        </w:rPr>
        <w:t>Dotyczy Umów realizowanych na podstawie zamówień cząstkowych</w:t>
      </w:r>
    </w:p>
  </w:footnote>
  <w:footnote w:id="10">
    <w:p w14:paraId="7A931089" w14:textId="7FAC2C42" w:rsidR="00AC67E7" w:rsidRDefault="00AC67E7" w:rsidP="00A91380">
      <w:pPr>
        <w:pStyle w:val="Tekstprzypisudolnego"/>
      </w:pPr>
      <w:r>
        <w:rPr>
          <w:rStyle w:val="Odwoanieprzypisudolnego"/>
        </w:rPr>
        <w:footnoteRef/>
      </w:r>
      <w:r w:rsidRPr="00F0057A">
        <w:rPr>
          <w:rFonts w:asciiTheme="minorHAnsi" w:hAnsiTheme="minorHAnsi" w:cstheme="minorHAnsi"/>
          <w:i/>
          <w:sz w:val="14"/>
          <w:szCs w:val="14"/>
        </w:rPr>
        <w:t>W przypadku zawierania Umowy w formie elektronicznej, z wykorzystaniem podpisów kwalifikowanych zapis zostanie zastąpiony ustępem o treści: „Za datę zawarcia Umowy przyjmuje się datę złożeniapodpisu elektronicznego przez ostatnią z osób reprezentujących Strony Umowy”</w:t>
      </w:r>
      <w:r w:rsidRPr="001250E1">
        <w:rPr>
          <w:rFonts w:asciiTheme="minorHAnsi" w:hAnsiTheme="minorHAnsi" w:cstheme="minorHAnsi"/>
          <w:i/>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087B3" w14:textId="66235895" w:rsidR="00E122AE" w:rsidRDefault="00E122AE">
    <w:pPr>
      <w:pStyle w:val="Nagwek"/>
    </w:pPr>
    <w:r>
      <w:rPr>
        <w:noProof/>
      </w:rPr>
      <mc:AlternateContent>
        <mc:Choice Requires="wps">
          <w:drawing>
            <wp:anchor distT="0" distB="0" distL="0" distR="0" simplePos="0" relativeHeight="251662336" behindDoc="0" locked="0" layoutInCell="1" allowOverlap="1" wp14:anchorId="750A2F8E" wp14:editId="1D7D91F1">
              <wp:simplePos x="635" y="635"/>
              <wp:positionH relativeFrom="page">
                <wp:align>right</wp:align>
              </wp:positionH>
              <wp:positionV relativeFrom="page">
                <wp:align>top</wp:align>
              </wp:positionV>
              <wp:extent cx="792480" cy="345440"/>
              <wp:effectExtent l="0" t="0" r="0" b="16510"/>
              <wp:wrapNone/>
              <wp:docPr id="1735235714" name="Pole tekstowe 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1E9F9324" w14:textId="6ADC992D" w:rsidR="00E122AE" w:rsidRPr="00E122AE" w:rsidRDefault="00E122AE" w:rsidP="00E122AE">
                          <w:pPr>
                            <w:rPr>
                              <w:rFonts w:ascii="Calibri" w:eastAsia="Calibri" w:hAnsi="Calibri" w:cs="Calibri"/>
                              <w:noProof/>
                              <w:color w:val="FF8000"/>
                            </w:rPr>
                          </w:pPr>
                          <w:r w:rsidRPr="00E122A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50A2F8E" id="_x0000_t202" coordsize="21600,21600" o:spt="202" path="m,l,21600r21600,l21600,xe">
              <v:stroke joinstyle="miter"/>
              <v:path gradientshapeok="t" o:connecttype="rect"/>
            </v:shapetype>
            <v:shape id="Pole tekstowe 2" o:spid="_x0000_s1026" type="#_x0000_t202" alt="Chronione" style="position:absolute;left:0;text-align:left;margin-left:11.2pt;margin-top:0;width:62.4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" filled="f" stroked="f">
              <v:textbox style="mso-fit-shape-to-text:t" inset="0,15pt,20pt,0">
                <w:txbxContent>
                  <w:p w14:paraId="1E9F9324" w14:textId="6ADC992D" w:rsidR="00E122AE" w:rsidRPr="00E122AE" w:rsidRDefault="00E122AE" w:rsidP="00E122AE">
                    <w:pPr>
                      <w:rPr>
                        <w:rFonts w:ascii="Calibri" w:eastAsia="Calibri" w:hAnsi="Calibri" w:cs="Calibri"/>
                        <w:noProof/>
                        <w:color w:val="FF8000"/>
                      </w:rPr>
                    </w:pPr>
                    <w:r w:rsidRPr="00E122AE">
                      <w:rPr>
                        <w:rFonts w:ascii="Calibri" w:eastAsia="Calibri" w:hAnsi="Calibri" w:cs="Calibri"/>
                        <w:noProof/>
                        <w:color w:val="FF800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6"/>
      <w:tblW w:w="983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7492"/>
    </w:tblGrid>
    <w:tr w:rsidR="00AC67E7" w:rsidRPr="00716894" w14:paraId="4BF4C98D" w14:textId="77777777" w:rsidTr="009C5183">
      <w:trPr>
        <w:trHeight w:val="287"/>
      </w:trPr>
      <w:tc>
        <w:tcPr>
          <w:tcW w:w="2340" w:type="dxa"/>
        </w:tcPr>
        <w:p w14:paraId="2A5E34BE" w14:textId="6EC65D5A" w:rsidR="00AC67E7" w:rsidRPr="00716894" w:rsidRDefault="00AC67E7" w:rsidP="00377B03">
          <w:pPr>
            <w:tabs>
              <w:tab w:val="left" w:pos="3840"/>
            </w:tabs>
            <w:rPr>
              <w:rFonts w:ascii="Arial" w:hAnsi="Arial"/>
              <w:sz w:val="16"/>
              <w:szCs w:val="16"/>
            </w:rPr>
          </w:pPr>
          <w:r w:rsidRPr="00716894">
            <w:rPr>
              <w:noProof/>
            </w:rPr>
            <mc:AlternateContent>
              <mc:Choice Requires="wps">
                <w:drawing>
                  <wp:anchor distT="0" distB="0" distL="114300" distR="114300" simplePos="0" relativeHeight="251660288" behindDoc="0" locked="0" layoutInCell="1" allowOverlap="1" wp14:anchorId="08E50F20" wp14:editId="1610523C">
                    <wp:simplePos x="0" y="0"/>
                    <wp:positionH relativeFrom="margin">
                      <wp:posOffset>1493519</wp:posOffset>
                    </wp:positionH>
                    <wp:positionV relativeFrom="paragraph">
                      <wp:posOffset>97155</wp:posOffset>
                    </wp:positionV>
                    <wp:extent cx="56515" cy="45719"/>
                    <wp:effectExtent l="0" t="0" r="19685" b="1206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56515" cy="45719"/>
                            </a:xfrm>
                            <a:prstGeom prst="rect">
                              <a:avLst/>
                            </a:prstGeom>
                            <a:solidFill>
                              <a:srgbClr val="FFFFFF"/>
                            </a:solidFill>
                            <a:ln w="0">
                              <a:solidFill>
                                <a:srgbClr val="FFFFFF"/>
                              </a:solidFill>
                              <a:miter lim="800000"/>
                              <a:headEnd/>
                              <a:tailEnd/>
                            </a:ln>
                          </wps:spPr>
                          <wps:txbx>
                            <w:txbxContent>
                              <w:p w14:paraId="46970316" w14:textId="77777777" w:rsidR="00AC67E7" w:rsidRPr="00A50BA5" w:rsidRDefault="00AC67E7" w:rsidP="00377B03">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E50F20" id="_x0000_t202" coordsize="21600,21600" o:spt="202" path="m,l,21600r21600,l21600,xe">
                    <v:stroke joinstyle="miter"/>
                    <v:path gradientshapeok="t" o:connecttype="rect"/>
                  </v:shapetype>
                  <v:shape id="Text Box 4" o:spid="_x0000_s1027" type="#_x0000_t202" style="position:absolute;margin-left:117.6pt;margin-top:7.65pt;width:4.45pt;height:3.6pt;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" strokecolor="white" strokeweight="0">
                    <v:textbox>
                      <w:txbxContent>
                        <w:p w14:paraId="46970316" w14:textId="77777777" w:rsidR="00AC67E7" w:rsidRPr="00A50BA5" w:rsidRDefault="00AC67E7" w:rsidP="00377B03">
                          <w:pPr>
                            <w:rPr>
                              <w:rFonts w:ascii="Arial" w:hAnsi="Arial" w:cs="Arial"/>
                              <w:sz w:val="14"/>
                              <w:szCs w:val="16"/>
                            </w:rPr>
                          </w:pPr>
                        </w:p>
                      </w:txbxContent>
                    </v:textbox>
                    <w10:wrap anchorx="margin"/>
                  </v:shape>
                </w:pict>
              </mc:Fallback>
            </mc:AlternateContent>
          </w:r>
          <w:r w:rsidRPr="00716894">
            <w:rPr>
              <w:rFonts w:ascii="Arial" w:hAnsi="Arial" w:cs="Arial"/>
              <w:noProof/>
              <w:sz w:val="16"/>
              <w:szCs w:val="16"/>
            </w:rPr>
            <w:drawing>
              <wp:anchor distT="0" distB="0" distL="114300" distR="114300" simplePos="0" relativeHeight="251659264" behindDoc="1" locked="0" layoutInCell="1" allowOverlap="1" wp14:anchorId="53E68D75" wp14:editId="4ECDB4AB">
                <wp:simplePos x="0" y="0"/>
                <wp:positionH relativeFrom="column">
                  <wp:posOffset>-135966</wp:posOffset>
                </wp:positionH>
                <wp:positionV relativeFrom="paragraph">
                  <wp:posOffset>-85725</wp:posOffset>
                </wp:positionV>
                <wp:extent cx="1346200" cy="658495"/>
                <wp:effectExtent l="19050" t="19050" r="25400" b="27305"/>
                <wp:wrapNone/>
                <wp:docPr id="3"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7492" w:type="dxa"/>
        </w:tcPr>
        <w:p w14:paraId="7B1A1704" w14:textId="035086A3" w:rsidR="00AC67E7" w:rsidRPr="00716894" w:rsidRDefault="00AC67E7" w:rsidP="00377B03">
          <w:pPr>
            <w:jc w:val="right"/>
            <w:rPr>
              <w:rFonts w:ascii="Arial" w:hAnsi="Arial" w:cs="Arial"/>
              <w:b/>
              <w:sz w:val="14"/>
              <w:szCs w:val="24"/>
            </w:rPr>
          </w:pPr>
        </w:p>
        <w:p w14:paraId="32F1E4EC" w14:textId="48FA79BC" w:rsidR="00AC67E7" w:rsidRPr="00716894" w:rsidRDefault="00AC67E7" w:rsidP="00377B03">
          <w:pPr>
            <w:rPr>
              <w:rFonts w:ascii="Arial" w:eastAsia="Calibri" w:hAnsi="Arial" w:cs="Arial"/>
              <w:sz w:val="14"/>
              <w:szCs w:val="16"/>
              <w:lang w:eastAsia="en-US"/>
            </w:rPr>
          </w:pPr>
          <w:r>
            <w:rPr>
              <w:rFonts w:ascii="Arial" w:eastAsia="Calibri" w:hAnsi="Arial" w:cs="Arial"/>
              <w:sz w:val="14"/>
              <w:szCs w:val="16"/>
              <w:lang w:eastAsia="en-US"/>
            </w:rPr>
            <w:t xml:space="preserve">                                         </w:t>
          </w:r>
          <w:r w:rsidRPr="00716894">
            <w:rPr>
              <w:rFonts w:ascii="Arial" w:eastAsia="Calibri" w:hAnsi="Arial" w:cs="Arial"/>
              <w:sz w:val="14"/>
              <w:szCs w:val="16"/>
              <w:lang w:eastAsia="en-US"/>
            </w:rPr>
            <w:t>Wzór Umo</w:t>
          </w:r>
          <w:r>
            <w:rPr>
              <w:rFonts w:ascii="Arial" w:eastAsia="Calibri" w:hAnsi="Arial" w:cs="Arial"/>
              <w:sz w:val="14"/>
              <w:szCs w:val="16"/>
              <w:lang w:eastAsia="en-US"/>
            </w:rPr>
            <w:t>wy Zakupowej na usługi świadczone poza majątkiem produkcyjnym (PZ</w:t>
          </w:r>
          <w:r w:rsidRPr="00716894">
            <w:rPr>
              <w:rFonts w:ascii="Arial" w:eastAsia="Calibri" w:hAnsi="Arial" w:cs="Arial"/>
              <w:sz w:val="14"/>
              <w:szCs w:val="16"/>
              <w:lang w:eastAsia="en-US"/>
            </w:rPr>
            <w:t>)</w:t>
          </w:r>
        </w:p>
        <w:p w14:paraId="04E7FDF1" w14:textId="0F051B77" w:rsidR="00AC67E7" w:rsidRPr="00716894" w:rsidRDefault="00AC67E7" w:rsidP="00377B03">
          <w:pPr>
            <w:jc w:val="center"/>
            <w:rPr>
              <w:rFonts w:ascii="Arial" w:eastAsia="Calibri" w:hAnsi="Arial" w:cs="Arial"/>
              <w:sz w:val="14"/>
              <w:szCs w:val="16"/>
              <w:lang w:eastAsia="en-US"/>
            </w:rPr>
          </w:pPr>
          <w:r>
            <w:rPr>
              <w:rFonts w:ascii="Arial" w:eastAsia="Calibri" w:hAnsi="Arial" w:cs="Arial"/>
              <w:sz w:val="14"/>
              <w:szCs w:val="16"/>
              <w:lang w:eastAsia="en-US"/>
            </w:rPr>
            <w:t xml:space="preserve">                                                                                                 </w:t>
          </w:r>
          <w:r w:rsidRPr="00716894">
            <w:rPr>
              <w:rFonts w:ascii="Arial" w:eastAsia="Calibri" w:hAnsi="Arial" w:cs="Arial"/>
              <w:sz w:val="14"/>
              <w:szCs w:val="16"/>
              <w:lang w:eastAsia="en-US"/>
            </w:rPr>
            <w:t>Za</w:t>
          </w:r>
          <w:r>
            <w:rPr>
              <w:rFonts w:ascii="Arial" w:eastAsia="Calibri" w:hAnsi="Arial" w:cs="Arial"/>
              <w:sz w:val="14"/>
              <w:szCs w:val="16"/>
              <w:lang w:eastAsia="en-US"/>
            </w:rPr>
            <w:t>ł. 11 do Pisma okólnego nr 13/2022</w:t>
          </w:r>
        </w:p>
        <w:p w14:paraId="5305AF9C" w14:textId="61D3A3DD" w:rsidR="00AC67E7" w:rsidRPr="00716894" w:rsidRDefault="00AC67E7" w:rsidP="00377B03">
          <w:pPr>
            <w:jc w:val="center"/>
            <w:rPr>
              <w:rFonts w:ascii="Arial" w:hAnsi="Arial"/>
              <w:sz w:val="14"/>
              <w:szCs w:val="24"/>
            </w:rPr>
          </w:pPr>
          <w:r>
            <w:rPr>
              <w:rFonts w:ascii="Arial" w:hAnsi="Arial"/>
              <w:sz w:val="14"/>
              <w:szCs w:val="24"/>
            </w:rPr>
            <w:t xml:space="preserve">                                              </w:t>
          </w:r>
          <w:r w:rsidRPr="00716894">
            <w:rPr>
              <w:rFonts w:ascii="Arial" w:hAnsi="Arial"/>
              <w:sz w:val="14"/>
              <w:szCs w:val="24"/>
            </w:rPr>
            <w:t>w sprawie wprowadzenia wzorów, wspólnych standardów i wytycznych</w:t>
          </w:r>
        </w:p>
        <w:p w14:paraId="1C2EE232" w14:textId="4BAF2D9B" w:rsidR="00AC67E7" w:rsidRDefault="00AC67E7" w:rsidP="00377B03">
          <w:pPr>
            <w:jc w:val="center"/>
            <w:rPr>
              <w:rFonts w:ascii="Arial" w:hAnsi="Arial"/>
              <w:sz w:val="14"/>
              <w:szCs w:val="24"/>
            </w:rPr>
          </w:pPr>
          <w:r>
            <w:rPr>
              <w:rFonts w:ascii="Arial" w:hAnsi="Arial"/>
              <w:sz w:val="14"/>
              <w:szCs w:val="24"/>
            </w:rPr>
            <w:t xml:space="preserve">                      </w:t>
          </w:r>
          <w:r w:rsidRPr="00716894">
            <w:rPr>
              <w:rFonts w:ascii="Arial" w:hAnsi="Arial"/>
              <w:sz w:val="14"/>
              <w:szCs w:val="24"/>
            </w:rPr>
            <w:t>w zakresie zapi</w:t>
          </w:r>
          <w:r>
            <w:rPr>
              <w:rFonts w:ascii="Arial" w:hAnsi="Arial"/>
              <w:sz w:val="14"/>
              <w:szCs w:val="24"/>
            </w:rPr>
            <w:t xml:space="preserve">sów dotyczących Umów Zakupowych </w:t>
          </w:r>
          <w:r w:rsidRPr="00716894">
            <w:rPr>
              <w:rFonts w:ascii="Arial" w:hAnsi="Arial"/>
              <w:sz w:val="14"/>
              <w:szCs w:val="24"/>
            </w:rPr>
            <w:t>obowiązujących w PGE GiEK S.A.</w:t>
          </w:r>
        </w:p>
        <w:p w14:paraId="735845D1" w14:textId="08939576" w:rsidR="00AC67E7" w:rsidRDefault="00AC67E7" w:rsidP="00377B03">
          <w:pPr>
            <w:jc w:val="center"/>
            <w:rPr>
              <w:rFonts w:ascii="Arial" w:hAnsi="Arial"/>
              <w:sz w:val="14"/>
              <w:szCs w:val="24"/>
            </w:rPr>
          </w:pPr>
        </w:p>
        <w:p w14:paraId="4DA84891" w14:textId="77777777" w:rsidR="00AC67E7" w:rsidRPr="00716894" w:rsidRDefault="00AC67E7" w:rsidP="00E122AE">
          <w:pPr>
            <w:jc w:val="right"/>
            <w:rPr>
              <w:rFonts w:ascii="Arial" w:hAnsi="Arial"/>
              <w:sz w:val="14"/>
              <w:szCs w:val="24"/>
            </w:rPr>
          </w:pPr>
        </w:p>
      </w:tc>
    </w:tr>
  </w:tbl>
  <w:p w14:paraId="04805D53" w14:textId="11DDBBF9" w:rsidR="00AC67E7" w:rsidRPr="00377B03" w:rsidRDefault="00E122AE" w:rsidP="009C5183">
    <w:pPr>
      <w:pStyle w:val="Nagwek"/>
      <w:ind w:firstLine="0"/>
    </w:pPr>
    <w:r>
      <w:rPr>
        <w:noProof/>
      </w:rPr>
      <mc:AlternateContent>
        <mc:Choice Requires="wps">
          <w:drawing>
            <wp:anchor distT="0" distB="0" distL="0" distR="0" simplePos="0" relativeHeight="251663360" behindDoc="0" locked="0" layoutInCell="1" allowOverlap="1" wp14:anchorId="72C217AD" wp14:editId="5CC1596D">
              <wp:simplePos x="0" y="0"/>
              <wp:positionH relativeFrom="page">
                <wp:posOffset>6426679</wp:posOffset>
              </wp:positionH>
              <wp:positionV relativeFrom="page">
                <wp:posOffset>25879</wp:posOffset>
              </wp:positionV>
              <wp:extent cx="792480" cy="362693"/>
              <wp:effectExtent l="0" t="0" r="0" b="18415"/>
              <wp:wrapNone/>
              <wp:docPr id="1207552709" name="Pole tekstowe 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62693"/>
                      </a:xfrm>
                      <a:prstGeom prst="rect">
                        <a:avLst/>
                      </a:prstGeom>
                      <a:noFill/>
                      <a:ln>
                        <a:noFill/>
                      </a:ln>
                    </wps:spPr>
                    <wps:txbx>
                      <w:txbxContent>
                        <w:p w14:paraId="5D6B3005" w14:textId="741E157E" w:rsidR="00E122AE" w:rsidRPr="00E122AE" w:rsidRDefault="00E122AE" w:rsidP="00E122AE">
                          <w:pPr>
                            <w:rPr>
                              <w:rFonts w:ascii="Calibri" w:eastAsia="Calibri" w:hAnsi="Calibri" w:cs="Calibri"/>
                              <w:noProof/>
                              <w:color w:val="FF8000"/>
                            </w:rPr>
                          </w:pPr>
                          <w:r w:rsidRPr="00E122A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2C217AD" id="Pole tekstowe 3" o:spid="_x0000_s1028" type="#_x0000_t202" alt="Chronione" style="position:absolute;left:0;text-align:left;margin-left:506.05pt;margin-top:2.05pt;width:62.4pt;height:28.55pt;z-index:251663360;visibility:visible;mso-wrap-style:non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" filled="f" stroked="f">
              <v:textbox inset="0,15pt,20pt,0">
                <w:txbxContent>
                  <w:p w14:paraId="5D6B3005" w14:textId="741E157E" w:rsidR="00E122AE" w:rsidRPr="00E122AE" w:rsidRDefault="00E122AE" w:rsidP="00E122AE">
                    <w:pPr>
                      <w:rPr>
                        <w:rFonts w:ascii="Calibri" w:eastAsia="Calibri" w:hAnsi="Calibri" w:cs="Calibri"/>
                        <w:noProof/>
                        <w:color w:val="FF8000"/>
                      </w:rPr>
                    </w:pPr>
                    <w:r w:rsidRPr="00E122AE">
                      <w:rPr>
                        <w:rFonts w:ascii="Calibri" w:eastAsia="Calibri" w:hAnsi="Calibri" w:cs="Calibri"/>
                        <w:noProof/>
                        <w:color w:val="FF8000"/>
                      </w:rPr>
                      <w:t>Chronione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345AE" w14:textId="5E12A5F4" w:rsidR="00E122AE" w:rsidRDefault="00E122AE">
    <w:pPr>
      <w:pStyle w:val="Nagwek"/>
    </w:pPr>
    <w:r>
      <w:rPr>
        <w:noProof/>
      </w:rPr>
      <mc:AlternateContent>
        <mc:Choice Requires="wps">
          <w:drawing>
            <wp:anchor distT="0" distB="0" distL="0" distR="0" simplePos="0" relativeHeight="251661312" behindDoc="0" locked="0" layoutInCell="1" allowOverlap="1" wp14:anchorId="0C7576AF" wp14:editId="32788642">
              <wp:simplePos x="635" y="635"/>
              <wp:positionH relativeFrom="page">
                <wp:align>right</wp:align>
              </wp:positionH>
              <wp:positionV relativeFrom="page">
                <wp:align>top</wp:align>
              </wp:positionV>
              <wp:extent cx="792480" cy="345440"/>
              <wp:effectExtent l="0" t="0" r="0" b="16510"/>
              <wp:wrapNone/>
              <wp:docPr id="921743917" name="Pole tekstowe 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1B86D69C" w14:textId="1EE3DE10" w:rsidR="00E122AE" w:rsidRPr="00E122AE" w:rsidRDefault="00E122AE" w:rsidP="00E122AE">
                          <w:pPr>
                            <w:rPr>
                              <w:rFonts w:ascii="Calibri" w:eastAsia="Calibri" w:hAnsi="Calibri" w:cs="Calibri"/>
                              <w:noProof/>
                              <w:color w:val="FF8000"/>
                            </w:rPr>
                          </w:pPr>
                          <w:r w:rsidRPr="00E122AE">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7576AF" id="_x0000_t202" coordsize="21600,21600" o:spt="202" path="m,l,21600r21600,l21600,xe">
              <v:stroke joinstyle="miter"/>
              <v:path gradientshapeok="t" o:connecttype="rect"/>
            </v:shapetype>
            <v:shape id="Pole tekstowe 1" o:spid="_x0000_s1029" type="#_x0000_t202" alt="Chronione" style="position:absolute;left:0;text-align:left;margin-left:11.2pt;margin-top:0;width:62.4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Bs0&#10;Q+4TAgAAIQQAAA4AAAAAAAAAAAAAAAAALgIAAGRycy9lMm9Eb2MueG1sUEsBAi0AFAAGAAgAAAAh&#10;AO3FHE3dAAAABAEAAA8AAAAAAAAAAAAAAAAAbQQAAGRycy9kb3ducmV2LnhtbFBLBQYAAAAABAAE&#10;APMAAAB3BQAAAAA=&#10;" filled="f" stroked="f">
              <v:textbox style="mso-fit-shape-to-text:t" inset="0,15pt,20pt,0">
                <w:txbxContent>
                  <w:p w14:paraId="1B86D69C" w14:textId="1EE3DE10" w:rsidR="00E122AE" w:rsidRPr="00E122AE" w:rsidRDefault="00E122AE" w:rsidP="00E122AE">
                    <w:pPr>
                      <w:rPr>
                        <w:rFonts w:ascii="Calibri" w:eastAsia="Calibri" w:hAnsi="Calibri" w:cs="Calibri"/>
                        <w:noProof/>
                        <w:color w:val="FF8000"/>
                      </w:rPr>
                    </w:pPr>
                    <w:r w:rsidRPr="00E122AE">
                      <w:rPr>
                        <w:rFonts w:ascii="Calibri" w:eastAsia="Calibri" w:hAnsi="Calibri" w:cs="Calibri"/>
                        <w:noProof/>
                        <w:color w:val="FF8000"/>
                      </w:rPr>
                      <w:t>Chronione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6" w15:restartNumberingAfterBreak="0">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2F"/>
    <w:multiLevelType w:val="multilevel"/>
    <w:tmpl w:val="4296FC8C"/>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rPr>
        <w:rFonts w:asciiTheme="minorHAnsi" w:hAnsiTheme="minorHAnsi" w:cstheme="minorHAnsi" w:hint="default"/>
      </w:rPr>
    </w:lvl>
    <w:lvl w:ilvl="8">
      <w:start w:val="1"/>
      <w:numFmt w:val="lowerRoman"/>
      <w:lvlText w:val="%9."/>
      <w:lvlJc w:val="left"/>
      <w:pPr>
        <w:tabs>
          <w:tab w:val="num" w:pos="3240"/>
        </w:tabs>
        <w:ind w:left="3240" w:hanging="360"/>
      </w:pPr>
    </w:lvl>
  </w:abstractNum>
  <w:abstractNum w:abstractNumId="10"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3"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4"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5"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6" w15:restartNumberingAfterBreak="0">
    <w:nsid w:val="02E425EF"/>
    <w:multiLevelType w:val="hybridMultilevel"/>
    <w:tmpl w:val="DD3A76A0"/>
    <w:lvl w:ilvl="0" w:tplc="6D1E83E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03312AEA"/>
    <w:multiLevelType w:val="multilevel"/>
    <w:tmpl w:val="8CE0D150"/>
    <w:lvl w:ilvl="0">
      <w:start w:val="1"/>
      <w:numFmt w:val="decimal"/>
      <w:pStyle w:val="PGE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0C1838E7"/>
    <w:multiLevelType w:val="hybridMultilevel"/>
    <w:tmpl w:val="57B2A7CA"/>
    <w:lvl w:ilvl="0" w:tplc="6D1E83E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15:restartNumberingAfterBreak="0">
    <w:nsid w:val="0CD7367C"/>
    <w:multiLevelType w:val="multilevel"/>
    <w:tmpl w:val="D0B66A6E"/>
    <w:lvl w:ilvl="0">
      <w:start w:val="6"/>
      <w:numFmt w:val="decimal"/>
      <w:lvlText w:val="%1"/>
      <w:lvlJc w:val="left"/>
      <w:pPr>
        <w:ind w:left="360" w:hanging="360"/>
      </w:pPr>
    </w:lvl>
    <w:lvl w:ilvl="1">
      <w:start w:val="1"/>
      <w:numFmt w:val="decimal"/>
      <w:lvlText w:val="%1.%2"/>
      <w:lvlJc w:val="left"/>
      <w:pPr>
        <w:ind w:left="717" w:hanging="360"/>
      </w:pPr>
    </w:lvl>
    <w:lvl w:ilvl="2">
      <w:start w:val="1"/>
      <w:numFmt w:val="decimal"/>
      <w:lvlText w:val="%1.%2.%3"/>
      <w:lvlJc w:val="left"/>
      <w:pPr>
        <w:ind w:left="1434" w:hanging="720"/>
      </w:pPr>
    </w:lvl>
    <w:lvl w:ilvl="3">
      <w:start w:val="1"/>
      <w:numFmt w:val="decimal"/>
      <w:lvlText w:val="%1.%2.%3.%4"/>
      <w:lvlJc w:val="left"/>
      <w:pPr>
        <w:ind w:left="1791" w:hanging="720"/>
      </w:pPr>
    </w:lvl>
    <w:lvl w:ilvl="4">
      <w:start w:val="1"/>
      <w:numFmt w:val="decimal"/>
      <w:lvlText w:val="%1.%2.%3.%4.%5"/>
      <w:lvlJc w:val="left"/>
      <w:pPr>
        <w:ind w:left="2508" w:hanging="1080"/>
      </w:pPr>
    </w:lvl>
    <w:lvl w:ilvl="5">
      <w:start w:val="1"/>
      <w:numFmt w:val="decimal"/>
      <w:lvlText w:val="%1.%2.%3.%4.%5.%6"/>
      <w:lvlJc w:val="left"/>
      <w:pPr>
        <w:ind w:left="2865" w:hanging="1080"/>
      </w:pPr>
    </w:lvl>
    <w:lvl w:ilvl="6">
      <w:start w:val="1"/>
      <w:numFmt w:val="decimal"/>
      <w:lvlText w:val="%1.%2.%3.%4.%5.%6.%7"/>
      <w:lvlJc w:val="left"/>
      <w:pPr>
        <w:ind w:left="3582" w:hanging="1440"/>
      </w:pPr>
    </w:lvl>
    <w:lvl w:ilvl="7">
      <w:start w:val="1"/>
      <w:numFmt w:val="decimal"/>
      <w:lvlText w:val="%1.%2.%3.%4.%5.%6.%7.%8"/>
      <w:lvlJc w:val="left"/>
      <w:pPr>
        <w:ind w:left="3939" w:hanging="1440"/>
      </w:pPr>
    </w:lvl>
    <w:lvl w:ilvl="8">
      <w:start w:val="1"/>
      <w:numFmt w:val="decimal"/>
      <w:lvlText w:val="%1.%2.%3.%4.%5.%6.%7.%8.%9"/>
      <w:lvlJc w:val="left"/>
      <w:pPr>
        <w:ind w:left="4656" w:hanging="1800"/>
      </w:pPr>
    </w:lvl>
  </w:abstractNum>
  <w:abstractNum w:abstractNumId="21" w15:restartNumberingAfterBreak="0">
    <w:nsid w:val="0D2E61B6"/>
    <w:multiLevelType w:val="hybridMultilevel"/>
    <w:tmpl w:val="F732EC5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54C3E8A"/>
    <w:multiLevelType w:val="hybridMultilevel"/>
    <w:tmpl w:val="CA70CA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9D24A52"/>
    <w:multiLevelType w:val="hybridMultilevel"/>
    <w:tmpl w:val="F53E0F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2"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3" w15:restartNumberingAfterBreak="0">
    <w:nsid w:val="2B227B33"/>
    <w:multiLevelType w:val="hybridMultilevel"/>
    <w:tmpl w:val="44D4D45E"/>
    <w:lvl w:ilvl="0" w:tplc="9FF4E82A">
      <w:start w:val="1"/>
      <w:numFmt w:val="decimal"/>
      <w:lvlText w:val="1.5.%1."/>
      <w:lvlJc w:val="left"/>
      <w:pPr>
        <w:ind w:left="1495"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5" w15:restartNumberingAfterBreak="0">
    <w:nsid w:val="2C0447BC"/>
    <w:multiLevelType w:val="hybridMultilevel"/>
    <w:tmpl w:val="68F854E8"/>
    <w:lvl w:ilvl="0" w:tplc="04150017">
      <w:start w:val="1"/>
      <w:numFmt w:val="lowerLetter"/>
      <w:lvlText w:val="%1)"/>
      <w:lvlJc w:val="left"/>
      <w:pPr>
        <w:ind w:left="1287" w:hanging="360"/>
      </w:pPr>
      <w:rPr>
        <w:rFont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33CB3213"/>
    <w:multiLevelType w:val="multilevel"/>
    <w:tmpl w:val="9DF8E30A"/>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65222C4"/>
    <w:multiLevelType w:val="multilevel"/>
    <w:tmpl w:val="DC764E58"/>
    <w:lvl w:ilvl="0">
      <w:start w:val="5"/>
      <w:numFmt w:val="decimal"/>
      <w:lvlText w:val="%1."/>
      <w:lvlJc w:val="left"/>
      <w:pPr>
        <w:ind w:left="450" w:hanging="450"/>
      </w:pPr>
      <w:rPr>
        <w:rFonts w:hint="default"/>
      </w:rPr>
    </w:lvl>
    <w:lvl w:ilvl="1">
      <w:start w:val="6"/>
      <w:numFmt w:val="decimal"/>
      <w:lvlText w:val="%1.%2."/>
      <w:lvlJc w:val="left"/>
      <w:pPr>
        <w:ind w:left="875" w:hanging="4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6"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4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49"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1" w15:restartNumberingAfterBreak="0">
    <w:nsid w:val="5C3F2028"/>
    <w:multiLevelType w:val="multilevel"/>
    <w:tmpl w:val="BAACCA88"/>
    <w:lvl w:ilvl="0">
      <w:start w:val="4"/>
      <w:numFmt w:val="decimal"/>
      <w:lvlText w:val="%1."/>
      <w:lvlJc w:val="left"/>
      <w:pPr>
        <w:ind w:left="555" w:hanging="555"/>
      </w:pPr>
      <w:rPr>
        <w:rFonts w:hint="default"/>
      </w:rPr>
    </w:lvl>
    <w:lvl w:ilvl="1">
      <w:start w:val="25"/>
      <w:numFmt w:val="decimal"/>
      <w:lvlText w:val="%1.%2."/>
      <w:lvlJc w:val="left"/>
      <w:pPr>
        <w:ind w:left="1193" w:hanging="55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5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3" w15:restartNumberingAfterBreak="0">
    <w:nsid w:val="5E215A13"/>
    <w:multiLevelType w:val="multilevel"/>
    <w:tmpl w:val="8A50BBC8"/>
    <w:lvl w:ilvl="0">
      <w:start w:val="13"/>
      <w:numFmt w:val="decimal"/>
      <w:lvlText w:val="%1."/>
      <w:lvlJc w:val="left"/>
      <w:pPr>
        <w:ind w:left="555" w:hanging="555"/>
      </w:pPr>
      <w:rPr>
        <w:rFonts w:hint="default"/>
      </w:rPr>
    </w:lvl>
    <w:lvl w:ilvl="1">
      <w:start w:val="9"/>
      <w:numFmt w:val="decimal"/>
      <w:lvlText w:val="%1.%2."/>
      <w:lvlJc w:val="left"/>
      <w:pPr>
        <w:ind w:left="1411" w:hanging="555"/>
      </w:pPr>
      <w:rPr>
        <w:rFonts w:hint="default"/>
      </w:rPr>
    </w:lvl>
    <w:lvl w:ilvl="2">
      <w:start w:val="1"/>
      <w:numFmt w:val="decimal"/>
      <w:lvlText w:val="%1.%2.%3."/>
      <w:lvlJc w:val="left"/>
      <w:pPr>
        <w:ind w:left="2432" w:hanging="720"/>
      </w:pPr>
      <w:rPr>
        <w:rFonts w:hint="default"/>
      </w:rPr>
    </w:lvl>
    <w:lvl w:ilvl="3">
      <w:start w:val="1"/>
      <w:numFmt w:val="decimal"/>
      <w:lvlText w:val="%1.%2.%3.%4."/>
      <w:lvlJc w:val="left"/>
      <w:pPr>
        <w:ind w:left="3288" w:hanging="720"/>
      </w:pPr>
      <w:rPr>
        <w:rFonts w:hint="default"/>
      </w:rPr>
    </w:lvl>
    <w:lvl w:ilvl="4">
      <w:start w:val="1"/>
      <w:numFmt w:val="decimal"/>
      <w:lvlText w:val="%1.%2.%3.%4.%5."/>
      <w:lvlJc w:val="left"/>
      <w:pPr>
        <w:ind w:left="4504" w:hanging="1080"/>
      </w:pPr>
      <w:rPr>
        <w:rFonts w:hint="default"/>
      </w:rPr>
    </w:lvl>
    <w:lvl w:ilvl="5">
      <w:start w:val="1"/>
      <w:numFmt w:val="decimal"/>
      <w:lvlText w:val="%1.%2.%3.%4.%5.%6."/>
      <w:lvlJc w:val="left"/>
      <w:pPr>
        <w:ind w:left="5360" w:hanging="1080"/>
      </w:pPr>
      <w:rPr>
        <w:rFonts w:hint="default"/>
      </w:rPr>
    </w:lvl>
    <w:lvl w:ilvl="6">
      <w:start w:val="1"/>
      <w:numFmt w:val="decimal"/>
      <w:lvlText w:val="%1.%2.%3.%4.%5.%6.%7."/>
      <w:lvlJc w:val="left"/>
      <w:pPr>
        <w:ind w:left="6216" w:hanging="1080"/>
      </w:pPr>
      <w:rPr>
        <w:rFonts w:hint="default"/>
      </w:rPr>
    </w:lvl>
    <w:lvl w:ilvl="7">
      <w:start w:val="1"/>
      <w:numFmt w:val="decimal"/>
      <w:lvlText w:val="%1.%2.%3.%4.%5.%6.%7.%8."/>
      <w:lvlJc w:val="left"/>
      <w:pPr>
        <w:ind w:left="7432" w:hanging="1440"/>
      </w:pPr>
      <w:rPr>
        <w:rFonts w:hint="default"/>
      </w:rPr>
    </w:lvl>
    <w:lvl w:ilvl="8">
      <w:start w:val="1"/>
      <w:numFmt w:val="decimal"/>
      <w:lvlText w:val="%1.%2.%3.%4.%5.%6.%7.%8.%9."/>
      <w:lvlJc w:val="left"/>
      <w:pPr>
        <w:ind w:left="8288" w:hanging="1440"/>
      </w:pPr>
      <w:rPr>
        <w:rFonts w:hint="default"/>
      </w:rPr>
    </w:lvl>
  </w:abstractNum>
  <w:abstractNum w:abstractNumId="54" w15:restartNumberingAfterBreak="0">
    <w:nsid w:val="5EB924FB"/>
    <w:multiLevelType w:val="hybridMultilevel"/>
    <w:tmpl w:val="EE8E7DF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F6D229D"/>
    <w:multiLevelType w:val="hybridMultilevel"/>
    <w:tmpl w:val="54D0467C"/>
    <w:lvl w:ilvl="0" w:tplc="6D1E83E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6" w15:restartNumberingAfterBreak="0">
    <w:nsid w:val="61CE786B"/>
    <w:multiLevelType w:val="hybridMultilevel"/>
    <w:tmpl w:val="D406A278"/>
    <w:lvl w:ilvl="0" w:tplc="6F0A3ECC">
      <w:start w:val="1"/>
      <w:numFmt w:val="decimal"/>
      <w:suff w:val="space"/>
      <w:lvlText w:val="Załącznik nr %1 – "/>
      <w:lvlJc w:val="left"/>
      <w:pPr>
        <w:ind w:left="1134" w:firstLine="0"/>
      </w:pPr>
      <w:rPr>
        <w:rFonts w:hint="default"/>
        <w:b/>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7" w15:restartNumberingAfterBreak="0">
    <w:nsid w:val="61F420FE"/>
    <w:multiLevelType w:val="multilevel"/>
    <w:tmpl w:val="0000000D"/>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88"/>
        </w:tabs>
        <w:ind w:left="1072"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8"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5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2" w15:restartNumberingAfterBreak="0">
    <w:nsid w:val="6EEB7922"/>
    <w:multiLevelType w:val="multilevel"/>
    <w:tmpl w:val="DB90C90E"/>
    <w:lvl w:ilvl="0">
      <w:start w:val="5"/>
      <w:numFmt w:val="decimal"/>
      <w:lvlText w:val="%1."/>
      <w:lvlJc w:val="left"/>
      <w:pPr>
        <w:ind w:left="600" w:hanging="600"/>
      </w:pPr>
      <w:rPr>
        <w:rFonts w:hint="default"/>
      </w:rPr>
    </w:lvl>
    <w:lvl w:ilvl="1">
      <w:start w:val="7"/>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3" w15:restartNumberingAfterBreak="0">
    <w:nsid w:val="732D5078"/>
    <w:multiLevelType w:val="hybridMultilevel"/>
    <w:tmpl w:val="ABEC25A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9CA1CF8"/>
    <w:multiLevelType w:val="multilevel"/>
    <w:tmpl w:val="7444BB18"/>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5" w15:restartNumberingAfterBreak="0">
    <w:nsid w:val="7CD13FE4"/>
    <w:multiLevelType w:val="hybridMultilevel"/>
    <w:tmpl w:val="A4D27452"/>
    <w:lvl w:ilvl="0" w:tplc="6D1E83E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6" w15:restartNumberingAfterBreak="0">
    <w:nsid w:val="7CDA0850"/>
    <w:multiLevelType w:val="multilevel"/>
    <w:tmpl w:val="C5026C94"/>
    <w:lvl w:ilvl="0">
      <w:start w:val="1"/>
      <w:numFmt w:val="decimal"/>
      <w:pStyle w:val="Nagwek1"/>
      <w:lvlText w:val="§%1"/>
      <w:lvlJc w:val="left"/>
      <w:pPr>
        <w:ind w:left="567" w:hanging="567"/>
      </w:pPr>
      <w:rPr>
        <w:rFonts w:ascii="Calibri" w:hAnsi="Calibri" w:hint="default"/>
        <w:b w:val="0"/>
        <w:i w:val="0"/>
        <w:caps/>
        <w:strike w:val="0"/>
        <w:dstrike w:val="0"/>
        <w:vanish w:val="0"/>
        <w:color w:val="0070C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241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hint="default"/>
        <w:b w:val="0"/>
        <w:color w:val="auto"/>
        <w:sz w:val="20"/>
      </w:rPr>
    </w:lvl>
    <w:lvl w:ilvl="3">
      <w:start w:val="1"/>
      <w:numFmt w:val="lowerLetter"/>
      <w:lvlText w:val="%4)"/>
      <w:lvlJc w:val="left"/>
      <w:pPr>
        <w:ind w:left="1559" w:hanging="283"/>
      </w:pPr>
      <w:rPr>
        <w:rFonts w:asciiTheme="minorHAnsi" w:hAnsiTheme="minorHAnsi" w:hint="default"/>
        <w:b w:val="0"/>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527985589">
    <w:abstractNumId w:val="2"/>
  </w:num>
  <w:num w:numId="2" w16cid:durableId="1778062051">
    <w:abstractNumId w:val="58"/>
  </w:num>
  <w:num w:numId="3" w16cid:durableId="2067794717">
    <w:abstractNumId w:val="66"/>
  </w:num>
  <w:num w:numId="4" w16cid:durableId="752555285">
    <w:abstractNumId w:val="28"/>
  </w:num>
  <w:num w:numId="5" w16cid:durableId="949822076">
    <w:abstractNumId w:val="22"/>
  </w:num>
  <w:num w:numId="6" w16cid:durableId="46030098">
    <w:abstractNumId w:val="46"/>
  </w:num>
  <w:num w:numId="7" w16cid:durableId="805246709">
    <w:abstractNumId w:val="30"/>
  </w:num>
  <w:num w:numId="8" w16cid:durableId="1753693704">
    <w:abstractNumId w:val="41"/>
  </w:num>
  <w:num w:numId="9" w16cid:durableId="2109616698">
    <w:abstractNumId w:val="1"/>
  </w:num>
  <w:num w:numId="10" w16cid:durableId="1108894638">
    <w:abstractNumId w:val="56"/>
  </w:num>
  <w:num w:numId="11" w16cid:durableId="202135543">
    <w:abstractNumId w:val="49"/>
  </w:num>
  <w:num w:numId="12" w16cid:durableId="1905674311">
    <w:abstractNumId w:val="60"/>
  </w:num>
  <w:num w:numId="13" w16cid:durableId="640306084">
    <w:abstractNumId w:val="39"/>
  </w:num>
  <w:num w:numId="14" w16cid:durableId="442188961">
    <w:abstractNumId w:val="31"/>
  </w:num>
  <w:num w:numId="15" w16cid:durableId="405541743">
    <w:abstractNumId w:val="42"/>
  </w:num>
  <w:num w:numId="16" w16cid:durableId="753356315">
    <w:abstractNumId w:val="25"/>
  </w:num>
  <w:num w:numId="17" w16cid:durableId="1622760064">
    <w:abstractNumId w:val="44"/>
  </w:num>
  <w:num w:numId="18" w16cid:durableId="813258461">
    <w:abstractNumId w:val="37"/>
  </w:num>
  <w:num w:numId="19" w16cid:durableId="1870409324">
    <w:abstractNumId w:val="50"/>
  </w:num>
  <w:num w:numId="20" w16cid:durableId="747465648">
    <w:abstractNumId w:val="34"/>
  </w:num>
  <w:num w:numId="21" w16cid:durableId="697389667">
    <w:abstractNumId w:val="32"/>
  </w:num>
  <w:num w:numId="22" w16cid:durableId="1502500749">
    <w:abstractNumId w:val="59"/>
  </w:num>
  <w:num w:numId="23" w16cid:durableId="907226584">
    <w:abstractNumId w:val="45"/>
  </w:num>
  <w:num w:numId="24" w16cid:durableId="1663772478">
    <w:abstractNumId w:val="40"/>
  </w:num>
  <w:num w:numId="25" w16cid:durableId="2005081299">
    <w:abstractNumId w:val="19"/>
  </w:num>
  <w:num w:numId="26" w16cid:durableId="1855336337">
    <w:abstractNumId w:val="26"/>
  </w:num>
  <w:num w:numId="27" w16cid:durableId="1705472425">
    <w:abstractNumId w:val="67"/>
  </w:num>
  <w:num w:numId="28" w16cid:durableId="951471670">
    <w:abstractNumId w:val="61"/>
  </w:num>
  <w:num w:numId="29" w16cid:durableId="718438321">
    <w:abstractNumId w:val="5"/>
  </w:num>
  <w:num w:numId="30" w16cid:durableId="1950896237">
    <w:abstractNumId w:val="0"/>
  </w:num>
  <w:num w:numId="31" w16cid:durableId="1626693914">
    <w:abstractNumId w:val="48"/>
    <w:lvlOverride w:ilvl="0">
      <w:startOverride w:val="1"/>
    </w:lvlOverride>
  </w:num>
  <w:num w:numId="32" w16cid:durableId="1568491277">
    <w:abstractNumId w:val="47"/>
  </w:num>
  <w:num w:numId="33" w16cid:durableId="1424645847">
    <w:abstractNumId w:val="23"/>
  </w:num>
  <w:num w:numId="34" w16cid:durableId="166671443">
    <w:abstractNumId w:val="17"/>
  </w:num>
  <w:num w:numId="35" w16cid:durableId="105006416">
    <w:abstractNumId w:val="52"/>
    <w:lvlOverride w:ilvl="0">
      <w:startOverride w:val="1"/>
    </w:lvlOverride>
  </w:num>
  <w:num w:numId="36" w16cid:durableId="1856309020">
    <w:abstractNumId w:val="43"/>
    <w:lvlOverride w:ilvl="0">
      <w:startOverride w:val="1"/>
    </w:lvlOverride>
  </w:num>
  <w:num w:numId="37" w16cid:durableId="2057469593">
    <w:abstractNumId w:val="29"/>
  </w:num>
  <w:num w:numId="38" w16cid:durableId="1476415725">
    <w:abstractNumId w:val="66"/>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276" w:hanging="709"/>
        </w:pPr>
        <w:rPr>
          <w:rFonts w:asciiTheme="minorHAnsi" w:hAnsiTheme="minorHAnsi"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9" w16cid:durableId="738211948">
    <w:abstractNumId w:val="27"/>
  </w:num>
  <w:num w:numId="40" w16cid:durableId="1073626648">
    <w:abstractNumId w:val="53"/>
  </w:num>
  <w:num w:numId="41" w16cid:durableId="1535462367">
    <w:abstractNumId w:val="36"/>
  </w:num>
  <w:num w:numId="42" w16cid:durableId="1338727228">
    <w:abstractNumId w:val="62"/>
  </w:num>
  <w:num w:numId="43" w16cid:durableId="238516211">
    <w:abstractNumId w:val="38"/>
  </w:num>
  <w:num w:numId="44" w16cid:durableId="1641694121">
    <w:abstractNumId w:val="9"/>
  </w:num>
  <w:num w:numId="45" w16cid:durableId="585069520">
    <w:abstractNumId w:val="55"/>
  </w:num>
  <w:num w:numId="46" w16cid:durableId="99838573">
    <w:abstractNumId w:val="16"/>
  </w:num>
  <w:num w:numId="47" w16cid:durableId="2036224855">
    <w:abstractNumId w:val="65"/>
  </w:num>
  <w:num w:numId="48" w16cid:durableId="348020547">
    <w:abstractNumId w:val="18"/>
  </w:num>
  <w:num w:numId="49" w16cid:durableId="644817604">
    <w:abstractNumId w:val="51"/>
  </w:num>
  <w:num w:numId="50" w16cid:durableId="1359165375">
    <w:abstractNumId w:val="35"/>
  </w:num>
  <w:num w:numId="51" w16cid:durableId="696083024">
    <w:abstractNumId w:val="33"/>
  </w:num>
  <w:num w:numId="52" w16cid:durableId="1877113356">
    <w:abstractNumId w:val="24"/>
  </w:num>
  <w:num w:numId="53" w16cid:durableId="618145662">
    <w:abstractNumId w:val="63"/>
  </w:num>
  <w:num w:numId="54" w16cid:durableId="996610309">
    <w:abstractNumId w:val="21"/>
  </w:num>
  <w:num w:numId="55" w16cid:durableId="379676094">
    <w:abstractNumId w:val="54"/>
  </w:num>
  <w:num w:numId="56" w16cid:durableId="1134299069">
    <w:abstractNumId w:val="20"/>
    <w:lvlOverride w:ilvl="0">
      <w:lvl w:ilvl="0">
        <w:start w:val="6"/>
        <w:numFmt w:val="upperRoman"/>
        <w:lvlText w:val="%1"/>
        <w:lvlJc w:val="left"/>
        <w:pPr>
          <w:ind w:left="357" w:hanging="357"/>
        </w:pPr>
        <w:rPr>
          <w:rFonts w:ascii="Arial" w:hAnsi="Arial" w:cs="Arial" w:hint="default"/>
          <w:b/>
          <w:i w:val="0"/>
          <w:color w:val="1F497D" w:themeColor="text2"/>
          <w:sz w:val="20"/>
        </w:rPr>
      </w:lvl>
    </w:lvlOverride>
    <w:lvlOverride w:ilvl="1">
      <w:lvl w:ilvl="1">
        <w:start w:val="1"/>
        <w:numFmt w:val="decimal"/>
        <w:isLgl/>
        <w:lvlText w:val="%1.%2"/>
        <w:lvlJc w:val="left"/>
        <w:pPr>
          <w:ind w:left="794" w:hanging="437"/>
        </w:pPr>
        <w:rPr>
          <w:rFonts w:ascii="Arial" w:hAnsi="Arial" w:cs="Arial" w:hint="default"/>
          <w:b/>
          <w:i w:val="0"/>
          <w:caps w:val="0"/>
          <w:smallCaps/>
          <w:strike w:val="0"/>
          <w:dstrike w:val="0"/>
          <w:outline w:val="0"/>
          <w:shadow w:val="0"/>
          <w:emboss w:val="0"/>
          <w:imprint w:val="0"/>
          <w:vanish w:val="0"/>
          <w:webHidden w:val="0"/>
          <w:color w:val="1F497D" w:themeColor="text2"/>
          <w:spacing w:val="0"/>
          <w:w w:val="100"/>
          <w:kern w:val="0"/>
          <w:position w:val="0"/>
          <w:sz w:val="20"/>
          <w:u w:val="none"/>
          <w:effect w:val="none"/>
          <w:vertAlign w:val="baseline"/>
          <w:specVanish w:val="0"/>
          <w14:ligatures w14:val="none"/>
          <w14:numForm w14:val="default"/>
          <w14:numSpacing w14:val="default"/>
          <w14:stylisticSets/>
          <w14:cntxtAlts w14:val="0"/>
        </w:rPr>
      </w:lvl>
    </w:lvlOverride>
    <w:lvlOverride w:ilvl="2">
      <w:lvl w:ilvl="2">
        <w:start w:val="1"/>
        <w:numFmt w:val="decimal"/>
        <w:isLgl/>
        <w:lvlText w:val="%3."/>
        <w:lvlJc w:val="left"/>
        <w:pPr>
          <w:ind w:left="1077" w:hanging="720"/>
        </w:pPr>
        <w:rPr>
          <w:rFonts w:ascii="Arial" w:eastAsiaTheme="minorHAnsi" w:hAnsi="Arial" w:cs="Arial" w:hint="default"/>
          <w:b w:val="0"/>
          <w:i w:val="0"/>
          <w:color w:val="auto"/>
          <w:sz w:val="20"/>
          <w:szCs w:val="20"/>
        </w:rPr>
      </w:lvl>
    </w:lvlOverride>
    <w:lvlOverride w:ilvl="3">
      <w:lvl w:ilvl="3">
        <w:start w:val="1"/>
        <w:numFmt w:val="decimal"/>
        <w:isLgl/>
        <w:lvlText w:val="%1.%2.%3.%4"/>
        <w:lvlJc w:val="left"/>
        <w:pPr>
          <w:ind w:left="1077" w:hanging="720"/>
        </w:pPr>
      </w:lvl>
    </w:lvlOverride>
    <w:lvlOverride w:ilvl="4">
      <w:lvl w:ilvl="4">
        <w:start w:val="1"/>
        <w:numFmt w:val="lowerLetter"/>
        <w:lvlText w:val="%5."/>
        <w:lvlJc w:val="left"/>
        <w:pPr>
          <w:ind w:left="1417" w:hanging="226"/>
        </w:pPr>
        <w:rPr>
          <w:rFonts w:ascii="Arial" w:hAnsi="Arial" w:cs="Arial" w:hint="default"/>
          <w:b w:val="0"/>
          <w:i w:val="0"/>
          <w:color w:val="auto"/>
          <w:sz w:val="20"/>
          <w:szCs w:val="20"/>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decimal"/>
        <w:lvlText w:val=""/>
        <w:lvlJc w:val="left"/>
        <w:pPr>
          <w:ind w:left="357" w:hanging="357"/>
        </w:pPr>
      </w:lvl>
    </w:lvlOverride>
    <w:lvlOverride w:ilvl="7">
      <w:lvl w:ilvl="7">
        <w:start w:val="1"/>
        <w:numFmt w:val="decimal"/>
        <w:lvlText w:val=""/>
        <w:lvlJc w:val="left"/>
        <w:pPr>
          <w:ind w:left="357" w:hanging="357"/>
        </w:pPr>
      </w:lvl>
    </w:lvlOverride>
    <w:lvlOverride w:ilvl="8">
      <w:lvl w:ilvl="8">
        <w:start w:val="1"/>
        <w:numFmt w:val="decimal"/>
        <w:lvlText w:val=""/>
        <w:lvlJc w:val="left"/>
        <w:pPr>
          <w:ind w:left="357" w:hanging="357"/>
        </w:pPr>
      </w:lvl>
    </w:lvlOverride>
  </w:num>
  <w:num w:numId="57" w16cid:durableId="251359724">
    <w:abstractNumId w:val="64"/>
  </w:num>
  <w:num w:numId="58" w16cid:durableId="391582247">
    <w:abstractNumId w:val="66"/>
  </w:num>
  <w:num w:numId="59" w16cid:durableId="1102723668">
    <w:abstractNumId w:val="66"/>
  </w:num>
  <w:num w:numId="60" w16cid:durableId="1456175019">
    <w:abstractNumId w:val="57"/>
  </w:num>
  <w:num w:numId="61" w16cid:durableId="742261895">
    <w:abstractNumId w:val="6"/>
  </w:num>
  <w:num w:numId="62" w16cid:durableId="1271624269">
    <w:abstractNumId w:val="66"/>
  </w:num>
  <w:num w:numId="63" w16cid:durableId="1514227046">
    <w:abstractNumId w:val="66"/>
  </w:num>
  <w:num w:numId="64" w16cid:durableId="864824757">
    <w:abstractNumId w:val="66"/>
  </w:num>
  <w:num w:numId="65" w16cid:durableId="1924954043">
    <w:abstractNumId w:val="66"/>
  </w:num>
  <w:num w:numId="66" w16cid:durableId="54092609">
    <w:abstractNumId w:val="66"/>
  </w:num>
  <w:num w:numId="67" w16cid:durableId="1879969104">
    <w:abstractNumId w:val="66"/>
  </w:num>
  <w:num w:numId="68" w16cid:durableId="1369793988">
    <w:abstractNumId w:val="66"/>
  </w:num>
  <w:num w:numId="69" w16cid:durableId="296223977">
    <w:abstractNumId w:val="66"/>
  </w:num>
  <w:num w:numId="70" w16cid:durableId="224875981">
    <w:abstractNumId w:val="66"/>
  </w:num>
  <w:num w:numId="71" w16cid:durableId="1648704108">
    <w:abstractNumId w:val="66"/>
  </w:num>
  <w:num w:numId="72" w16cid:durableId="109403339">
    <w:abstractNumId w:val="66"/>
  </w:num>
  <w:num w:numId="73" w16cid:durableId="1227255705">
    <w:abstractNumId w:val="66"/>
  </w:num>
  <w:num w:numId="74" w16cid:durableId="218135542">
    <w:abstractNumId w:val="66"/>
  </w:num>
  <w:num w:numId="75" w16cid:durableId="1113287799">
    <w:abstractNumId w:val="66"/>
  </w:num>
  <w:num w:numId="76" w16cid:durableId="630866905">
    <w:abstractNumId w:val="66"/>
  </w:num>
  <w:num w:numId="77" w16cid:durableId="569968075">
    <w:abstractNumId w:val="66"/>
  </w:num>
  <w:num w:numId="78" w16cid:durableId="709915255">
    <w:abstractNumId w:val="66"/>
  </w:num>
  <w:num w:numId="79" w16cid:durableId="240068024">
    <w:abstractNumId w:val="66"/>
  </w:num>
  <w:num w:numId="80" w16cid:durableId="21132703">
    <w:abstractNumId w:val="66"/>
  </w:num>
  <w:num w:numId="81" w16cid:durableId="595023433">
    <w:abstractNumId w:val="66"/>
  </w:num>
  <w:num w:numId="82" w16cid:durableId="2043825191">
    <w:abstractNumId w:val="66"/>
  </w:num>
  <w:num w:numId="83" w16cid:durableId="147092550">
    <w:abstractNumId w:val="66"/>
  </w:num>
  <w:num w:numId="84" w16cid:durableId="1222710818">
    <w:abstractNumId w:val="66"/>
  </w:num>
  <w:num w:numId="85" w16cid:durableId="704868669">
    <w:abstractNumId w:val="66"/>
  </w:num>
  <w:num w:numId="86" w16cid:durableId="854424863">
    <w:abstractNumId w:val="66"/>
  </w:num>
  <w:num w:numId="87" w16cid:durableId="666128089">
    <w:abstractNumId w:val="66"/>
  </w:num>
  <w:num w:numId="88" w16cid:durableId="1154374022">
    <w:abstractNumId w:val="66"/>
  </w:num>
  <w:num w:numId="89" w16cid:durableId="2008095407">
    <w:abstractNumId w:val="66"/>
  </w:num>
  <w:num w:numId="90" w16cid:durableId="1770465058">
    <w:abstractNumId w:val="66"/>
  </w:num>
  <w:num w:numId="91" w16cid:durableId="1275795683">
    <w:abstractNumId w:val="66"/>
  </w:num>
  <w:num w:numId="92" w16cid:durableId="1383407700">
    <w:abstractNumId w:val="66"/>
  </w:num>
  <w:num w:numId="93" w16cid:durableId="1641809602">
    <w:abstractNumId w:val="66"/>
  </w:num>
  <w:num w:numId="94" w16cid:durableId="53820643">
    <w:abstractNumId w:val="66"/>
  </w:num>
  <w:num w:numId="95" w16cid:durableId="195123100">
    <w:abstractNumId w:val="66"/>
  </w:num>
  <w:num w:numId="96" w16cid:durableId="484207109">
    <w:abstractNumId w:val="66"/>
  </w:num>
  <w:num w:numId="97" w16cid:durableId="1127234605">
    <w:abstractNumId w:val="66"/>
  </w:num>
  <w:num w:numId="98" w16cid:durableId="191111852">
    <w:abstractNumId w:val="66"/>
  </w:num>
  <w:num w:numId="99" w16cid:durableId="798576360">
    <w:abstractNumId w:val="66"/>
  </w:num>
  <w:num w:numId="100" w16cid:durableId="1481462693">
    <w:abstractNumId w:val="66"/>
  </w:num>
  <w:num w:numId="101" w16cid:durableId="1128283940">
    <w:abstractNumId w:val="66"/>
  </w:num>
  <w:num w:numId="102" w16cid:durableId="540826064">
    <w:abstractNumId w:val="66"/>
  </w:num>
  <w:num w:numId="103" w16cid:durableId="1721321859">
    <w:abstractNumId w:val="66"/>
  </w:num>
  <w:num w:numId="104" w16cid:durableId="1187475606">
    <w:abstractNumId w:val="6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5237"/>
    <w:rsid w:val="00005500"/>
    <w:rsid w:val="00005C60"/>
    <w:rsid w:val="00006A68"/>
    <w:rsid w:val="0000776E"/>
    <w:rsid w:val="00010924"/>
    <w:rsid w:val="0001113F"/>
    <w:rsid w:val="00011B64"/>
    <w:rsid w:val="00013172"/>
    <w:rsid w:val="00014731"/>
    <w:rsid w:val="00014734"/>
    <w:rsid w:val="00014B45"/>
    <w:rsid w:val="00015A26"/>
    <w:rsid w:val="00020BD7"/>
    <w:rsid w:val="00021743"/>
    <w:rsid w:val="00021877"/>
    <w:rsid w:val="000229A7"/>
    <w:rsid w:val="0002397C"/>
    <w:rsid w:val="000241E4"/>
    <w:rsid w:val="000247CE"/>
    <w:rsid w:val="00026EDA"/>
    <w:rsid w:val="00026F92"/>
    <w:rsid w:val="00027D8C"/>
    <w:rsid w:val="00032132"/>
    <w:rsid w:val="00032349"/>
    <w:rsid w:val="00034ACB"/>
    <w:rsid w:val="00034CB4"/>
    <w:rsid w:val="00035E2D"/>
    <w:rsid w:val="000372F3"/>
    <w:rsid w:val="000374B2"/>
    <w:rsid w:val="00041545"/>
    <w:rsid w:val="0004179B"/>
    <w:rsid w:val="00042AF7"/>
    <w:rsid w:val="00042E2E"/>
    <w:rsid w:val="00043987"/>
    <w:rsid w:val="00045919"/>
    <w:rsid w:val="00047A07"/>
    <w:rsid w:val="00047BE8"/>
    <w:rsid w:val="00050495"/>
    <w:rsid w:val="00050CED"/>
    <w:rsid w:val="0005144A"/>
    <w:rsid w:val="000516AE"/>
    <w:rsid w:val="000518BA"/>
    <w:rsid w:val="000519E7"/>
    <w:rsid w:val="00051CC6"/>
    <w:rsid w:val="0005296C"/>
    <w:rsid w:val="00052E4E"/>
    <w:rsid w:val="00053283"/>
    <w:rsid w:val="000554CA"/>
    <w:rsid w:val="000601A2"/>
    <w:rsid w:val="00060C77"/>
    <w:rsid w:val="00061F5D"/>
    <w:rsid w:val="0006214C"/>
    <w:rsid w:val="00062B4A"/>
    <w:rsid w:val="00063360"/>
    <w:rsid w:val="00064493"/>
    <w:rsid w:val="00066834"/>
    <w:rsid w:val="00066CD1"/>
    <w:rsid w:val="0006719D"/>
    <w:rsid w:val="00067502"/>
    <w:rsid w:val="0007044C"/>
    <w:rsid w:val="00070AD9"/>
    <w:rsid w:val="00070ECA"/>
    <w:rsid w:val="0007258B"/>
    <w:rsid w:val="0007264B"/>
    <w:rsid w:val="00073EBE"/>
    <w:rsid w:val="00076490"/>
    <w:rsid w:val="00080B82"/>
    <w:rsid w:val="000817C2"/>
    <w:rsid w:val="00083225"/>
    <w:rsid w:val="00083E1C"/>
    <w:rsid w:val="00090C1C"/>
    <w:rsid w:val="000910E0"/>
    <w:rsid w:val="0009474D"/>
    <w:rsid w:val="00095731"/>
    <w:rsid w:val="00096102"/>
    <w:rsid w:val="00096712"/>
    <w:rsid w:val="0009673A"/>
    <w:rsid w:val="000A0F0E"/>
    <w:rsid w:val="000A1A12"/>
    <w:rsid w:val="000A2D0D"/>
    <w:rsid w:val="000A2EA2"/>
    <w:rsid w:val="000A3776"/>
    <w:rsid w:val="000A3D0E"/>
    <w:rsid w:val="000A4A88"/>
    <w:rsid w:val="000A4E1D"/>
    <w:rsid w:val="000A5255"/>
    <w:rsid w:val="000B1E0D"/>
    <w:rsid w:val="000B1FEA"/>
    <w:rsid w:val="000B1FF5"/>
    <w:rsid w:val="000B331D"/>
    <w:rsid w:val="000B3EEE"/>
    <w:rsid w:val="000B4B77"/>
    <w:rsid w:val="000B4BD4"/>
    <w:rsid w:val="000B4DA6"/>
    <w:rsid w:val="000B5D01"/>
    <w:rsid w:val="000B63B6"/>
    <w:rsid w:val="000B69C7"/>
    <w:rsid w:val="000B6B3A"/>
    <w:rsid w:val="000C11F3"/>
    <w:rsid w:val="000C1BBC"/>
    <w:rsid w:val="000C1C37"/>
    <w:rsid w:val="000C218B"/>
    <w:rsid w:val="000C24A1"/>
    <w:rsid w:val="000C24DB"/>
    <w:rsid w:val="000C3001"/>
    <w:rsid w:val="000C3B39"/>
    <w:rsid w:val="000C6007"/>
    <w:rsid w:val="000C647D"/>
    <w:rsid w:val="000C6506"/>
    <w:rsid w:val="000C6626"/>
    <w:rsid w:val="000D02F2"/>
    <w:rsid w:val="000D0B61"/>
    <w:rsid w:val="000D146F"/>
    <w:rsid w:val="000D236F"/>
    <w:rsid w:val="000D2574"/>
    <w:rsid w:val="000D28FA"/>
    <w:rsid w:val="000D2E2D"/>
    <w:rsid w:val="000D2F7A"/>
    <w:rsid w:val="000D3192"/>
    <w:rsid w:val="000D4197"/>
    <w:rsid w:val="000D4BB6"/>
    <w:rsid w:val="000D511A"/>
    <w:rsid w:val="000D51F5"/>
    <w:rsid w:val="000D69AF"/>
    <w:rsid w:val="000D7AFC"/>
    <w:rsid w:val="000E0E15"/>
    <w:rsid w:val="000E1C6B"/>
    <w:rsid w:val="000E2B94"/>
    <w:rsid w:val="000E3728"/>
    <w:rsid w:val="000E3B86"/>
    <w:rsid w:val="000E3C46"/>
    <w:rsid w:val="000E5CEF"/>
    <w:rsid w:val="000E6D15"/>
    <w:rsid w:val="000F0307"/>
    <w:rsid w:val="000F133C"/>
    <w:rsid w:val="000F16B9"/>
    <w:rsid w:val="000F1BC8"/>
    <w:rsid w:val="000F2266"/>
    <w:rsid w:val="000F257A"/>
    <w:rsid w:val="000F2BA4"/>
    <w:rsid w:val="000F358A"/>
    <w:rsid w:val="000F3F59"/>
    <w:rsid w:val="000F50E0"/>
    <w:rsid w:val="000F612C"/>
    <w:rsid w:val="000F6B76"/>
    <w:rsid w:val="001000D5"/>
    <w:rsid w:val="0010298F"/>
    <w:rsid w:val="001030DF"/>
    <w:rsid w:val="00103E45"/>
    <w:rsid w:val="001049D5"/>
    <w:rsid w:val="00106F79"/>
    <w:rsid w:val="00110F21"/>
    <w:rsid w:val="001113FC"/>
    <w:rsid w:val="00111BDC"/>
    <w:rsid w:val="00112C71"/>
    <w:rsid w:val="00114473"/>
    <w:rsid w:val="001157D3"/>
    <w:rsid w:val="0011780D"/>
    <w:rsid w:val="00117FC4"/>
    <w:rsid w:val="0012263F"/>
    <w:rsid w:val="001246E0"/>
    <w:rsid w:val="00125966"/>
    <w:rsid w:val="001262D9"/>
    <w:rsid w:val="00126B60"/>
    <w:rsid w:val="00126C5C"/>
    <w:rsid w:val="00127362"/>
    <w:rsid w:val="00127545"/>
    <w:rsid w:val="00127B03"/>
    <w:rsid w:val="00130831"/>
    <w:rsid w:val="00130DC6"/>
    <w:rsid w:val="00130EAD"/>
    <w:rsid w:val="001334BC"/>
    <w:rsid w:val="00134AF1"/>
    <w:rsid w:val="001350F7"/>
    <w:rsid w:val="00137AAB"/>
    <w:rsid w:val="00141796"/>
    <w:rsid w:val="001423E3"/>
    <w:rsid w:val="00142FB6"/>
    <w:rsid w:val="00143204"/>
    <w:rsid w:val="00144EEF"/>
    <w:rsid w:val="00146E60"/>
    <w:rsid w:val="00146F33"/>
    <w:rsid w:val="001500CE"/>
    <w:rsid w:val="00151B05"/>
    <w:rsid w:val="0015289B"/>
    <w:rsid w:val="00152C59"/>
    <w:rsid w:val="00153BAF"/>
    <w:rsid w:val="00155375"/>
    <w:rsid w:val="00155C0A"/>
    <w:rsid w:val="0015621B"/>
    <w:rsid w:val="0015683A"/>
    <w:rsid w:val="001579AC"/>
    <w:rsid w:val="001611FF"/>
    <w:rsid w:val="00162073"/>
    <w:rsid w:val="0016336D"/>
    <w:rsid w:val="00163E59"/>
    <w:rsid w:val="00163ECD"/>
    <w:rsid w:val="00164BB3"/>
    <w:rsid w:val="001658EB"/>
    <w:rsid w:val="001670D6"/>
    <w:rsid w:val="00167C48"/>
    <w:rsid w:val="00174550"/>
    <w:rsid w:val="00174AB3"/>
    <w:rsid w:val="001759A4"/>
    <w:rsid w:val="0017625F"/>
    <w:rsid w:val="001767B9"/>
    <w:rsid w:val="001768D1"/>
    <w:rsid w:val="00176EE1"/>
    <w:rsid w:val="001777DB"/>
    <w:rsid w:val="00180A64"/>
    <w:rsid w:val="00180A6B"/>
    <w:rsid w:val="00182F62"/>
    <w:rsid w:val="001831CB"/>
    <w:rsid w:val="001839CA"/>
    <w:rsid w:val="00183C48"/>
    <w:rsid w:val="001864E7"/>
    <w:rsid w:val="0019168A"/>
    <w:rsid w:val="00191DEA"/>
    <w:rsid w:val="00192338"/>
    <w:rsid w:val="00192EB1"/>
    <w:rsid w:val="001933BA"/>
    <w:rsid w:val="001934FE"/>
    <w:rsid w:val="001935AA"/>
    <w:rsid w:val="00193790"/>
    <w:rsid w:val="00193814"/>
    <w:rsid w:val="00193C64"/>
    <w:rsid w:val="00193DC7"/>
    <w:rsid w:val="0019523B"/>
    <w:rsid w:val="00196387"/>
    <w:rsid w:val="001969F8"/>
    <w:rsid w:val="0019752F"/>
    <w:rsid w:val="001A0B05"/>
    <w:rsid w:val="001A3AFD"/>
    <w:rsid w:val="001A492C"/>
    <w:rsid w:val="001A583B"/>
    <w:rsid w:val="001A67F0"/>
    <w:rsid w:val="001B12CE"/>
    <w:rsid w:val="001B55D0"/>
    <w:rsid w:val="001B5886"/>
    <w:rsid w:val="001B5AE7"/>
    <w:rsid w:val="001B5E89"/>
    <w:rsid w:val="001B7951"/>
    <w:rsid w:val="001B7CB1"/>
    <w:rsid w:val="001C00F9"/>
    <w:rsid w:val="001C2F05"/>
    <w:rsid w:val="001C38ED"/>
    <w:rsid w:val="001C5791"/>
    <w:rsid w:val="001D0116"/>
    <w:rsid w:val="001D063D"/>
    <w:rsid w:val="001D195F"/>
    <w:rsid w:val="001D3A40"/>
    <w:rsid w:val="001D50DA"/>
    <w:rsid w:val="001D5C84"/>
    <w:rsid w:val="001D77A3"/>
    <w:rsid w:val="001E0F92"/>
    <w:rsid w:val="001E0FE3"/>
    <w:rsid w:val="001E18B3"/>
    <w:rsid w:val="001E243D"/>
    <w:rsid w:val="001E2D2A"/>
    <w:rsid w:val="001E32CF"/>
    <w:rsid w:val="001E41BE"/>
    <w:rsid w:val="001E4925"/>
    <w:rsid w:val="001E4DB0"/>
    <w:rsid w:val="001E5D32"/>
    <w:rsid w:val="001E6314"/>
    <w:rsid w:val="001E70BA"/>
    <w:rsid w:val="001E7C43"/>
    <w:rsid w:val="001F075C"/>
    <w:rsid w:val="001F0BF2"/>
    <w:rsid w:val="001F3B66"/>
    <w:rsid w:val="001F42EA"/>
    <w:rsid w:val="001F46B5"/>
    <w:rsid w:val="001F59DC"/>
    <w:rsid w:val="001F5C48"/>
    <w:rsid w:val="001F66F1"/>
    <w:rsid w:val="001F7374"/>
    <w:rsid w:val="00200CD2"/>
    <w:rsid w:val="002019B8"/>
    <w:rsid w:val="00201C7B"/>
    <w:rsid w:val="00202410"/>
    <w:rsid w:val="002027C8"/>
    <w:rsid w:val="0020312E"/>
    <w:rsid w:val="002038ED"/>
    <w:rsid w:val="002039DE"/>
    <w:rsid w:val="00204766"/>
    <w:rsid w:val="00205B17"/>
    <w:rsid w:val="002068D4"/>
    <w:rsid w:val="002068ED"/>
    <w:rsid w:val="0021094D"/>
    <w:rsid w:val="00210AFD"/>
    <w:rsid w:val="002116E9"/>
    <w:rsid w:val="00212535"/>
    <w:rsid w:val="00212D6D"/>
    <w:rsid w:val="00214125"/>
    <w:rsid w:val="00215352"/>
    <w:rsid w:val="002155B0"/>
    <w:rsid w:val="00216130"/>
    <w:rsid w:val="00216500"/>
    <w:rsid w:val="00221492"/>
    <w:rsid w:val="00221F8E"/>
    <w:rsid w:val="002221AB"/>
    <w:rsid w:val="002225E7"/>
    <w:rsid w:val="00223D0A"/>
    <w:rsid w:val="00223E2F"/>
    <w:rsid w:val="00224CF2"/>
    <w:rsid w:val="0022513C"/>
    <w:rsid w:val="00226B1C"/>
    <w:rsid w:val="00226FBC"/>
    <w:rsid w:val="00230A79"/>
    <w:rsid w:val="00230D7E"/>
    <w:rsid w:val="002316A2"/>
    <w:rsid w:val="00232172"/>
    <w:rsid w:val="002322BC"/>
    <w:rsid w:val="0023506C"/>
    <w:rsid w:val="00237A20"/>
    <w:rsid w:val="00237D44"/>
    <w:rsid w:val="00240EB0"/>
    <w:rsid w:val="00241D75"/>
    <w:rsid w:val="00242487"/>
    <w:rsid w:val="002446B5"/>
    <w:rsid w:val="00245459"/>
    <w:rsid w:val="00245C28"/>
    <w:rsid w:val="00250E1A"/>
    <w:rsid w:val="00250E78"/>
    <w:rsid w:val="00251A37"/>
    <w:rsid w:val="00252AF1"/>
    <w:rsid w:val="00252B97"/>
    <w:rsid w:val="00253204"/>
    <w:rsid w:val="002535D7"/>
    <w:rsid w:val="002543B1"/>
    <w:rsid w:val="00255C1C"/>
    <w:rsid w:val="00256F0D"/>
    <w:rsid w:val="0026196A"/>
    <w:rsid w:val="00261996"/>
    <w:rsid w:val="00261A6F"/>
    <w:rsid w:val="00261BD8"/>
    <w:rsid w:val="00261D04"/>
    <w:rsid w:val="00263F2C"/>
    <w:rsid w:val="0026529E"/>
    <w:rsid w:val="002654E2"/>
    <w:rsid w:val="00265803"/>
    <w:rsid w:val="00266B5B"/>
    <w:rsid w:val="002674DE"/>
    <w:rsid w:val="002705E7"/>
    <w:rsid w:val="00270AE3"/>
    <w:rsid w:val="00270F68"/>
    <w:rsid w:val="0027194F"/>
    <w:rsid w:val="00271F1C"/>
    <w:rsid w:val="00273672"/>
    <w:rsid w:val="002737F6"/>
    <w:rsid w:val="00273B15"/>
    <w:rsid w:val="00274176"/>
    <w:rsid w:val="00275A06"/>
    <w:rsid w:val="00276BDC"/>
    <w:rsid w:val="0027726F"/>
    <w:rsid w:val="00277EB5"/>
    <w:rsid w:val="0028062B"/>
    <w:rsid w:val="00281449"/>
    <w:rsid w:val="0028166D"/>
    <w:rsid w:val="002819DD"/>
    <w:rsid w:val="0028226B"/>
    <w:rsid w:val="0028257A"/>
    <w:rsid w:val="00282B5B"/>
    <w:rsid w:val="002833A4"/>
    <w:rsid w:val="00283615"/>
    <w:rsid w:val="002875A2"/>
    <w:rsid w:val="002878B0"/>
    <w:rsid w:val="00290545"/>
    <w:rsid w:val="00290AA8"/>
    <w:rsid w:val="002915DA"/>
    <w:rsid w:val="0029210E"/>
    <w:rsid w:val="002928D0"/>
    <w:rsid w:val="002962EA"/>
    <w:rsid w:val="002966E7"/>
    <w:rsid w:val="002969B9"/>
    <w:rsid w:val="00296BC8"/>
    <w:rsid w:val="002A09ED"/>
    <w:rsid w:val="002A165C"/>
    <w:rsid w:val="002A1A19"/>
    <w:rsid w:val="002A1AEB"/>
    <w:rsid w:val="002A283F"/>
    <w:rsid w:val="002A39C5"/>
    <w:rsid w:val="002A477C"/>
    <w:rsid w:val="002A58BF"/>
    <w:rsid w:val="002A59DE"/>
    <w:rsid w:val="002A5B50"/>
    <w:rsid w:val="002A62C3"/>
    <w:rsid w:val="002A718E"/>
    <w:rsid w:val="002A74C3"/>
    <w:rsid w:val="002A7C99"/>
    <w:rsid w:val="002B13DD"/>
    <w:rsid w:val="002B332B"/>
    <w:rsid w:val="002B33C6"/>
    <w:rsid w:val="002B36EB"/>
    <w:rsid w:val="002B44A7"/>
    <w:rsid w:val="002B4954"/>
    <w:rsid w:val="002B5D45"/>
    <w:rsid w:val="002B6560"/>
    <w:rsid w:val="002B6DAE"/>
    <w:rsid w:val="002B7777"/>
    <w:rsid w:val="002C006F"/>
    <w:rsid w:val="002C1545"/>
    <w:rsid w:val="002C21C2"/>
    <w:rsid w:val="002C322A"/>
    <w:rsid w:val="002C4D93"/>
    <w:rsid w:val="002C5A32"/>
    <w:rsid w:val="002C6F1A"/>
    <w:rsid w:val="002D03BB"/>
    <w:rsid w:val="002D1EB7"/>
    <w:rsid w:val="002D2600"/>
    <w:rsid w:val="002D50F1"/>
    <w:rsid w:val="002D51C6"/>
    <w:rsid w:val="002D56DC"/>
    <w:rsid w:val="002D6090"/>
    <w:rsid w:val="002D61EC"/>
    <w:rsid w:val="002D6E65"/>
    <w:rsid w:val="002D77F5"/>
    <w:rsid w:val="002D7900"/>
    <w:rsid w:val="002D7BDF"/>
    <w:rsid w:val="002E0A24"/>
    <w:rsid w:val="002E0DB5"/>
    <w:rsid w:val="002E1F61"/>
    <w:rsid w:val="002E3B59"/>
    <w:rsid w:val="002E40EE"/>
    <w:rsid w:val="002E4263"/>
    <w:rsid w:val="002E4432"/>
    <w:rsid w:val="002E4BFB"/>
    <w:rsid w:val="002E57B3"/>
    <w:rsid w:val="002E72DF"/>
    <w:rsid w:val="002E76F4"/>
    <w:rsid w:val="002F153D"/>
    <w:rsid w:val="002F16C9"/>
    <w:rsid w:val="002F1B78"/>
    <w:rsid w:val="002F2C7E"/>
    <w:rsid w:val="002F315F"/>
    <w:rsid w:val="002F4E8D"/>
    <w:rsid w:val="002F54DB"/>
    <w:rsid w:val="002F5B5F"/>
    <w:rsid w:val="002F6E38"/>
    <w:rsid w:val="003003B1"/>
    <w:rsid w:val="00300591"/>
    <w:rsid w:val="003008A2"/>
    <w:rsid w:val="00300B9E"/>
    <w:rsid w:val="00300D60"/>
    <w:rsid w:val="00301588"/>
    <w:rsid w:val="00302ECC"/>
    <w:rsid w:val="0030342C"/>
    <w:rsid w:val="00304C70"/>
    <w:rsid w:val="0030520E"/>
    <w:rsid w:val="0030624F"/>
    <w:rsid w:val="00306FFB"/>
    <w:rsid w:val="003074DB"/>
    <w:rsid w:val="00310246"/>
    <w:rsid w:val="003104FB"/>
    <w:rsid w:val="00311250"/>
    <w:rsid w:val="00311AFA"/>
    <w:rsid w:val="0031502E"/>
    <w:rsid w:val="00315090"/>
    <w:rsid w:val="0031677F"/>
    <w:rsid w:val="003168E3"/>
    <w:rsid w:val="00316DB7"/>
    <w:rsid w:val="00322611"/>
    <w:rsid w:val="003229E6"/>
    <w:rsid w:val="00322F27"/>
    <w:rsid w:val="00324E89"/>
    <w:rsid w:val="00325585"/>
    <w:rsid w:val="003261D5"/>
    <w:rsid w:val="00326EF0"/>
    <w:rsid w:val="0032793E"/>
    <w:rsid w:val="00330370"/>
    <w:rsid w:val="00330689"/>
    <w:rsid w:val="003350ED"/>
    <w:rsid w:val="00335345"/>
    <w:rsid w:val="00335DA6"/>
    <w:rsid w:val="00335DAB"/>
    <w:rsid w:val="0033736C"/>
    <w:rsid w:val="00337BE7"/>
    <w:rsid w:val="0034009D"/>
    <w:rsid w:val="003405EA"/>
    <w:rsid w:val="003409E7"/>
    <w:rsid w:val="00340E13"/>
    <w:rsid w:val="003416EF"/>
    <w:rsid w:val="00346220"/>
    <w:rsid w:val="00346CB5"/>
    <w:rsid w:val="003477AB"/>
    <w:rsid w:val="0035134B"/>
    <w:rsid w:val="00351C22"/>
    <w:rsid w:val="0035277F"/>
    <w:rsid w:val="0035337C"/>
    <w:rsid w:val="00356B50"/>
    <w:rsid w:val="00360414"/>
    <w:rsid w:val="00360657"/>
    <w:rsid w:val="0036132F"/>
    <w:rsid w:val="00361976"/>
    <w:rsid w:val="0036240E"/>
    <w:rsid w:val="00362E42"/>
    <w:rsid w:val="00363067"/>
    <w:rsid w:val="00363580"/>
    <w:rsid w:val="0036388A"/>
    <w:rsid w:val="00364674"/>
    <w:rsid w:val="00365B58"/>
    <w:rsid w:val="00366060"/>
    <w:rsid w:val="003664B4"/>
    <w:rsid w:val="003676E0"/>
    <w:rsid w:val="003679EC"/>
    <w:rsid w:val="003704D9"/>
    <w:rsid w:val="00370D64"/>
    <w:rsid w:val="003716CC"/>
    <w:rsid w:val="00373BC9"/>
    <w:rsid w:val="00374827"/>
    <w:rsid w:val="003772F5"/>
    <w:rsid w:val="00377B03"/>
    <w:rsid w:val="00380BF2"/>
    <w:rsid w:val="00380BF5"/>
    <w:rsid w:val="00380D46"/>
    <w:rsid w:val="00380FBE"/>
    <w:rsid w:val="00381B82"/>
    <w:rsid w:val="003827CD"/>
    <w:rsid w:val="00382FC0"/>
    <w:rsid w:val="0038316D"/>
    <w:rsid w:val="0038590B"/>
    <w:rsid w:val="0038696B"/>
    <w:rsid w:val="00387238"/>
    <w:rsid w:val="00387637"/>
    <w:rsid w:val="003907DD"/>
    <w:rsid w:val="00390A5D"/>
    <w:rsid w:val="00390C2F"/>
    <w:rsid w:val="00392850"/>
    <w:rsid w:val="003930BE"/>
    <w:rsid w:val="00394DE0"/>
    <w:rsid w:val="00394EBF"/>
    <w:rsid w:val="003A1047"/>
    <w:rsid w:val="003A2300"/>
    <w:rsid w:val="003A2F64"/>
    <w:rsid w:val="003A3DCE"/>
    <w:rsid w:val="003A60A0"/>
    <w:rsid w:val="003A7E20"/>
    <w:rsid w:val="003B22A7"/>
    <w:rsid w:val="003B27A1"/>
    <w:rsid w:val="003B289D"/>
    <w:rsid w:val="003B2ECD"/>
    <w:rsid w:val="003B3E88"/>
    <w:rsid w:val="003B45B0"/>
    <w:rsid w:val="003C20C0"/>
    <w:rsid w:val="003C25F8"/>
    <w:rsid w:val="003C28D3"/>
    <w:rsid w:val="003C2972"/>
    <w:rsid w:val="003C3EED"/>
    <w:rsid w:val="003C4AD3"/>
    <w:rsid w:val="003C57FB"/>
    <w:rsid w:val="003C7255"/>
    <w:rsid w:val="003C7A86"/>
    <w:rsid w:val="003C7CF3"/>
    <w:rsid w:val="003C7E0B"/>
    <w:rsid w:val="003D0DFB"/>
    <w:rsid w:val="003D2A06"/>
    <w:rsid w:val="003D2E20"/>
    <w:rsid w:val="003D352C"/>
    <w:rsid w:val="003D40B2"/>
    <w:rsid w:val="003D469A"/>
    <w:rsid w:val="003D4994"/>
    <w:rsid w:val="003D5834"/>
    <w:rsid w:val="003D58AA"/>
    <w:rsid w:val="003D64FA"/>
    <w:rsid w:val="003D70C5"/>
    <w:rsid w:val="003E1EE5"/>
    <w:rsid w:val="003E3174"/>
    <w:rsid w:val="003E3268"/>
    <w:rsid w:val="003E41C0"/>
    <w:rsid w:val="003E44F8"/>
    <w:rsid w:val="003E4E9F"/>
    <w:rsid w:val="003E5B66"/>
    <w:rsid w:val="003E7176"/>
    <w:rsid w:val="003E787B"/>
    <w:rsid w:val="003F0096"/>
    <w:rsid w:val="003F0F11"/>
    <w:rsid w:val="003F1D99"/>
    <w:rsid w:val="003F3705"/>
    <w:rsid w:val="003F4E21"/>
    <w:rsid w:val="003F63A3"/>
    <w:rsid w:val="003F7237"/>
    <w:rsid w:val="00400D29"/>
    <w:rsid w:val="0040115A"/>
    <w:rsid w:val="00401DF6"/>
    <w:rsid w:val="0040251A"/>
    <w:rsid w:val="004043D5"/>
    <w:rsid w:val="00404552"/>
    <w:rsid w:val="004047CF"/>
    <w:rsid w:val="00404A4F"/>
    <w:rsid w:val="0040509F"/>
    <w:rsid w:val="00407D13"/>
    <w:rsid w:val="0041088A"/>
    <w:rsid w:val="004117E3"/>
    <w:rsid w:val="00411A5F"/>
    <w:rsid w:val="00411B1E"/>
    <w:rsid w:val="00412CEB"/>
    <w:rsid w:val="00413DCE"/>
    <w:rsid w:val="004148AB"/>
    <w:rsid w:val="00415823"/>
    <w:rsid w:val="004161F7"/>
    <w:rsid w:val="00416724"/>
    <w:rsid w:val="00416B56"/>
    <w:rsid w:val="00416F41"/>
    <w:rsid w:val="00417A1A"/>
    <w:rsid w:val="00417D06"/>
    <w:rsid w:val="00421ED7"/>
    <w:rsid w:val="0042213F"/>
    <w:rsid w:val="00423E22"/>
    <w:rsid w:val="0042429F"/>
    <w:rsid w:val="00424561"/>
    <w:rsid w:val="004248E5"/>
    <w:rsid w:val="00424A3D"/>
    <w:rsid w:val="0042518B"/>
    <w:rsid w:val="00425D25"/>
    <w:rsid w:val="0042704C"/>
    <w:rsid w:val="004272AE"/>
    <w:rsid w:val="00431555"/>
    <w:rsid w:val="004326CF"/>
    <w:rsid w:val="004333F4"/>
    <w:rsid w:val="00433DB5"/>
    <w:rsid w:val="00433F8D"/>
    <w:rsid w:val="00434785"/>
    <w:rsid w:val="0043606F"/>
    <w:rsid w:val="0043639F"/>
    <w:rsid w:val="00436F16"/>
    <w:rsid w:val="00437EC3"/>
    <w:rsid w:val="004402CD"/>
    <w:rsid w:val="00440613"/>
    <w:rsid w:val="00440EF9"/>
    <w:rsid w:val="00441A41"/>
    <w:rsid w:val="00442923"/>
    <w:rsid w:val="00443257"/>
    <w:rsid w:val="00443E05"/>
    <w:rsid w:val="00444C82"/>
    <w:rsid w:val="00445642"/>
    <w:rsid w:val="00446046"/>
    <w:rsid w:val="004472E6"/>
    <w:rsid w:val="004512B0"/>
    <w:rsid w:val="004534C4"/>
    <w:rsid w:val="0045474B"/>
    <w:rsid w:val="00454879"/>
    <w:rsid w:val="00454B36"/>
    <w:rsid w:val="00454B48"/>
    <w:rsid w:val="0045598E"/>
    <w:rsid w:val="00457119"/>
    <w:rsid w:val="00457E89"/>
    <w:rsid w:val="00460EA8"/>
    <w:rsid w:val="00461598"/>
    <w:rsid w:val="00461741"/>
    <w:rsid w:val="00461A81"/>
    <w:rsid w:val="00461F3B"/>
    <w:rsid w:val="00461FB6"/>
    <w:rsid w:val="00462968"/>
    <w:rsid w:val="00462A0C"/>
    <w:rsid w:val="00463AB1"/>
    <w:rsid w:val="00464D39"/>
    <w:rsid w:val="00466553"/>
    <w:rsid w:val="00466FB9"/>
    <w:rsid w:val="0046729E"/>
    <w:rsid w:val="0047001A"/>
    <w:rsid w:val="004708AB"/>
    <w:rsid w:val="004713D6"/>
    <w:rsid w:val="004715F1"/>
    <w:rsid w:val="0047253D"/>
    <w:rsid w:val="00472586"/>
    <w:rsid w:val="00473A34"/>
    <w:rsid w:val="00474CA5"/>
    <w:rsid w:val="004750AC"/>
    <w:rsid w:val="00475738"/>
    <w:rsid w:val="00475D3A"/>
    <w:rsid w:val="00476229"/>
    <w:rsid w:val="00476F89"/>
    <w:rsid w:val="00481F91"/>
    <w:rsid w:val="00484D05"/>
    <w:rsid w:val="00484D07"/>
    <w:rsid w:val="00485119"/>
    <w:rsid w:val="00485F76"/>
    <w:rsid w:val="00486B4D"/>
    <w:rsid w:val="0048767E"/>
    <w:rsid w:val="0049144D"/>
    <w:rsid w:val="0049243E"/>
    <w:rsid w:val="004932E1"/>
    <w:rsid w:val="004944B2"/>
    <w:rsid w:val="00495114"/>
    <w:rsid w:val="00495C8D"/>
    <w:rsid w:val="004961B6"/>
    <w:rsid w:val="004967CC"/>
    <w:rsid w:val="004973B3"/>
    <w:rsid w:val="00497A27"/>
    <w:rsid w:val="004A09DC"/>
    <w:rsid w:val="004A0F76"/>
    <w:rsid w:val="004A160C"/>
    <w:rsid w:val="004A32FB"/>
    <w:rsid w:val="004A481D"/>
    <w:rsid w:val="004A4FBF"/>
    <w:rsid w:val="004A6FAC"/>
    <w:rsid w:val="004A753E"/>
    <w:rsid w:val="004A7624"/>
    <w:rsid w:val="004B19A1"/>
    <w:rsid w:val="004B26CF"/>
    <w:rsid w:val="004B3142"/>
    <w:rsid w:val="004B3A70"/>
    <w:rsid w:val="004B4858"/>
    <w:rsid w:val="004B4A45"/>
    <w:rsid w:val="004B6D55"/>
    <w:rsid w:val="004B79B7"/>
    <w:rsid w:val="004B7BFD"/>
    <w:rsid w:val="004C13F3"/>
    <w:rsid w:val="004C1583"/>
    <w:rsid w:val="004C22F3"/>
    <w:rsid w:val="004C270D"/>
    <w:rsid w:val="004C2A59"/>
    <w:rsid w:val="004C3122"/>
    <w:rsid w:val="004C5162"/>
    <w:rsid w:val="004C6353"/>
    <w:rsid w:val="004C6584"/>
    <w:rsid w:val="004C6A61"/>
    <w:rsid w:val="004D2A6D"/>
    <w:rsid w:val="004D35AD"/>
    <w:rsid w:val="004D4165"/>
    <w:rsid w:val="004D760A"/>
    <w:rsid w:val="004E0D65"/>
    <w:rsid w:val="004E15AA"/>
    <w:rsid w:val="004E207D"/>
    <w:rsid w:val="004E376D"/>
    <w:rsid w:val="004E482F"/>
    <w:rsid w:val="004E4D2C"/>
    <w:rsid w:val="004E67C0"/>
    <w:rsid w:val="004E795A"/>
    <w:rsid w:val="004F10A4"/>
    <w:rsid w:val="004F1291"/>
    <w:rsid w:val="004F4930"/>
    <w:rsid w:val="004F4E41"/>
    <w:rsid w:val="004F5134"/>
    <w:rsid w:val="004F57FB"/>
    <w:rsid w:val="004F68AF"/>
    <w:rsid w:val="004F7745"/>
    <w:rsid w:val="005014A2"/>
    <w:rsid w:val="00501D4D"/>
    <w:rsid w:val="00502737"/>
    <w:rsid w:val="00503D9B"/>
    <w:rsid w:val="0050452F"/>
    <w:rsid w:val="005051F7"/>
    <w:rsid w:val="00505981"/>
    <w:rsid w:val="005061AB"/>
    <w:rsid w:val="00506F62"/>
    <w:rsid w:val="005079C5"/>
    <w:rsid w:val="00510F5D"/>
    <w:rsid w:val="005110F6"/>
    <w:rsid w:val="005116B2"/>
    <w:rsid w:val="00511AA7"/>
    <w:rsid w:val="00513BB9"/>
    <w:rsid w:val="00513C08"/>
    <w:rsid w:val="00514C2E"/>
    <w:rsid w:val="005171DE"/>
    <w:rsid w:val="005201E0"/>
    <w:rsid w:val="00520843"/>
    <w:rsid w:val="005220D2"/>
    <w:rsid w:val="005225EB"/>
    <w:rsid w:val="0052267B"/>
    <w:rsid w:val="005229B2"/>
    <w:rsid w:val="00523311"/>
    <w:rsid w:val="005238FC"/>
    <w:rsid w:val="00525B5A"/>
    <w:rsid w:val="0052621A"/>
    <w:rsid w:val="005275DA"/>
    <w:rsid w:val="00527DEB"/>
    <w:rsid w:val="005302FE"/>
    <w:rsid w:val="005303D8"/>
    <w:rsid w:val="00530A00"/>
    <w:rsid w:val="00533636"/>
    <w:rsid w:val="00536A7D"/>
    <w:rsid w:val="0053728B"/>
    <w:rsid w:val="00540864"/>
    <w:rsid w:val="00540C25"/>
    <w:rsid w:val="00542372"/>
    <w:rsid w:val="005425D4"/>
    <w:rsid w:val="00543935"/>
    <w:rsid w:val="0054433D"/>
    <w:rsid w:val="00545D0D"/>
    <w:rsid w:val="0054781F"/>
    <w:rsid w:val="0055027F"/>
    <w:rsid w:val="00550C83"/>
    <w:rsid w:val="0055229B"/>
    <w:rsid w:val="00553519"/>
    <w:rsid w:val="005539B8"/>
    <w:rsid w:val="00553A4B"/>
    <w:rsid w:val="0055400B"/>
    <w:rsid w:val="00554753"/>
    <w:rsid w:val="00554F5A"/>
    <w:rsid w:val="00555A89"/>
    <w:rsid w:val="005576EE"/>
    <w:rsid w:val="00557F8C"/>
    <w:rsid w:val="005606D3"/>
    <w:rsid w:val="00562342"/>
    <w:rsid w:val="0056396E"/>
    <w:rsid w:val="00563ADC"/>
    <w:rsid w:val="0056504B"/>
    <w:rsid w:val="00570419"/>
    <w:rsid w:val="00571D0C"/>
    <w:rsid w:val="00572CBD"/>
    <w:rsid w:val="00575582"/>
    <w:rsid w:val="00575949"/>
    <w:rsid w:val="00575E4E"/>
    <w:rsid w:val="00576711"/>
    <w:rsid w:val="00576769"/>
    <w:rsid w:val="005769F5"/>
    <w:rsid w:val="00576CDD"/>
    <w:rsid w:val="005770AE"/>
    <w:rsid w:val="00577258"/>
    <w:rsid w:val="00577E03"/>
    <w:rsid w:val="00577E59"/>
    <w:rsid w:val="00577E9E"/>
    <w:rsid w:val="0058050B"/>
    <w:rsid w:val="0058113B"/>
    <w:rsid w:val="00581854"/>
    <w:rsid w:val="00582493"/>
    <w:rsid w:val="005824DE"/>
    <w:rsid w:val="005844E7"/>
    <w:rsid w:val="00585FD4"/>
    <w:rsid w:val="005906B7"/>
    <w:rsid w:val="00592894"/>
    <w:rsid w:val="00592F02"/>
    <w:rsid w:val="00593426"/>
    <w:rsid w:val="0059362A"/>
    <w:rsid w:val="0059376A"/>
    <w:rsid w:val="0059492A"/>
    <w:rsid w:val="00595A72"/>
    <w:rsid w:val="00596338"/>
    <w:rsid w:val="00597694"/>
    <w:rsid w:val="00597788"/>
    <w:rsid w:val="005A12E6"/>
    <w:rsid w:val="005A19FE"/>
    <w:rsid w:val="005A1BAB"/>
    <w:rsid w:val="005A2113"/>
    <w:rsid w:val="005A3C7B"/>
    <w:rsid w:val="005A4824"/>
    <w:rsid w:val="005A4AF8"/>
    <w:rsid w:val="005A4EFD"/>
    <w:rsid w:val="005A5E47"/>
    <w:rsid w:val="005A7C8B"/>
    <w:rsid w:val="005B0510"/>
    <w:rsid w:val="005B18A4"/>
    <w:rsid w:val="005B1FEE"/>
    <w:rsid w:val="005B35BF"/>
    <w:rsid w:val="005B3AA9"/>
    <w:rsid w:val="005B4C48"/>
    <w:rsid w:val="005B4CF0"/>
    <w:rsid w:val="005B561D"/>
    <w:rsid w:val="005B608C"/>
    <w:rsid w:val="005B7C04"/>
    <w:rsid w:val="005C00B5"/>
    <w:rsid w:val="005C1EDC"/>
    <w:rsid w:val="005C2AE7"/>
    <w:rsid w:val="005C3A32"/>
    <w:rsid w:val="005C3A96"/>
    <w:rsid w:val="005C40A5"/>
    <w:rsid w:val="005C4640"/>
    <w:rsid w:val="005C66E6"/>
    <w:rsid w:val="005D1253"/>
    <w:rsid w:val="005D12AE"/>
    <w:rsid w:val="005D14E6"/>
    <w:rsid w:val="005D22CA"/>
    <w:rsid w:val="005D613D"/>
    <w:rsid w:val="005D68D7"/>
    <w:rsid w:val="005D723C"/>
    <w:rsid w:val="005D7BC6"/>
    <w:rsid w:val="005E00F5"/>
    <w:rsid w:val="005E0EB3"/>
    <w:rsid w:val="005E13D5"/>
    <w:rsid w:val="005E1E79"/>
    <w:rsid w:val="005E21BC"/>
    <w:rsid w:val="005E2A3A"/>
    <w:rsid w:val="005E39B5"/>
    <w:rsid w:val="005E4292"/>
    <w:rsid w:val="005E5208"/>
    <w:rsid w:val="005E64D8"/>
    <w:rsid w:val="005E7C73"/>
    <w:rsid w:val="005F0876"/>
    <w:rsid w:val="005F3405"/>
    <w:rsid w:val="005F3F08"/>
    <w:rsid w:val="005F54F5"/>
    <w:rsid w:val="005F6036"/>
    <w:rsid w:val="005F64AD"/>
    <w:rsid w:val="005F6632"/>
    <w:rsid w:val="005F6A51"/>
    <w:rsid w:val="0060018C"/>
    <w:rsid w:val="006003B3"/>
    <w:rsid w:val="00600C22"/>
    <w:rsid w:val="00600D72"/>
    <w:rsid w:val="0060252B"/>
    <w:rsid w:val="00603373"/>
    <w:rsid w:val="006033B6"/>
    <w:rsid w:val="00603683"/>
    <w:rsid w:val="006038C3"/>
    <w:rsid w:val="00603C3A"/>
    <w:rsid w:val="0060612E"/>
    <w:rsid w:val="0060756B"/>
    <w:rsid w:val="00610736"/>
    <w:rsid w:val="00610A69"/>
    <w:rsid w:val="00611260"/>
    <w:rsid w:val="006140B8"/>
    <w:rsid w:val="006149F5"/>
    <w:rsid w:val="00616EF9"/>
    <w:rsid w:val="00617AA2"/>
    <w:rsid w:val="00617FA5"/>
    <w:rsid w:val="00623133"/>
    <w:rsid w:val="00623642"/>
    <w:rsid w:val="00623CA0"/>
    <w:rsid w:val="00624B01"/>
    <w:rsid w:val="00624C6D"/>
    <w:rsid w:val="006250E3"/>
    <w:rsid w:val="00627810"/>
    <w:rsid w:val="0062790E"/>
    <w:rsid w:val="00630F98"/>
    <w:rsid w:val="00631B73"/>
    <w:rsid w:val="00631C06"/>
    <w:rsid w:val="006331B7"/>
    <w:rsid w:val="0063339F"/>
    <w:rsid w:val="006340AA"/>
    <w:rsid w:val="0063549F"/>
    <w:rsid w:val="006358B5"/>
    <w:rsid w:val="00636101"/>
    <w:rsid w:val="0063650A"/>
    <w:rsid w:val="00637094"/>
    <w:rsid w:val="006373DB"/>
    <w:rsid w:val="00637696"/>
    <w:rsid w:val="006376FE"/>
    <w:rsid w:val="00640191"/>
    <w:rsid w:val="00640596"/>
    <w:rsid w:val="006408B0"/>
    <w:rsid w:val="006417F1"/>
    <w:rsid w:val="00641AEC"/>
    <w:rsid w:val="00642ACB"/>
    <w:rsid w:val="00642CFA"/>
    <w:rsid w:val="00643049"/>
    <w:rsid w:val="00643C15"/>
    <w:rsid w:val="00643E2C"/>
    <w:rsid w:val="00644AE0"/>
    <w:rsid w:val="00646408"/>
    <w:rsid w:val="0064720D"/>
    <w:rsid w:val="00647390"/>
    <w:rsid w:val="0064781B"/>
    <w:rsid w:val="006478F8"/>
    <w:rsid w:val="0065120D"/>
    <w:rsid w:val="00652128"/>
    <w:rsid w:val="006528A1"/>
    <w:rsid w:val="00652B0C"/>
    <w:rsid w:val="00653196"/>
    <w:rsid w:val="00653A71"/>
    <w:rsid w:val="00655E02"/>
    <w:rsid w:val="00660379"/>
    <w:rsid w:val="0066380D"/>
    <w:rsid w:val="00663AB5"/>
    <w:rsid w:val="0066449B"/>
    <w:rsid w:val="00664E2F"/>
    <w:rsid w:val="006657DF"/>
    <w:rsid w:val="00667BB5"/>
    <w:rsid w:val="00667CC0"/>
    <w:rsid w:val="00667F37"/>
    <w:rsid w:val="006707C5"/>
    <w:rsid w:val="006712E0"/>
    <w:rsid w:val="006715F1"/>
    <w:rsid w:val="00671B7F"/>
    <w:rsid w:val="006726B3"/>
    <w:rsid w:val="00672A43"/>
    <w:rsid w:val="00673951"/>
    <w:rsid w:val="00674F2D"/>
    <w:rsid w:val="00675A2A"/>
    <w:rsid w:val="00677121"/>
    <w:rsid w:val="00677311"/>
    <w:rsid w:val="00680542"/>
    <w:rsid w:val="00680812"/>
    <w:rsid w:val="00681676"/>
    <w:rsid w:val="00681FD8"/>
    <w:rsid w:val="006828F5"/>
    <w:rsid w:val="00682D94"/>
    <w:rsid w:val="006837E8"/>
    <w:rsid w:val="006842F0"/>
    <w:rsid w:val="0068449F"/>
    <w:rsid w:val="00687BB8"/>
    <w:rsid w:val="0069017A"/>
    <w:rsid w:val="006912C7"/>
    <w:rsid w:val="00691798"/>
    <w:rsid w:val="00692844"/>
    <w:rsid w:val="00692DB9"/>
    <w:rsid w:val="00693FF4"/>
    <w:rsid w:val="0069419B"/>
    <w:rsid w:val="00694837"/>
    <w:rsid w:val="006949EE"/>
    <w:rsid w:val="00694F4A"/>
    <w:rsid w:val="00695640"/>
    <w:rsid w:val="00696F95"/>
    <w:rsid w:val="006A327E"/>
    <w:rsid w:val="006A72B3"/>
    <w:rsid w:val="006B0629"/>
    <w:rsid w:val="006B0B81"/>
    <w:rsid w:val="006B19E3"/>
    <w:rsid w:val="006B1C99"/>
    <w:rsid w:val="006B24F5"/>
    <w:rsid w:val="006B25B9"/>
    <w:rsid w:val="006B39EF"/>
    <w:rsid w:val="006B42E5"/>
    <w:rsid w:val="006B4C87"/>
    <w:rsid w:val="006B555F"/>
    <w:rsid w:val="006B6809"/>
    <w:rsid w:val="006B7C7A"/>
    <w:rsid w:val="006C0C57"/>
    <w:rsid w:val="006C17D7"/>
    <w:rsid w:val="006C1D46"/>
    <w:rsid w:val="006C374F"/>
    <w:rsid w:val="006C3BFB"/>
    <w:rsid w:val="006C3CEC"/>
    <w:rsid w:val="006C4B23"/>
    <w:rsid w:val="006C62E6"/>
    <w:rsid w:val="006C7DDF"/>
    <w:rsid w:val="006D0A35"/>
    <w:rsid w:val="006D1F41"/>
    <w:rsid w:val="006D28C4"/>
    <w:rsid w:val="006D3A1C"/>
    <w:rsid w:val="006D49F3"/>
    <w:rsid w:val="006D4C30"/>
    <w:rsid w:val="006D5199"/>
    <w:rsid w:val="006E0A2E"/>
    <w:rsid w:val="006E0F4D"/>
    <w:rsid w:val="006E1CCB"/>
    <w:rsid w:val="006E21AA"/>
    <w:rsid w:val="006E2259"/>
    <w:rsid w:val="006E27C1"/>
    <w:rsid w:val="006E3749"/>
    <w:rsid w:val="006E3968"/>
    <w:rsid w:val="006E501C"/>
    <w:rsid w:val="006E5E60"/>
    <w:rsid w:val="006E5FD0"/>
    <w:rsid w:val="006F06A5"/>
    <w:rsid w:val="006F3252"/>
    <w:rsid w:val="006F34F2"/>
    <w:rsid w:val="006F4630"/>
    <w:rsid w:val="006F4A07"/>
    <w:rsid w:val="006F4D91"/>
    <w:rsid w:val="006F5504"/>
    <w:rsid w:val="006F676D"/>
    <w:rsid w:val="006F745F"/>
    <w:rsid w:val="007010D5"/>
    <w:rsid w:val="0070113C"/>
    <w:rsid w:val="00701254"/>
    <w:rsid w:val="0070129D"/>
    <w:rsid w:val="00702B52"/>
    <w:rsid w:val="00703279"/>
    <w:rsid w:val="007048EA"/>
    <w:rsid w:val="00705CFA"/>
    <w:rsid w:val="007066DD"/>
    <w:rsid w:val="0070693A"/>
    <w:rsid w:val="00707403"/>
    <w:rsid w:val="0071067D"/>
    <w:rsid w:val="00712ED7"/>
    <w:rsid w:val="007130E5"/>
    <w:rsid w:val="00715031"/>
    <w:rsid w:val="007152AB"/>
    <w:rsid w:val="0071536F"/>
    <w:rsid w:val="00717743"/>
    <w:rsid w:val="00720C22"/>
    <w:rsid w:val="00722796"/>
    <w:rsid w:val="00722803"/>
    <w:rsid w:val="00722AE6"/>
    <w:rsid w:val="00722C45"/>
    <w:rsid w:val="00722DAC"/>
    <w:rsid w:val="00722F16"/>
    <w:rsid w:val="007241A7"/>
    <w:rsid w:val="007252D1"/>
    <w:rsid w:val="00726389"/>
    <w:rsid w:val="00731013"/>
    <w:rsid w:val="0073125E"/>
    <w:rsid w:val="00731EE5"/>
    <w:rsid w:val="0073351F"/>
    <w:rsid w:val="007338D2"/>
    <w:rsid w:val="00733953"/>
    <w:rsid w:val="007339BD"/>
    <w:rsid w:val="00733F36"/>
    <w:rsid w:val="00734E25"/>
    <w:rsid w:val="0073582D"/>
    <w:rsid w:val="007365C5"/>
    <w:rsid w:val="007369F1"/>
    <w:rsid w:val="00736EC4"/>
    <w:rsid w:val="007371E5"/>
    <w:rsid w:val="007400C9"/>
    <w:rsid w:val="00740912"/>
    <w:rsid w:val="007415C9"/>
    <w:rsid w:val="007421CA"/>
    <w:rsid w:val="007447BB"/>
    <w:rsid w:val="00745849"/>
    <w:rsid w:val="00745F40"/>
    <w:rsid w:val="00746D8F"/>
    <w:rsid w:val="00747808"/>
    <w:rsid w:val="0075176F"/>
    <w:rsid w:val="00751E51"/>
    <w:rsid w:val="007525BE"/>
    <w:rsid w:val="007537E2"/>
    <w:rsid w:val="00754E09"/>
    <w:rsid w:val="00754E47"/>
    <w:rsid w:val="00755010"/>
    <w:rsid w:val="00755602"/>
    <w:rsid w:val="00755859"/>
    <w:rsid w:val="007559E6"/>
    <w:rsid w:val="00755B84"/>
    <w:rsid w:val="00756496"/>
    <w:rsid w:val="007611C0"/>
    <w:rsid w:val="00761683"/>
    <w:rsid w:val="00762E11"/>
    <w:rsid w:val="0076621A"/>
    <w:rsid w:val="00766400"/>
    <w:rsid w:val="00766636"/>
    <w:rsid w:val="0076665E"/>
    <w:rsid w:val="00766C12"/>
    <w:rsid w:val="00767FA3"/>
    <w:rsid w:val="00770090"/>
    <w:rsid w:val="00770B51"/>
    <w:rsid w:val="007713A1"/>
    <w:rsid w:val="00773F0B"/>
    <w:rsid w:val="00774026"/>
    <w:rsid w:val="00774453"/>
    <w:rsid w:val="007752EC"/>
    <w:rsid w:val="0077625F"/>
    <w:rsid w:val="0077661F"/>
    <w:rsid w:val="0077676F"/>
    <w:rsid w:val="00776918"/>
    <w:rsid w:val="007806C4"/>
    <w:rsid w:val="0078080C"/>
    <w:rsid w:val="00780B26"/>
    <w:rsid w:val="00780E76"/>
    <w:rsid w:val="0078197F"/>
    <w:rsid w:val="00781F64"/>
    <w:rsid w:val="00783076"/>
    <w:rsid w:val="00785529"/>
    <w:rsid w:val="00785FF9"/>
    <w:rsid w:val="00786A01"/>
    <w:rsid w:val="0078703F"/>
    <w:rsid w:val="00790836"/>
    <w:rsid w:val="00791355"/>
    <w:rsid w:val="007915FD"/>
    <w:rsid w:val="007923FE"/>
    <w:rsid w:val="00793F15"/>
    <w:rsid w:val="00794663"/>
    <w:rsid w:val="00795113"/>
    <w:rsid w:val="007964B6"/>
    <w:rsid w:val="00796BC7"/>
    <w:rsid w:val="00796E23"/>
    <w:rsid w:val="00797213"/>
    <w:rsid w:val="007A04C3"/>
    <w:rsid w:val="007A1FC5"/>
    <w:rsid w:val="007A2BDD"/>
    <w:rsid w:val="007A34E9"/>
    <w:rsid w:val="007A3674"/>
    <w:rsid w:val="007A489B"/>
    <w:rsid w:val="007A50DA"/>
    <w:rsid w:val="007A7966"/>
    <w:rsid w:val="007A7D21"/>
    <w:rsid w:val="007B004D"/>
    <w:rsid w:val="007B0540"/>
    <w:rsid w:val="007B05A8"/>
    <w:rsid w:val="007B1F7E"/>
    <w:rsid w:val="007B2DDA"/>
    <w:rsid w:val="007B468C"/>
    <w:rsid w:val="007B4B10"/>
    <w:rsid w:val="007B5F9D"/>
    <w:rsid w:val="007B6628"/>
    <w:rsid w:val="007B7A19"/>
    <w:rsid w:val="007B7A36"/>
    <w:rsid w:val="007B7D2C"/>
    <w:rsid w:val="007C181C"/>
    <w:rsid w:val="007C1D88"/>
    <w:rsid w:val="007C2D40"/>
    <w:rsid w:val="007C2E1F"/>
    <w:rsid w:val="007C474B"/>
    <w:rsid w:val="007C4990"/>
    <w:rsid w:val="007C78B6"/>
    <w:rsid w:val="007D1CAA"/>
    <w:rsid w:val="007D3740"/>
    <w:rsid w:val="007D48DB"/>
    <w:rsid w:val="007D4E51"/>
    <w:rsid w:val="007D5762"/>
    <w:rsid w:val="007D7E05"/>
    <w:rsid w:val="007D7FE4"/>
    <w:rsid w:val="007E07EF"/>
    <w:rsid w:val="007E1DEE"/>
    <w:rsid w:val="007E3484"/>
    <w:rsid w:val="007E4076"/>
    <w:rsid w:val="007E4837"/>
    <w:rsid w:val="007E4C6C"/>
    <w:rsid w:val="007E6358"/>
    <w:rsid w:val="007E7296"/>
    <w:rsid w:val="007E7A8E"/>
    <w:rsid w:val="007F0D98"/>
    <w:rsid w:val="007F152A"/>
    <w:rsid w:val="007F1842"/>
    <w:rsid w:val="007F18DF"/>
    <w:rsid w:val="007F2045"/>
    <w:rsid w:val="007F2A9C"/>
    <w:rsid w:val="007F3B51"/>
    <w:rsid w:val="007F435D"/>
    <w:rsid w:val="007F4E66"/>
    <w:rsid w:val="007F7642"/>
    <w:rsid w:val="008018DA"/>
    <w:rsid w:val="00802A8F"/>
    <w:rsid w:val="00802B50"/>
    <w:rsid w:val="00802ECA"/>
    <w:rsid w:val="008032CF"/>
    <w:rsid w:val="00803653"/>
    <w:rsid w:val="0080366D"/>
    <w:rsid w:val="00803AAC"/>
    <w:rsid w:val="0080441D"/>
    <w:rsid w:val="008044FA"/>
    <w:rsid w:val="00804CF7"/>
    <w:rsid w:val="008057E2"/>
    <w:rsid w:val="00806635"/>
    <w:rsid w:val="00806B90"/>
    <w:rsid w:val="00807700"/>
    <w:rsid w:val="00812A61"/>
    <w:rsid w:val="00813B52"/>
    <w:rsid w:val="008171B7"/>
    <w:rsid w:val="0081755F"/>
    <w:rsid w:val="00817DB6"/>
    <w:rsid w:val="008200F4"/>
    <w:rsid w:val="008212A7"/>
    <w:rsid w:val="00821E61"/>
    <w:rsid w:val="008222CD"/>
    <w:rsid w:val="008229DA"/>
    <w:rsid w:val="008253F4"/>
    <w:rsid w:val="00826528"/>
    <w:rsid w:val="00827B7D"/>
    <w:rsid w:val="00831DD3"/>
    <w:rsid w:val="00832AAD"/>
    <w:rsid w:val="0083303A"/>
    <w:rsid w:val="00835D7C"/>
    <w:rsid w:val="00836F45"/>
    <w:rsid w:val="00837730"/>
    <w:rsid w:val="00837E7C"/>
    <w:rsid w:val="0084058D"/>
    <w:rsid w:val="008409D0"/>
    <w:rsid w:val="00842E94"/>
    <w:rsid w:val="008430AE"/>
    <w:rsid w:val="008449F3"/>
    <w:rsid w:val="0084521B"/>
    <w:rsid w:val="0084532B"/>
    <w:rsid w:val="008470D6"/>
    <w:rsid w:val="008475BA"/>
    <w:rsid w:val="00850396"/>
    <w:rsid w:val="0085195F"/>
    <w:rsid w:val="00852840"/>
    <w:rsid w:val="008532B5"/>
    <w:rsid w:val="00853B8A"/>
    <w:rsid w:val="00854C1D"/>
    <w:rsid w:val="0086033A"/>
    <w:rsid w:val="0086066A"/>
    <w:rsid w:val="00860852"/>
    <w:rsid w:val="00860AF8"/>
    <w:rsid w:val="00860B5B"/>
    <w:rsid w:val="00860BC5"/>
    <w:rsid w:val="00861962"/>
    <w:rsid w:val="008629E8"/>
    <w:rsid w:val="0086407D"/>
    <w:rsid w:val="00865861"/>
    <w:rsid w:val="00865B9B"/>
    <w:rsid w:val="00866104"/>
    <w:rsid w:val="00867930"/>
    <w:rsid w:val="008715A0"/>
    <w:rsid w:val="00871C08"/>
    <w:rsid w:val="00871C74"/>
    <w:rsid w:val="00871E4D"/>
    <w:rsid w:val="008722F5"/>
    <w:rsid w:val="0087235E"/>
    <w:rsid w:val="008730DA"/>
    <w:rsid w:val="008734FE"/>
    <w:rsid w:val="00873F6A"/>
    <w:rsid w:val="00874D3A"/>
    <w:rsid w:val="00875406"/>
    <w:rsid w:val="00875FC1"/>
    <w:rsid w:val="00875FEB"/>
    <w:rsid w:val="00876F6B"/>
    <w:rsid w:val="00880020"/>
    <w:rsid w:val="008800FC"/>
    <w:rsid w:val="00880B56"/>
    <w:rsid w:val="00880FCF"/>
    <w:rsid w:val="008812DA"/>
    <w:rsid w:val="00882005"/>
    <w:rsid w:val="00882F03"/>
    <w:rsid w:val="008831F8"/>
    <w:rsid w:val="008832D4"/>
    <w:rsid w:val="008839EF"/>
    <w:rsid w:val="0088413A"/>
    <w:rsid w:val="00885E99"/>
    <w:rsid w:val="008876BA"/>
    <w:rsid w:val="0089176F"/>
    <w:rsid w:val="00891C68"/>
    <w:rsid w:val="00892D96"/>
    <w:rsid w:val="00892E33"/>
    <w:rsid w:val="00893949"/>
    <w:rsid w:val="00894564"/>
    <w:rsid w:val="00895AC2"/>
    <w:rsid w:val="0089724C"/>
    <w:rsid w:val="008A0483"/>
    <w:rsid w:val="008A1CE7"/>
    <w:rsid w:val="008A2227"/>
    <w:rsid w:val="008A3FC4"/>
    <w:rsid w:val="008A3FE8"/>
    <w:rsid w:val="008A4620"/>
    <w:rsid w:val="008A739F"/>
    <w:rsid w:val="008B0D6C"/>
    <w:rsid w:val="008B204F"/>
    <w:rsid w:val="008B36C1"/>
    <w:rsid w:val="008B5F29"/>
    <w:rsid w:val="008B69B7"/>
    <w:rsid w:val="008B7639"/>
    <w:rsid w:val="008B7824"/>
    <w:rsid w:val="008B7E05"/>
    <w:rsid w:val="008B7F16"/>
    <w:rsid w:val="008C1946"/>
    <w:rsid w:val="008C1D01"/>
    <w:rsid w:val="008C2603"/>
    <w:rsid w:val="008C2DC9"/>
    <w:rsid w:val="008C439A"/>
    <w:rsid w:val="008C46F2"/>
    <w:rsid w:val="008C48AE"/>
    <w:rsid w:val="008C5C1D"/>
    <w:rsid w:val="008C71F5"/>
    <w:rsid w:val="008C7784"/>
    <w:rsid w:val="008D1C4E"/>
    <w:rsid w:val="008D47E1"/>
    <w:rsid w:val="008D5479"/>
    <w:rsid w:val="008D6B1C"/>
    <w:rsid w:val="008D6DC0"/>
    <w:rsid w:val="008E0627"/>
    <w:rsid w:val="008E10A5"/>
    <w:rsid w:val="008E2B4A"/>
    <w:rsid w:val="008E30A2"/>
    <w:rsid w:val="008E38D3"/>
    <w:rsid w:val="008E3DA4"/>
    <w:rsid w:val="008E6590"/>
    <w:rsid w:val="008E7A33"/>
    <w:rsid w:val="008E7C7A"/>
    <w:rsid w:val="008F0106"/>
    <w:rsid w:val="008F0BB3"/>
    <w:rsid w:val="008F1533"/>
    <w:rsid w:val="008F2AA9"/>
    <w:rsid w:val="008F3A37"/>
    <w:rsid w:val="008F4168"/>
    <w:rsid w:val="008F4FF8"/>
    <w:rsid w:val="008F56AE"/>
    <w:rsid w:val="008F6553"/>
    <w:rsid w:val="008F67F7"/>
    <w:rsid w:val="008F70F2"/>
    <w:rsid w:val="008F7D8B"/>
    <w:rsid w:val="00901036"/>
    <w:rsid w:val="009012C1"/>
    <w:rsid w:val="00902558"/>
    <w:rsid w:val="009026E8"/>
    <w:rsid w:val="00902E35"/>
    <w:rsid w:val="00905094"/>
    <w:rsid w:val="0090696D"/>
    <w:rsid w:val="009076ED"/>
    <w:rsid w:val="00907B20"/>
    <w:rsid w:val="00907B57"/>
    <w:rsid w:val="00910821"/>
    <w:rsid w:val="00911479"/>
    <w:rsid w:val="00911756"/>
    <w:rsid w:val="00911760"/>
    <w:rsid w:val="00911DDF"/>
    <w:rsid w:val="009131FA"/>
    <w:rsid w:val="0091322B"/>
    <w:rsid w:val="00913348"/>
    <w:rsid w:val="00915765"/>
    <w:rsid w:val="00915CEE"/>
    <w:rsid w:val="00915F02"/>
    <w:rsid w:val="00916AAC"/>
    <w:rsid w:val="00917023"/>
    <w:rsid w:val="0091713B"/>
    <w:rsid w:val="0091786F"/>
    <w:rsid w:val="00920672"/>
    <w:rsid w:val="0092069A"/>
    <w:rsid w:val="0092299C"/>
    <w:rsid w:val="0092347B"/>
    <w:rsid w:val="00933EE4"/>
    <w:rsid w:val="00934830"/>
    <w:rsid w:val="00934A15"/>
    <w:rsid w:val="00934B3C"/>
    <w:rsid w:val="009355E4"/>
    <w:rsid w:val="009360C9"/>
    <w:rsid w:val="009362B6"/>
    <w:rsid w:val="00936A95"/>
    <w:rsid w:val="00937B45"/>
    <w:rsid w:val="00940295"/>
    <w:rsid w:val="009406E1"/>
    <w:rsid w:val="009428FE"/>
    <w:rsid w:val="0094349E"/>
    <w:rsid w:val="00944F24"/>
    <w:rsid w:val="00946337"/>
    <w:rsid w:val="0094718B"/>
    <w:rsid w:val="009471CB"/>
    <w:rsid w:val="0095089E"/>
    <w:rsid w:val="00950C8E"/>
    <w:rsid w:val="00951D12"/>
    <w:rsid w:val="009544DD"/>
    <w:rsid w:val="00954B24"/>
    <w:rsid w:val="00954EF3"/>
    <w:rsid w:val="009555E1"/>
    <w:rsid w:val="00955B73"/>
    <w:rsid w:val="009569E5"/>
    <w:rsid w:val="00957046"/>
    <w:rsid w:val="009577EB"/>
    <w:rsid w:val="0096002B"/>
    <w:rsid w:val="009603B1"/>
    <w:rsid w:val="00961BD0"/>
    <w:rsid w:val="00961D80"/>
    <w:rsid w:val="00963F3B"/>
    <w:rsid w:val="00963FCE"/>
    <w:rsid w:val="00964B79"/>
    <w:rsid w:val="00966358"/>
    <w:rsid w:val="009665C3"/>
    <w:rsid w:val="00966E7D"/>
    <w:rsid w:val="009676A8"/>
    <w:rsid w:val="00967848"/>
    <w:rsid w:val="009700AA"/>
    <w:rsid w:val="00970D1D"/>
    <w:rsid w:val="00971810"/>
    <w:rsid w:val="00971836"/>
    <w:rsid w:val="00972E4E"/>
    <w:rsid w:val="00973E2B"/>
    <w:rsid w:val="00974FE4"/>
    <w:rsid w:val="00975CC8"/>
    <w:rsid w:val="00976271"/>
    <w:rsid w:val="00980723"/>
    <w:rsid w:val="00980CAD"/>
    <w:rsid w:val="00980FFB"/>
    <w:rsid w:val="0098265F"/>
    <w:rsid w:val="00982D67"/>
    <w:rsid w:val="00984435"/>
    <w:rsid w:val="00984C03"/>
    <w:rsid w:val="009877A0"/>
    <w:rsid w:val="00987B5E"/>
    <w:rsid w:val="00990E01"/>
    <w:rsid w:val="00991655"/>
    <w:rsid w:val="00991A8D"/>
    <w:rsid w:val="00991F2D"/>
    <w:rsid w:val="009922E3"/>
    <w:rsid w:val="0099280D"/>
    <w:rsid w:val="00992ED3"/>
    <w:rsid w:val="00993B32"/>
    <w:rsid w:val="009971B0"/>
    <w:rsid w:val="0099782C"/>
    <w:rsid w:val="00997E2E"/>
    <w:rsid w:val="009A2110"/>
    <w:rsid w:val="009A306C"/>
    <w:rsid w:val="009A3CBB"/>
    <w:rsid w:val="009A73B8"/>
    <w:rsid w:val="009B11E6"/>
    <w:rsid w:val="009B1547"/>
    <w:rsid w:val="009B1FE1"/>
    <w:rsid w:val="009B3A6F"/>
    <w:rsid w:val="009B3A9E"/>
    <w:rsid w:val="009B3D05"/>
    <w:rsid w:val="009B3D7D"/>
    <w:rsid w:val="009B4E45"/>
    <w:rsid w:val="009B68E8"/>
    <w:rsid w:val="009C1B55"/>
    <w:rsid w:val="009C2519"/>
    <w:rsid w:val="009C4EF1"/>
    <w:rsid w:val="009C5183"/>
    <w:rsid w:val="009C5EE2"/>
    <w:rsid w:val="009C6862"/>
    <w:rsid w:val="009C6EFC"/>
    <w:rsid w:val="009C723B"/>
    <w:rsid w:val="009C7770"/>
    <w:rsid w:val="009C7D29"/>
    <w:rsid w:val="009D0F50"/>
    <w:rsid w:val="009D15E2"/>
    <w:rsid w:val="009D15EF"/>
    <w:rsid w:val="009D1B6E"/>
    <w:rsid w:val="009D2633"/>
    <w:rsid w:val="009D2657"/>
    <w:rsid w:val="009D2E1C"/>
    <w:rsid w:val="009D42C8"/>
    <w:rsid w:val="009D4393"/>
    <w:rsid w:val="009D46C7"/>
    <w:rsid w:val="009D4AC8"/>
    <w:rsid w:val="009D518B"/>
    <w:rsid w:val="009D7269"/>
    <w:rsid w:val="009D7666"/>
    <w:rsid w:val="009D76D8"/>
    <w:rsid w:val="009D77CB"/>
    <w:rsid w:val="009E04A4"/>
    <w:rsid w:val="009E0670"/>
    <w:rsid w:val="009E0705"/>
    <w:rsid w:val="009E0C6A"/>
    <w:rsid w:val="009E2156"/>
    <w:rsid w:val="009E247C"/>
    <w:rsid w:val="009E288E"/>
    <w:rsid w:val="009E4000"/>
    <w:rsid w:val="009E4EAF"/>
    <w:rsid w:val="009E6293"/>
    <w:rsid w:val="009E6FEC"/>
    <w:rsid w:val="009F0C63"/>
    <w:rsid w:val="009F0D54"/>
    <w:rsid w:val="009F1C12"/>
    <w:rsid w:val="009F1DF9"/>
    <w:rsid w:val="009F2CB4"/>
    <w:rsid w:val="009F412E"/>
    <w:rsid w:val="009F58C6"/>
    <w:rsid w:val="009F6673"/>
    <w:rsid w:val="009F6733"/>
    <w:rsid w:val="009F6E93"/>
    <w:rsid w:val="009F7DFB"/>
    <w:rsid w:val="00A00CF2"/>
    <w:rsid w:val="00A016EB"/>
    <w:rsid w:val="00A01BB5"/>
    <w:rsid w:val="00A01F2F"/>
    <w:rsid w:val="00A025BD"/>
    <w:rsid w:val="00A03F58"/>
    <w:rsid w:val="00A044D9"/>
    <w:rsid w:val="00A06E63"/>
    <w:rsid w:val="00A077F0"/>
    <w:rsid w:val="00A07B86"/>
    <w:rsid w:val="00A1066A"/>
    <w:rsid w:val="00A1144D"/>
    <w:rsid w:val="00A11CC9"/>
    <w:rsid w:val="00A13CAD"/>
    <w:rsid w:val="00A17894"/>
    <w:rsid w:val="00A17D35"/>
    <w:rsid w:val="00A20565"/>
    <w:rsid w:val="00A2228D"/>
    <w:rsid w:val="00A22974"/>
    <w:rsid w:val="00A22B2F"/>
    <w:rsid w:val="00A23343"/>
    <w:rsid w:val="00A238D0"/>
    <w:rsid w:val="00A2476B"/>
    <w:rsid w:val="00A249DE"/>
    <w:rsid w:val="00A278FD"/>
    <w:rsid w:val="00A279D8"/>
    <w:rsid w:val="00A27F9A"/>
    <w:rsid w:val="00A3028D"/>
    <w:rsid w:val="00A3312B"/>
    <w:rsid w:val="00A3346A"/>
    <w:rsid w:val="00A33A39"/>
    <w:rsid w:val="00A33AF2"/>
    <w:rsid w:val="00A33CFD"/>
    <w:rsid w:val="00A3578C"/>
    <w:rsid w:val="00A361A9"/>
    <w:rsid w:val="00A36C36"/>
    <w:rsid w:val="00A37EAB"/>
    <w:rsid w:val="00A40093"/>
    <w:rsid w:val="00A4102B"/>
    <w:rsid w:val="00A411B3"/>
    <w:rsid w:val="00A42C1D"/>
    <w:rsid w:val="00A43611"/>
    <w:rsid w:val="00A443CB"/>
    <w:rsid w:val="00A467F7"/>
    <w:rsid w:val="00A46AC0"/>
    <w:rsid w:val="00A5002B"/>
    <w:rsid w:val="00A50C39"/>
    <w:rsid w:val="00A518D3"/>
    <w:rsid w:val="00A53E73"/>
    <w:rsid w:val="00A54974"/>
    <w:rsid w:val="00A55AEC"/>
    <w:rsid w:val="00A560FB"/>
    <w:rsid w:val="00A56C4A"/>
    <w:rsid w:val="00A57F44"/>
    <w:rsid w:val="00A61450"/>
    <w:rsid w:val="00A658ED"/>
    <w:rsid w:val="00A65BF3"/>
    <w:rsid w:val="00A66662"/>
    <w:rsid w:val="00A7027B"/>
    <w:rsid w:val="00A7117A"/>
    <w:rsid w:val="00A723EC"/>
    <w:rsid w:val="00A7410D"/>
    <w:rsid w:val="00A74243"/>
    <w:rsid w:val="00A766BA"/>
    <w:rsid w:val="00A77368"/>
    <w:rsid w:val="00A77B6A"/>
    <w:rsid w:val="00A77E88"/>
    <w:rsid w:val="00A77FEC"/>
    <w:rsid w:val="00A80B81"/>
    <w:rsid w:val="00A81ACF"/>
    <w:rsid w:val="00A830A9"/>
    <w:rsid w:val="00A8425E"/>
    <w:rsid w:val="00A8537A"/>
    <w:rsid w:val="00A868DE"/>
    <w:rsid w:val="00A86BAF"/>
    <w:rsid w:val="00A8795F"/>
    <w:rsid w:val="00A87B0F"/>
    <w:rsid w:val="00A87E39"/>
    <w:rsid w:val="00A87FC9"/>
    <w:rsid w:val="00A91380"/>
    <w:rsid w:val="00A91A07"/>
    <w:rsid w:val="00A91EFF"/>
    <w:rsid w:val="00A92D05"/>
    <w:rsid w:val="00A93AD8"/>
    <w:rsid w:val="00A93B64"/>
    <w:rsid w:val="00A93FD2"/>
    <w:rsid w:val="00A9401E"/>
    <w:rsid w:val="00A944C9"/>
    <w:rsid w:val="00A94D5A"/>
    <w:rsid w:val="00A96841"/>
    <w:rsid w:val="00A96CBB"/>
    <w:rsid w:val="00AA0B54"/>
    <w:rsid w:val="00AA0F90"/>
    <w:rsid w:val="00AA1430"/>
    <w:rsid w:val="00AA1A26"/>
    <w:rsid w:val="00AA1D4A"/>
    <w:rsid w:val="00AA23B6"/>
    <w:rsid w:val="00AA241E"/>
    <w:rsid w:val="00AA2ABD"/>
    <w:rsid w:val="00AA5354"/>
    <w:rsid w:val="00AA64F6"/>
    <w:rsid w:val="00AA750E"/>
    <w:rsid w:val="00AA7902"/>
    <w:rsid w:val="00AB0F41"/>
    <w:rsid w:val="00AB1777"/>
    <w:rsid w:val="00AB183C"/>
    <w:rsid w:val="00AB3BD0"/>
    <w:rsid w:val="00AB4874"/>
    <w:rsid w:val="00AB5B54"/>
    <w:rsid w:val="00AB6057"/>
    <w:rsid w:val="00AB6FDD"/>
    <w:rsid w:val="00AB7F20"/>
    <w:rsid w:val="00AC0078"/>
    <w:rsid w:val="00AC0191"/>
    <w:rsid w:val="00AC2B02"/>
    <w:rsid w:val="00AC3072"/>
    <w:rsid w:val="00AC3352"/>
    <w:rsid w:val="00AC3B97"/>
    <w:rsid w:val="00AC4EA1"/>
    <w:rsid w:val="00AC67E7"/>
    <w:rsid w:val="00AC7386"/>
    <w:rsid w:val="00AC7514"/>
    <w:rsid w:val="00AD00C1"/>
    <w:rsid w:val="00AD1AE7"/>
    <w:rsid w:val="00AD1D12"/>
    <w:rsid w:val="00AD399F"/>
    <w:rsid w:val="00AD5605"/>
    <w:rsid w:val="00AD5876"/>
    <w:rsid w:val="00AD6741"/>
    <w:rsid w:val="00AD7EFA"/>
    <w:rsid w:val="00AE0F21"/>
    <w:rsid w:val="00AE125D"/>
    <w:rsid w:val="00AE1B2B"/>
    <w:rsid w:val="00AE2B7D"/>
    <w:rsid w:val="00AE3413"/>
    <w:rsid w:val="00AE3C38"/>
    <w:rsid w:val="00AE42B1"/>
    <w:rsid w:val="00AE4AAA"/>
    <w:rsid w:val="00AE548E"/>
    <w:rsid w:val="00AE5CBC"/>
    <w:rsid w:val="00AE79FB"/>
    <w:rsid w:val="00AE7B7A"/>
    <w:rsid w:val="00AF0081"/>
    <w:rsid w:val="00AF0C2B"/>
    <w:rsid w:val="00AF0E35"/>
    <w:rsid w:val="00AF128F"/>
    <w:rsid w:val="00AF17E5"/>
    <w:rsid w:val="00AF1982"/>
    <w:rsid w:val="00AF1B82"/>
    <w:rsid w:val="00AF3FBE"/>
    <w:rsid w:val="00AF4A2B"/>
    <w:rsid w:val="00AF6BBD"/>
    <w:rsid w:val="00AF7116"/>
    <w:rsid w:val="00AF7860"/>
    <w:rsid w:val="00B0017F"/>
    <w:rsid w:val="00B026B9"/>
    <w:rsid w:val="00B04EF6"/>
    <w:rsid w:val="00B05AA6"/>
    <w:rsid w:val="00B06AB4"/>
    <w:rsid w:val="00B07648"/>
    <w:rsid w:val="00B1086C"/>
    <w:rsid w:val="00B11581"/>
    <w:rsid w:val="00B128A1"/>
    <w:rsid w:val="00B12C31"/>
    <w:rsid w:val="00B12EFC"/>
    <w:rsid w:val="00B1305B"/>
    <w:rsid w:val="00B13BD8"/>
    <w:rsid w:val="00B14454"/>
    <w:rsid w:val="00B14BF9"/>
    <w:rsid w:val="00B14DBB"/>
    <w:rsid w:val="00B152D7"/>
    <w:rsid w:val="00B152FA"/>
    <w:rsid w:val="00B158FF"/>
    <w:rsid w:val="00B15C64"/>
    <w:rsid w:val="00B15C67"/>
    <w:rsid w:val="00B162BC"/>
    <w:rsid w:val="00B169F3"/>
    <w:rsid w:val="00B16A2A"/>
    <w:rsid w:val="00B17B58"/>
    <w:rsid w:val="00B20019"/>
    <w:rsid w:val="00B272DB"/>
    <w:rsid w:val="00B27BE5"/>
    <w:rsid w:val="00B32250"/>
    <w:rsid w:val="00B33349"/>
    <w:rsid w:val="00B33DC1"/>
    <w:rsid w:val="00B33EA0"/>
    <w:rsid w:val="00B3408A"/>
    <w:rsid w:val="00B343BF"/>
    <w:rsid w:val="00B34B71"/>
    <w:rsid w:val="00B359C2"/>
    <w:rsid w:val="00B3629F"/>
    <w:rsid w:val="00B4134F"/>
    <w:rsid w:val="00B41597"/>
    <w:rsid w:val="00B41908"/>
    <w:rsid w:val="00B41BFA"/>
    <w:rsid w:val="00B42074"/>
    <w:rsid w:val="00B42620"/>
    <w:rsid w:val="00B4391E"/>
    <w:rsid w:val="00B43C0F"/>
    <w:rsid w:val="00B43D02"/>
    <w:rsid w:val="00B45067"/>
    <w:rsid w:val="00B46079"/>
    <w:rsid w:val="00B469E6"/>
    <w:rsid w:val="00B477BF"/>
    <w:rsid w:val="00B52814"/>
    <w:rsid w:val="00B52B9D"/>
    <w:rsid w:val="00B55703"/>
    <w:rsid w:val="00B56D57"/>
    <w:rsid w:val="00B574BF"/>
    <w:rsid w:val="00B6143D"/>
    <w:rsid w:val="00B61C1E"/>
    <w:rsid w:val="00B61E5C"/>
    <w:rsid w:val="00B62D61"/>
    <w:rsid w:val="00B6382F"/>
    <w:rsid w:val="00B64245"/>
    <w:rsid w:val="00B657DB"/>
    <w:rsid w:val="00B66D70"/>
    <w:rsid w:val="00B670ED"/>
    <w:rsid w:val="00B67D41"/>
    <w:rsid w:val="00B7008B"/>
    <w:rsid w:val="00B7031F"/>
    <w:rsid w:val="00B70870"/>
    <w:rsid w:val="00B736BE"/>
    <w:rsid w:val="00B73C08"/>
    <w:rsid w:val="00B76140"/>
    <w:rsid w:val="00B7720E"/>
    <w:rsid w:val="00B830EA"/>
    <w:rsid w:val="00B83BCD"/>
    <w:rsid w:val="00B84008"/>
    <w:rsid w:val="00B85C3D"/>
    <w:rsid w:val="00B90803"/>
    <w:rsid w:val="00B91D6D"/>
    <w:rsid w:val="00B92044"/>
    <w:rsid w:val="00B92B8B"/>
    <w:rsid w:val="00B95CC7"/>
    <w:rsid w:val="00B96238"/>
    <w:rsid w:val="00B969C5"/>
    <w:rsid w:val="00B96AEC"/>
    <w:rsid w:val="00B97055"/>
    <w:rsid w:val="00BA01F0"/>
    <w:rsid w:val="00BA0C24"/>
    <w:rsid w:val="00BA0C96"/>
    <w:rsid w:val="00BA3C54"/>
    <w:rsid w:val="00BA551A"/>
    <w:rsid w:val="00BA5BB6"/>
    <w:rsid w:val="00BA72A1"/>
    <w:rsid w:val="00BA7741"/>
    <w:rsid w:val="00BB0CEE"/>
    <w:rsid w:val="00BB0DD4"/>
    <w:rsid w:val="00BB2A9F"/>
    <w:rsid w:val="00BB2E83"/>
    <w:rsid w:val="00BB3C71"/>
    <w:rsid w:val="00BB5AFA"/>
    <w:rsid w:val="00BB6E76"/>
    <w:rsid w:val="00BC0E00"/>
    <w:rsid w:val="00BC37E6"/>
    <w:rsid w:val="00BC3CCD"/>
    <w:rsid w:val="00BC3D3B"/>
    <w:rsid w:val="00BC51FA"/>
    <w:rsid w:val="00BC55E2"/>
    <w:rsid w:val="00BC6316"/>
    <w:rsid w:val="00BC63E4"/>
    <w:rsid w:val="00BC6407"/>
    <w:rsid w:val="00BC6E8B"/>
    <w:rsid w:val="00BC75D2"/>
    <w:rsid w:val="00BC7BA9"/>
    <w:rsid w:val="00BD0884"/>
    <w:rsid w:val="00BD1F61"/>
    <w:rsid w:val="00BD3FE8"/>
    <w:rsid w:val="00BD61BD"/>
    <w:rsid w:val="00BD6C07"/>
    <w:rsid w:val="00BD6D57"/>
    <w:rsid w:val="00BE1CF0"/>
    <w:rsid w:val="00BE2112"/>
    <w:rsid w:val="00BE2E5D"/>
    <w:rsid w:val="00BE33BD"/>
    <w:rsid w:val="00BE64BB"/>
    <w:rsid w:val="00BE657B"/>
    <w:rsid w:val="00BE6A0F"/>
    <w:rsid w:val="00BE6B99"/>
    <w:rsid w:val="00BE71E8"/>
    <w:rsid w:val="00BE73CD"/>
    <w:rsid w:val="00BF1B57"/>
    <w:rsid w:val="00BF2652"/>
    <w:rsid w:val="00BF2B23"/>
    <w:rsid w:val="00BF3A6B"/>
    <w:rsid w:val="00BF42F0"/>
    <w:rsid w:val="00BF4B46"/>
    <w:rsid w:val="00BF507F"/>
    <w:rsid w:val="00BF531B"/>
    <w:rsid w:val="00BF744B"/>
    <w:rsid w:val="00BF7CDC"/>
    <w:rsid w:val="00C00541"/>
    <w:rsid w:val="00C006FD"/>
    <w:rsid w:val="00C00E46"/>
    <w:rsid w:val="00C013E2"/>
    <w:rsid w:val="00C01818"/>
    <w:rsid w:val="00C02702"/>
    <w:rsid w:val="00C0279C"/>
    <w:rsid w:val="00C03B59"/>
    <w:rsid w:val="00C04313"/>
    <w:rsid w:val="00C054C0"/>
    <w:rsid w:val="00C056E3"/>
    <w:rsid w:val="00C063D6"/>
    <w:rsid w:val="00C06CAA"/>
    <w:rsid w:val="00C06CF8"/>
    <w:rsid w:val="00C06F96"/>
    <w:rsid w:val="00C07CCE"/>
    <w:rsid w:val="00C10145"/>
    <w:rsid w:val="00C11690"/>
    <w:rsid w:val="00C1292A"/>
    <w:rsid w:val="00C12B60"/>
    <w:rsid w:val="00C14557"/>
    <w:rsid w:val="00C146A6"/>
    <w:rsid w:val="00C147A5"/>
    <w:rsid w:val="00C14A17"/>
    <w:rsid w:val="00C157E8"/>
    <w:rsid w:val="00C17545"/>
    <w:rsid w:val="00C200AE"/>
    <w:rsid w:val="00C2038C"/>
    <w:rsid w:val="00C209B9"/>
    <w:rsid w:val="00C213B9"/>
    <w:rsid w:val="00C219C7"/>
    <w:rsid w:val="00C21BBC"/>
    <w:rsid w:val="00C22B97"/>
    <w:rsid w:val="00C22BC1"/>
    <w:rsid w:val="00C235F9"/>
    <w:rsid w:val="00C2365D"/>
    <w:rsid w:val="00C23923"/>
    <w:rsid w:val="00C2586A"/>
    <w:rsid w:val="00C258D9"/>
    <w:rsid w:val="00C277CE"/>
    <w:rsid w:val="00C27CA4"/>
    <w:rsid w:val="00C307E8"/>
    <w:rsid w:val="00C30EBC"/>
    <w:rsid w:val="00C31120"/>
    <w:rsid w:val="00C31348"/>
    <w:rsid w:val="00C320DD"/>
    <w:rsid w:val="00C33164"/>
    <w:rsid w:val="00C33EAC"/>
    <w:rsid w:val="00C34B69"/>
    <w:rsid w:val="00C34E3E"/>
    <w:rsid w:val="00C36873"/>
    <w:rsid w:val="00C3704D"/>
    <w:rsid w:val="00C40382"/>
    <w:rsid w:val="00C406ED"/>
    <w:rsid w:val="00C40942"/>
    <w:rsid w:val="00C41C99"/>
    <w:rsid w:val="00C41DC4"/>
    <w:rsid w:val="00C44589"/>
    <w:rsid w:val="00C44862"/>
    <w:rsid w:val="00C44D42"/>
    <w:rsid w:val="00C44F63"/>
    <w:rsid w:val="00C44FEA"/>
    <w:rsid w:val="00C4555C"/>
    <w:rsid w:val="00C45858"/>
    <w:rsid w:val="00C45873"/>
    <w:rsid w:val="00C463B4"/>
    <w:rsid w:val="00C46573"/>
    <w:rsid w:val="00C468FC"/>
    <w:rsid w:val="00C46CE5"/>
    <w:rsid w:val="00C500D7"/>
    <w:rsid w:val="00C51484"/>
    <w:rsid w:val="00C52C08"/>
    <w:rsid w:val="00C542B9"/>
    <w:rsid w:val="00C54BBB"/>
    <w:rsid w:val="00C5570A"/>
    <w:rsid w:val="00C55BCE"/>
    <w:rsid w:val="00C57A25"/>
    <w:rsid w:val="00C57A6C"/>
    <w:rsid w:val="00C57D4B"/>
    <w:rsid w:val="00C61D74"/>
    <w:rsid w:val="00C628FF"/>
    <w:rsid w:val="00C634FE"/>
    <w:rsid w:val="00C64175"/>
    <w:rsid w:val="00C64A2F"/>
    <w:rsid w:val="00C65496"/>
    <w:rsid w:val="00C65A46"/>
    <w:rsid w:val="00C6609B"/>
    <w:rsid w:val="00C6724A"/>
    <w:rsid w:val="00C67EE2"/>
    <w:rsid w:val="00C705B3"/>
    <w:rsid w:val="00C7198A"/>
    <w:rsid w:val="00C74981"/>
    <w:rsid w:val="00C75EC0"/>
    <w:rsid w:val="00C76008"/>
    <w:rsid w:val="00C8124D"/>
    <w:rsid w:val="00C81A3B"/>
    <w:rsid w:val="00C82880"/>
    <w:rsid w:val="00C83250"/>
    <w:rsid w:val="00C83524"/>
    <w:rsid w:val="00C849DB"/>
    <w:rsid w:val="00C849E7"/>
    <w:rsid w:val="00C85CC6"/>
    <w:rsid w:val="00C909AF"/>
    <w:rsid w:val="00C913C9"/>
    <w:rsid w:val="00C91A5A"/>
    <w:rsid w:val="00C9284E"/>
    <w:rsid w:val="00C93586"/>
    <w:rsid w:val="00C949C7"/>
    <w:rsid w:val="00C95863"/>
    <w:rsid w:val="00C95AC0"/>
    <w:rsid w:val="00C96B19"/>
    <w:rsid w:val="00C97DC0"/>
    <w:rsid w:val="00CA0D47"/>
    <w:rsid w:val="00CA27A2"/>
    <w:rsid w:val="00CA2C51"/>
    <w:rsid w:val="00CA3450"/>
    <w:rsid w:val="00CA45D8"/>
    <w:rsid w:val="00CA50A8"/>
    <w:rsid w:val="00CA5960"/>
    <w:rsid w:val="00CA6236"/>
    <w:rsid w:val="00CA707B"/>
    <w:rsid w:val="00CB01B2"/>
    <w:rsid w:val="00CB0C0B"/>
    <w:rsid w:val="00CB0C74"/>
    <w:rsid w:val="00CB1097"/>
    <w:rsid w:val="00CB763E"/>
    <w:rsid w:val="00CB79EE"/>
    <w:rsid w:val="00CB7A00"/>
    <w:rsid w:val="00CB7CA5"/>
    <w:rsid w:val="00CB7CD0"/>
    <w:rsid w:val="00CC04AE"/>
    <w:rsid w:val="00CC137D"/>
    <w:rsid w:val="00CC20D4"/>
    <w:rsid w:val="00CC36E3"/>
    <w:rsid w:val="00CC3BC5"/>
    <w:rsid w:val="00CC5386"/>
    <w:rsid w:val="00CC5596"/>
    <w:rsid w:val="00CC70BC"/>
    <w:rsid w:val="00CC73A0"/>
    <w:rsid w:val="00CC75AC"/>
    <w:rsid w:val="00CC7861"/>
    <w:rsid w:val="00CD26D0"/>
    <w:rsid w:val="00CD38DB"/>
    <w:rsid w:val="00CD4562"/>
    <w:rsid w:val="00CD4AC3"/>
    <w:rsid w:val="00CD5317"/>
    <w:rsid w:val="00CD592C"/>
    <w:rsid w:val="00CD5D60"/>
    <w:rsid w:val="00CD5FFC"/>
    <w:rsid w:val="00CD71E4"/>
    <w:rsid w:val="00CE1AAE"/>
    <w:rsid w:val="00CE1FDC"/>
    <w:rsid w:val="00CE2EB3"/>
    <w:rsid w:val="00CE3DD6"/>
    <w:rsid w:val="00CE42FD"/>
    <w:rsid w:val="00CE57AF"/>
    <w:rsid w:val="00CE6EFD"/>
    <w:rsid w:val="00CF0FC6"/>
    <w:rsid w:val="00CF1711"/>
    <w:rsid w:val="00CF1F84"/>
    <w:rsid w:val="00CF2BCC"/>
    <w:rsid w:val="00CF2BFC"/>
    <w:rsid w:val="00CF310B"/>
    <w:rsid w:val="00CF3E2C"/>
    <w:rsid w:val="00CF3E7F"/>
    <w:rsid w:val="00CF51B6"/>
    <w:rsid w:val="00CF556E"/>
    <w:rsid w:val="00CF61CB"/>
    <w:rsid w:val="00CF62CD"/>
    <w:rsid w:val="00D00190"/>
    <w:rsid w:val="00D0092C"/>
    <w:rsid w:val="00D01E07"/>
    <w:rsid w:val="00D023BC"/>
    <w:rsid w:val="00D0339E"/>
    <w:rsid w:val="00D0350E"/>
    <w:rsid w:val="00D04CB3"/>
    <w:rsid w:val="00D05175"/>
    <w:rsid w:val="00D059F3"/>
    <w:rsid w:val="00D06062"/>
    <w:rsid w:val="00D07708"/>
    <w:rsid w:val="00D07850"/>
    <w:rsid w:val="00D07EC7"/>
    <w:rsid w:val="00D11042"/>
    <w:rsid w:val="00D11083"/>
    <w:rsid w:val="00D122B3"/>
    <w:rsid w:val="00D12853"/>
    <w:rsid w:val="00D1354A"/>
    <w:rsid w:val="00D1460B"/>
    <w:rsid w:val="00D152B7"/>
    <w:rsid w:val="00D16A92"/>
    <w:rsid w:val="00D17167"/>
    <w:rsid w:val="00D17730"/>
    <w:rsid w:val="00D21468"/>
    <w:rsid w:val="00D22558"/>
    <w:rsid w:val="00D229D1"/>
    <w:rsid w:val="00D23077"/>
    <w:rsid w:val="00D24DC4"/>
    <w:rsid w:val="00D2512F"/>
    <w:rsid w:val="00D252C1"/>
    <w:rsid w:val="00D27554"/>
    <w:rsid w:val="00D279D5"/>
    <w:rsid w:val="00D30892"/>
    <w:rsid w:val="00D30F1D"/>
    <w:rsid w:val="00D32333"/>
    <w:rsid w:val="00D33A07"/>
    <w:rsid w:val="00D3478E"/>
    <w:rsid w:val="00D35070"/>
    <w:rsid w:val="00D360A4"/>
    <w:rsid w:val="00D37972"/>
    <w:rsid w:val="00D40874"/>
    <w:rsid w:val="00D40E3A"/>
    <w:rsid w:val="00D44B2E"/>
    <w:rsid w:val="00D44B68"/>
    <w:rsid w:val="00D451B3"/>
    <w:rsid w:val="00D452BE"/>
    <w:rsid w:val="00D452E4"/>
    <w:rsid w:val="00D4668C"/>
    <w:rsid w:val="00D47001"/>
    <w:rsid w:val="00D47419"/>
    <w:rsid w:val="00D47516"/>
    <w:rsid w:val="00D477F3"/>
    <w:rsid w:val="00D50C97"/>
    <w:rsid w:val="00D511A1"/>
    <w:rsid w:val="00D52177"/>
    <w:rsid w:val="00D52EB5"/>
    <w:rsid w:val="00D53114"/>
    <w:rsid w:val="00D53EC2"/>
    <w:rsid w:val="00D546D3"/>
    <w:rsid w:val="00D54D8E"/>
    <w:rsid w:val="00D55341"/>
    <w:rsid w:val="00D558E7"/>
    <w:rsid w:val="00D55D5C"/>
    <w:rsid w:val="00D56A6A"/>
    <w:rsid w:val="00D57DD1"/>
    <w:rsid w:val="00D60462"/>
    <w:rsid w:val="00D6064B"/>
    <w:rsid w:val="00D62104"/>
    <w:rsid w:val="00D6358A"/>
    <w:rsid w:val="00D65687"/>
    <w:rsid w:val="00D65887"/>
    <w:rsid w:val="00D66A52"/>
    <w:rsid w:val="00D66CC6"/>
    <w:rsid w:val="00D66EB2"/>
    <w:rsid w:val="00D67F08"/>
    <w:rsid w:val="00D707A1"/>
    <w:rsid w:val="00D70873"/>
    <w:rsid w:val="00D70A78"/>
    <w:rsid w:val="00D70B11"/>
    <w:rsid w:val="00D7306F"/>
    <w:rsid w:val="00D7396E"/>
    <w:rsid w:val="00D74704"/>
    <w:rsid w:val="00D74BF0"/>
    <w:rsid w:val="00D760F1"/>
    <w:rsid w:val="00D765EE"/>
    <w:rsid w:val="00D774B6"/>
    <w:rsid w:val="00D804D2"/>
    <w:rsid w:val="00D8427C"/>
    <w:rsid w:val="00D8462D"/>
    <w:rsid w:val="00D849E6"/>
    <w:rsid w:val="00D85193"/>
    <w:rsid w:val="00D85AE1"/>
    <w:rsid w:val="00D8615D"/>
    <w:rsid w:val="00D869A1"/>
    <w:rsid w:val="00D86DAE"/>
    <w:rsid w:val="00D91013"/>
    <w:rsid w:val="00D91C3C"/>
    <w:rsid w:val="00D923D2"/>
    <w:rsid w:val="00D92689"/>
    <w:rsid w:val="00D92D33"/>
    <w:rsid w:val="00D941A8"/>
    <w:rsid w:val="00D944D3"/>
    <w:rsid w:val="00D97206"/>
    <w:rsid w:val="00D97D83"/>
    <w:rsid w:val="00D97F46"/>
    <w:rsid w:val="00DA077E"/>
    <w:rsid w:val="00DA2796"/>
    <w:rsid w:val="00DA2F3C"/>
    <w:rsid w:val="00DA3350"/>
    <w:rsid w:val="00DA34E0"/>
    <w:rsid w:val="00DA6365"/>
    <w:rsid w:val="00DA639A"/>
    <w:rsid w:val="00DA728F"/>
    <w:rsid w:val="00DB0760"/>
    <w:rsid w:val="00DB1332"/>
    <w:rsid w:val="00DB20AF"/>
    <w:rsid w:val="00DB4C17"/>
    <w:rsid w:val="00DB4F26"/>
    <w:rsid w:val="00DB512F"/>
    <w:rsid w:val="00DB687D"/>
    <w:rsid w:val="00DB6EF2"/>
    <w:rsid w:val="00DB6EF7"/>
    <w:rsid w:val="00DB732C"/>
    <w:rsid w:val="00DC0049"/>
    <w:rsid w:val="00DC0FE1"/>
    <w:rsid w:val="00DC1B2B"/>
    <w:rsid w:val="00DC2084"/>
    <w:rsid w:val="00DC21A1"/>
    <w:rsid w:val="00DC2916"/>
    <w:rsid w:val="00DC5A08"/>
    <w:rsid w:val="00DC7A45"/>
    <w:rsid w:val="00DD1074"/>
    <w:rsid w:val="00DD170E"/>
    <w:rsid w:val="00DD1A13"/>
    <w:rsid w:val="00DD2214"/>
    <w:rsid w:val="00DD377E"/>
    <w:rsid w:val="00DD3DEF"/>
    <w:rsid w:val="00DD4BD4"/>
    <w:rsid w:val="00DD4EC3"/>
    <w:rsid w:val="00DE16F4"/>
    <w:rsid w:val="00DE179B"/>
    <w:rsid w:val="00DE2203"/>
    <w:rsid w:val="00DE32C1"/>
    <w:rsid w:val="00DE66F4"/>
    <w:rsid w:val="00DE67FB"/>
    <w:rsid w:val="00DE69EB"/>
    <w:rsid w:val="00DE7010"/>
    <w:rsid w:val="00DF01AC"/>
    <w:rsid w:val="00DF01BD"/>
    <w:rsid w:val="00DF0965"/>
    <w:rsid w:val="00DF12B1"/>
    <w:rsid w:val="00DF2368"/>
    <w:rsid w:val="00DF52C9"/>
    <w:rsid w:val="00DF5429"/>
    <w:rsid w:val="00DF65C0"/>
    <w:rsid w:val="00DF75C5"/>
    <w:rsid w:val="00DF77F1"/>
    <w:rsid w:val="00E013D7"/>
    <w:rsid w:val="00E0333D"/>
    <w:rsid w:val="00E0369F"/>
    <w:rsid w:val="00E03B96"/>
    <w:rsid w:val="00E03BFD"/>
    <w:rsid w:val="00E053BC"/>
    <w:rsid w:val="00E054BF"/>
    <w:rsid w:val="00E06117"/>
    <w:rsid w:val="00E07469"/>
    <w:rsid w:val="00E07B9D"/>
    <w:rsid w:val="00E1044F"/>
    <w:rsid w:val="00E10557"/>
    <w:rsid w:val="00E11150"/>
    <w:rsid w:val="00E11B95"/>
    <w:rsid w:val="00E122AE"/>
    <w:rsid w:val="00E12804"/>
    <w:rsid w:val="00E12927"/>
    <w:rsid w:val="00E12A62"/>
    <w:rsid w:val="00E12B99"/>
    <w:rsid w:val="00E135D0"/>
    <w:rsid w:val="00E14575"/>
    <w:rsid w:val="00E1465B"/>
    <w:rsid w:val="00E14942"/>
    <w:rsid w:val="00E16A40"/>
    <w:rsid w:val="00E205C0"/>
    <w:rsid w:val="00E21037"/>
    <w:rsid w:val="00E213A7"/>
    <w:rsid w:val="00E216AC"/>
    <w:rsid w:val="00E223F6"/>
    <w:rsid w:val="00E2285F"/>
    <w:rsid w:val="00E228EB"/>
    <w:rsid w:val="00E23DF1"/>
    <w:rsid w:val="00E25AA6"/>
    <w:rsid w:val="00E25B5C"/>
    <w:rsid w:val="00E25B5E"/>
    <w:rsid w:val="00E25FC5"/>
    <w:rsid w:val="00E26A13"/>
    <w:rsid w:val="00E30363"/>
    <w:rsid w:val="00E30E62"/>
    <w:rsid w:val="00E327C9"/>
    <w:rsid w:val="00E32E02"/>
    <w:rsid w:val="00E33993"/>
    <w:rsid w:val="00E33C3F"/>
    <w:rsid w:val="00E33E16"/>
    <w:rsid w:val="00E3608A"/>
    <w:rsid w:val="00E37CA9"/>
    <w:rsid w:val="00E4000F"/>
    <w:rsid w:val="00E40D9E"/>
    <w:rsid w:val="00E439A7"/>
    <w:rsid w:val="00E43B98"/>
    <w:rsid w:val="00E44263"/>
    <w:rsid w:val="00E4531E"/>
    <w:rsid w:val="00E46946"/>
    <w:rsid w:val="00E477B3"/>
    <w:rsid w:val="00E47E40"/>
    <w:rsid w:val="00E500C3"/>
    <w:rsid w:val="00E5045E"/>
    <w:rsid w:val="00E53658"/>
    <w:rsid w:val="00E538B0"/>
    <w:rsid w:val="00E53950"/>
    <w:rsid w:val="00E539DA"/>
    <w:rsid w:val="00E53A65"/>
    <w:rsid w:val="00E53F05"/>
    <w:rsid w:val="00E54352"/>
    <w:rsid w:val="00E550ED"/>
    <w:rsid w:val="00E550F1"/>
    <w:rsid w:val="00E56ABE"/>
    <w:rsid w:val="00E570F6"/>
    <w:rsid w:val="00E574D9"/>
    <w:rsid w:val="00E57555"/>
    <w:rsid w:val="00E61C01"/>
    <w:rsid w:val="00E64591"/>
    <w:rsid w:val="00E649F8"/>
    <w:rsid w:val="00E64D3F"/>
    <w:rsid w:val="00E64ECE"/>
    <w:rsid w:val="00E65303"/>
    <w:rsid w:val="00E65A3B"/>
    <w:rsid w:val="00E660AA"/>
    <w:rsid w:val="00E67B0A"/>
    <w:rsid w:val="00E7204B"/>
    <w:rsid w:val="00E72C22"/>
    <w:rsid w:val="00E72D4F"/>
    <w:rsid w:val="00E747CF"/>
    <w:rsid w:val="00E7625A"/>
    <w:rsid w:val="00E76A12"/>
    <w:rsid w:val="00E76E26"/>
    <w:rsid w:val="00E77736"/>
    <w:rsid w:val="00E77F4A"/>
    <w:rsid w:val="00E77FFD"/>
    <w:rsid w:val="00E8201F"/>
    <w:rsid w:val="00E844BF"/>
    <w:rsid w:val="00E86007"/>
    <w:rsid w:val="00E8666A"/>
    <w:rsid w:val="00E87276"/>
    <w:rsid w:val="00E90EAA"/>
    <w:rsid w:val="00E9121E"/>
    <w:rsid w:val="00E91306"/>
    <w:rsid w:val="00E921F9"/>
    <w:rsid w:val="00E9229F"/>
    <w:rsid w:val="00E928BB"/>
    <w:rsid w:val="00E929F5"/>
    <w:rsid w:val="00E9314F"/>
    <w:rsid w:val="00E93AD2"/>
    <w:rsid w:val="00E941D7"/>
    <w:rsid w:val="00E942DA"/>
    <w:rsid w:val="00E945DE"/>
    <w:rsid w:val="00E94AFC"/>
    <w:rsid w:val="00EA01D1"/>
    <w:rsid w:val="00EA30BD"/>
    <w:rsid w:val="00EA3FAE"/>
    <w:rsid w:val="00EA58ED"/>
    <w:rsid w:val="00EA66A0"/>
    <w:rsid w:val="00EA748B"/>
    <w:rsid w:val="00EA7572"/>
    <w:rsid w:val="00EA7790"/>
    <w:rsid w:val="00EA7D0C"/>
    <w:rsid w:val="00EB00A1"/>
    <w:rsid w:val="00EB04E7"/>
    <w:rsid w:val="00EB0D6A"/>
    <w:rsid w:val="00EB10AD"/>
    <w:rsid w:val="00EB23C9"/>
    <w:rsid w:val="00EB2440"/>
    <w:rsid w:val="00EB3E53"/>
    <w:rsid w:val="00EB55B9"/>
    <w:rsid w:val="00EB613F"/>
    <w:rsid w:val="00EB76D2"/>
    <w:rsid w:val="00EC0154"/>
    <w:rsid w:val="00EC020F"/>
    <w:rsid w:val="00EC0BB9"/>
    <w:rsid w:val="00EC1349"/>
    <w:rsid w:val="00EC138E"/>
    <w:rsid w:val="00EC1D35"/>
    <w:rsid w:val="00EC1FA1"/>
    <w:rsid w:val="00EC2531"/>
    <w:rsid w:val="00EC4F99"/>
    <w:rsid w:val="00EC5296"/>
    <w:rsid w:val="00EC553D"/>
    <w:rsid w:val="00EC718B"/>
    <w:rsid w:val="00ED368B"/>
    <w:rsid w:val="00ED3E4F"/>
    <w:rsid w:val="00ED429C"/>
    <w:rsid w:val="00ED6327"/>
    <w:rsid w:val="00ED6680"/>
    <w:rsid w:val="00ED69DA"/>
    <w:rsid w:val="00ED6B4B"/>
    <w:rsid w:val="00ED77AB"/>
    <w:rsid w:val="00EE0400"/>
    <w:rsid w:val="00EE0F62"/>
    <w:rsid w:val="00EE110B"/>
    <w:rsid w:val="00EE18BA"/>
    <w:rsid w:val="00EE22FF"/>
    <w:rsid w:val="00EE24D1"/>
    <w:rsid w:val="00EE47EC"/>
    <w:rsid w:val="00EE4AE4"/>
    <w:rsid w:val="00EE58B3"/>
    <w:rsid w:val="00EE5D87"/>
    <w:rsid w:val="00EE624B"/>
    <w:rsid w:val="00EE658B"/>
    <w:rsid w:val="00EF1F79"/>
    <w:rsid w:val="00EF2E5F"/>
    <w:rsid w:val="00EF3617"/>
    <w:rsid w:val="00EF3974"/>
    <w:rsid w:val="00EF4D99"/>
    <w:rsid w:val="00EF53B2"/>
    <w:rsid w:val="00EF5882"/>
    <w:rsid w:val="00EF5B89"/>
    <w:rsid w:val="00EF6066"/>
    <w:rsid w:val="00EF702A"/>
    <w:rsid w:val="00EF7209"/>
    <w:rsid w:val="00F0077A"/>
    <w:rsid w:val="00F007BC"/>
    <w:rsid w:val="00F00BBA"/>
    <w:rsid w:val="00F0184B"/>
    <w:rsid w:val="00F01C48"/>
    <w:rsid w:val="00F028D9"/>
    <w:rsid w:val="00F037DC"/>
    <w:rsid w:val="00F04525"/>
    <w:rsid w:val="00F04E74"/>
    <w:rsid w:val="00F06E0C"/>
    <w:rsid w:val="00F06ECB"/>
    <w:rsid w:val="00F070E2"/>
    <w:rsid w:val="00F10E96"/>
    <w:rsid w:val="00F113D1"/>
    <w:rsid w:val="00F13F02"/>
    <w:rsid w:val="00F1402C"/>
    <w:rsid w:val="00F16CD0"/>
    <w:rsid w:val="00F21551"/>
    <w:rsid w:val="00F21DD5"/>
    <w:rsid w:val="00F244AB"/>
    <w:rsid w:val="00F24667"/>
    <w:rsid w:val="00F246D0"/>
    <w:rsid w:val="00F25A25"/>
    <w:rsid w:val="00F2671A"/>
    <w:rsid w:val="00F26BE8"/>
    <w:rsid w:val="00F30989"/>
    <w:rsid w:val="00F31826"/>
    <w:rsid w:val="00F335E5"/>
    <w:rsid w:val="00F3367C"/>
    <w:rsid w:val="00F355FD"/>
    <w:rsid w:val="00F35B91"/>
    <w:rsid w:val="00F36358"/>
    <w:rsid w:val="00F366F3"/>
    <w:rsid w:val="00F40465"/>
    <w:rsid w:val="00F40FDA"/>
    <w:rsid w:val="00F42000"/>
    <w:rsid w:val="00F4318E"/>
    <w:rsid w:val="00F4333B"/>
    <w:rsid w:val="00F43C30"/>
    <w:rsid w:val="00F450D7"/>
    <w:rsid w:val="00F46C04"/>
    <w:rsid w:val="00F47D37"/>
    <w:rsid w:val="00F500BF"/>
    <w:rsid w:val="00F50516"/>
    <w:rsid w:val="00F50BEE"/>
    <w:rsid w:val="00F50D31"/>
    <w:rsid w:val="00F50FFA"/>
    <w:rsid w:val="00F53206"/>
    <w:rsid w:val="00F5457F"/>
    <w:rsid w:val="00F5732A"/>
    <w:rsid w:val="00F57756"/>
    <w:rsid w:val="00F60395"/>
    <w:rsid w:val="00F61359"/>
    <w:rsid w:val="00F613B8"/>
    <w:rsid w:val="00F61CCC"/>
    <w:rsid w:val="00F61D0A"/>
    <w:rsid w:val="00F62AE5"/>
    <w:rsid w:val="00F64302"/>
    <w:rsid w:val="00F648D0"/>
    <w:rsid w:val="00F653F1"/>
    <w:rsid w:val="00F65861"/>
    <w:rsid w:val="00F65EEE"/>
    <w:rsid w:val="00F66298"/>
    <w:rsid w:val="00F669D3"/>
    <w:rsid w:val="00F676C8"/>
    <w:rsid w:val="00F704CC"/>
    <w:rsid w:val="00F7058F"/>
    <w:rsid w:val="00F727F5"/>
    <w:rsid w:val="00F72897"/>
    <w:rsid w:val="00F740E8"/>
    <w:rsid w:val="00F743A0"/>
    <w:rsid w:val="00F7469A"/>
    <w:rsid w:val="00F74BFF"/>
    <w:rsid w:val="00F756BC"/>
    <w:rsid w:val="00F764B7"/>
    <w:rsid w:val="00F7705F"/>
    <w:rsid w:val="00F7769C"/>
    <w:rsid w:val="00F80D90"/>
    <w:rsid w:val="00F84126"/>
    <w:rsid w:val="00F851CF"/>
    <w:rsid w:val="00F87C47"/>
    <w:rsid w:val="00F90E39"/>
    <w:rsid w:val="00F91DA8"/>
    <w:rsid w:val="00F92A09"/>
    <w:rsid w:val="00F92C3A"/>
    <w:rsid w:val="00F95FDE"/>
    <w:rsid w:val="00F96027"/>
    <w:rsid w:val="00F96B13"/>
    <w:rsid w:val="00F973CA"/>
    <w:rsid w:val="00F97709"/>
    <w:rsid w:val="00F97E96"/>
    <w:rsid w:val="00FA0C3D"/>
    <w:rsid w:val="00FA25FD"/>
    <w:rsid w:val="00FA29E5"/>
    <w:rsid w:val="00FA3DD4"/>
    <w:rsid w:val="00FA3DE4"/>
    <w:rsid w:val="00FA4FD9"/>
    <w:rsid w:val="00FA5FF9"/>
    <w:rsid w:val="00FA691B"/>
    <w:rsid w:val="00FA6A0C"/>
    <w:rsid w:val="00FA713B"/>
    <w:rsid w:val="00FA7C9B"/>
    <w:rsid w:val="00FB0B76"/>
    <w:rsid w:val="00FB1F56"/>
    <w:rsid w:val="00FB20E9"/>
    <w:rsid w:val="00FB2108"/>
    <w:rsid w:val="00FB2FD5"/>
    <w:rsid w:val="00FB3A35"/>
    <w:rsid w:val="00FB4964"/>
    <w:rsid w:val="00FB5DE5"/>
    <w:rsid w:val="00FB755F"/>
    <w:rsid w:val="00FC06DE"/>
    <w:rsid w:val="00FC27BA"/>
    <w:rsid w:val="00FC368B"/>
    <w:rsid w:val="00FC6691"/>
    <w:rsid w:val="00FC6A2B"/>
    <w:rsid w:val="00FC7836"/>
    <w:rsid w:val="00FD0743"/>
    <w:rsid w:val="00FD1088"/>
    <w:rsid w:val="00FD1A17"/>
    <w:rsid w:val="00FD24B4"/>
    <w:rsid w:val="00FD26DB"/>
    <w:rsid w:val="00FD34BF"/>
    <w:rsid w:val="00FD4192"/>
    <w:rsid w:val="00FD5529"/>
    <w:rsid w:val="00FE0DCE"/>
    <w:rsid w:val="00FE1336"/>
    <w:rsid w:val="00FE13BC"/>
    <w:rsid w:val="00FE1529"/>
    <w:rsid w:val="00FE1753"/>
    <w:rsid w:val="00FE1795"/>
    <w:rsid w:val="00FE18C5"/>
    <w:rsid w:val="00FE36BF"/>
    <w:rsid w:val="00FE4881"/>
    <w:rsid w:val="00FE5063"/>
    <w:rsid w:val="00FE53F9"/>
    <w:rsid w:val="00FE6AAD"/>
    <w:rsid w:val="00FE7472"/>
    <w:rsid w:val="00FF0054"/>
    <w:rsid w:val="00FF03F6"/>
    <w:rsid w:val="00FF0440"/>
    <w:rsid w:val="00FF0C31"/>
    <w:rsid w:val="00FF200C"/>
    <w:rsid w:val="00FF21C8"/>
    <w:rsid w:val="00FF31C6"/>
    <w:rsid w:val="00FF3819"/>
    <w:rsid w:val="00FF39CF"/>
    <w:rsid w:val="00FF3E81"/>
    <w:rsid w:val="00FF4834"/>
    <w:rsid w:val="00FF4997"/>
    <w:rsid w:val="00FF58BB"/>
    <w:rsid w:val="00FF6D8F"/>
    <w:rsid w:val="00FF6F38"/>
    <w:rsid w:val="00FF7088"/>
    <w:rsid w:val="00FF7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6B5B6F"/>
  <w15:docId w15:val="{29AEB302-44B8-4C17-BB4F-BE1A5D5EF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Heading 1 Char,Nagłówek I"/>
    <w:basedOn w:val="Normalny"/>
    <w:next w:val="Normalny"/>
    <w:link w:val="Nagwek1Znak"/>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FF4997"/>
    <w:pPr>
      <w:keepNext/>
      <w:numPr>
        <w:ilvl w:val="1"/>
        <w:numId w:val="3"/>
      </w:numPr>
      <w:spacing w:before="120" w:after="120"/>
      <w:jc w:val="both"/>
      <w:outlineLvl w:val="1"/>
    </w:pPr>
    <w:rPr>
      <w:rFonts w:ascii="Arial" w:hAnsi="Arial"/>
    </w:rPr>
  </w:style>
  <w:style w:type="paragraph" w:styleId="Nagwek3">
    <w:name w:val="heading 3"/>
    <w:basedOn w:val="Normalny"/>
    <w:next w:val="Normalny"/>
    <w:link w:val="Nagwek3Znak"/>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link w:val="Nagwek4Znak"/>
    <w:qFormat/>
    <w:pPr>
      <w:keepNext/>
      <w:numPr>
        <w:ilvl w:val="3"/>
        <w:numId w:val="1"/>
      </w:numPr>
      <w:spacing w:before="240" w:after="60"/>
      <w:jc w:val="both"/>
      <w:outlineLvl w:val="3"/>
    </w:pPr>
    <w:rPr>
      <w:b/>
      <w:i/>
      <w:sz w:val="24"/>
    </w:rPr>
  </w:style>
  <w:style w:type="paragraph" w:styleId="Nagwek5">
    <w:name w:val="heading 5"/>
    <w:basedOn w:val="Normalny"/>
    <w:next w:val="Normalny"/>
    <w:link w:val="Nagwek5Znak"/>
    <w:qFormat/>
    <w:pPr>
      <w:numPr>
        <w:ilvl w:val="4"/>
        <w:numId w:val="1"/>
      </w:numPr>
      <w:spacing w:before="240" w:after="60"/>
      <w:jc w:val="both"/>
      <w:outlineLvl w:val="4"/>
    </w:pPr>
    <w:rPr>
      <w:rFonts w:ascii="Arial" w:hAnsi="Arial"/>
      <w:sz w:val="22"/>
    </w:rPr>
  </w:style>
  <w:style w:type="paragraph" w:styleId="Nagwek6">
    <w:name w:val="heading 6"/>
    <w:basedOn w:val="Normalny"/>
    <w:next w:val="Normalny"/>
    <w:link w:val="Nagwek6Znak"/>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link w:val="Nagwek7Znak"/>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link w:val="Nagwek9Znak"/>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link w:val="Tekstpodstawowy3Znak"/>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1"/>
    <w:pPr>
      <w:widowControl w:val="0"/>
      <w:spacing w:before="360" w:line="220" w:lineRule="exact"/>
      <w:ind w:left="24" w:firstLine="614"/>
    </w:pPr>
    <w:rPr>
      <w:snapToGrid w:val="0"/>
      <w:sz w:val="22"/>
    </w:rPr>
  </w:style>
  <w:style w:type="paragraph" w:styleId="Tekstpodstawowywcity2">
    <w:name w:val="Body Text Indent 2"/>
    <w:aliases w:val="Indent Normal text"/>
    <w:basedOn w:val="Normalny"/>
    <w:link w:val="Tekstpodstawowywcity2Znak"/>
    <w:pPr>
      <w:tabs>
        <w:tab w:val="right" w:pos="284"/>
        <w:tab w:val="left" w:pos="408"/>
      </w:tabs>
      <w:ind w:left="408" w:hanging="408"/>
      <w:jc w:val="both"/>
    </w:p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B736BE"/>
    <w:pPr>
      <w:spacing w:before="120" w:after="120"/>
    </w:pPr>
    <w:rPr>
      <w:rFonts w:ascii="Calibri" w:hAnsi="Calibri"/>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link w:val="ZwykytekstZnak"/>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sid w:val="007130E5"/>
    <w:rPr>
      <w:sz w:val="16"/>
      <w:szCs w:val="16"/>
    </w:rPr>
  </w:style>
  <w:style w:type="paragraph" w:styleId="Tekstkomentarza">
    <w:name w:val="annotation text"/>
    <w:basedOn w:val="Normalny"/>
    <w:link w:val="TekstkomentarzaZnak"/>
    <w:uiPriority w:val="99"/>
  </w:style>
  <w:style w:type="paragraph" w:styleId="Tekstdymka">
    <w:name w:val="Balloon Text"/>
    <w:basedOn w:val="Normalny"/>
    <w:link w:val="TekstdymkaZnak"/>
    <w:semiHidden/>
    <w:rPr>
      <w:rFonts w:ascii="Tahoma" w:hAnsi="Tahoma" w:cs="Tahoma"/>
      <w:sz w:val="16"/>
      <w:szCs w:val="16"/>
    </w:rPr>
  </w:style>
  <w:style w:type="paragraph" w:styleId="Tematkomentarza">
    <w:name w:val="annotation subject"/>
    <w:basedOn w:val="Tekstkomentarza"/>
    <w:next w:val="Tekstkomentarza"/>
    <w:link w:val="TematkomentarzaZnak"/>
    <w:semiHidden/>
    <w:rPr>
      <w:b/>
      <w:bCs/>
    </w:rPr>
  </w:style>
  <w:style w:type="paragraph" w:styleId="Akapitzlist">
    <w:name w:val="List Paragraph"/>
    <w:aliases w:val="Normal,Akapit z listą3,Akapit z listą31,RR PGE Akapit z listą,Styl 1,Punktowanie,Akapit z listą;1_literowka,Literowanie,1_literowka,1) AaA,1_literowka Znak Znak,Literowanie Znak Znak,RR PGE Akapit z listą Znak Znak,Wypunkt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36388A"/>
    <w:pPr>
      <w:keepNext w:val="0"/>
      <w:spacing w:before="0" w:after="120"/>
      <w:ind w:left="24" w:firstLine="0"/>
      <w:outlineLvl w:val="9"/>
    </w:pPr>
    <w:rPr>
      <w:rFonts w:asciiTheme="minorHAnsi" w:hAnsiTheme="minorHAnsi"/>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qFormat/>
    <w:rsid w:val="007130E5"/>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Normal Znak,Akapit z listą3 Znak,Akapit z listą31 Znak,RR PGE Akapit z listą Znak,Styl 1 Znak,Punktowanie Znak,Akapit z listą;1_literowka Znak,Literowanie Znak,1_literowka Znak,1) AaA Znak,1_literowka Znak Znak Znak,Preambuła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paragraph" w:customStyle="1" w:styleId="ParagraphNumbering">
    <w:name w:val="Paragraph Numbering"/>
    <w:basedOn w:val="Nagwek"/>
    <w:rsid w:val="00796E23"/>
    <w:pPr>
      <w:numPr>
        <w:numId w:val="12"/>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
    <w:locked/>
    <w:rsid w:val="00624B01"/>
    <w:rPr>
      <w:rFonts w:ascii="Arial" w:hAnsi="Arial" w:cs="Arial"/>
      <w:b/>
      <w:smallCaps/>
      <w:snapToGrid w:val="0"/>
      <w:kern w:val="28"/>
      <w:sz w:val="22"/>
      <w:szCs w:val="22"/>
      <w:lang w:val="pl-PL" w:eastAsia="pl-PL"/>
    </w:rPr>
  </w:style>
  <w:style w:type="character" w:customStyle="1" w:styleId="Nagwek3Znak">
    <w:name w:val="Nagłówek 3 Znak"/>
    <w:basedOn w:val="Domylnaczcionkaakapitu"/>
    <w:link w:val="Nagwek3"/>
    <w:uiPriority w:val="99"/>
    <w:locked/>
    <w:rsid w:val="00624B01"/>
    <w:rPr>
      <w:rFonts w:ascii="Arial" w:hAnsi="Arial"/>
      <w:lang w:val="pl-PL" w:eastAsia="pl-PL"/>
    </w:rPr>
  </w:style>
  <w:style w:type="character" w:customStyle="1" w:styleId="Nagwek4Znak">
    <w:name w:val="Nagłówek 4 Znak"/>
    <w:basedOn w:val="Domylnaczcionkaakapitu"/>
    <w:link w:val="Nagwek4"/>
    <w:locked/>
    <w:rsid w:val="00624B01"/>
    <w:rPr>
      <w:b/>
      <w:i/>
      <w:sz w:val="24"/>
      <w:lang w:val="pl-PL" w:eastAsia="pl-PL"/>
    </w:rPr>
  </w:style>
  <w:style w:type="character" w:customStyle="1" w:styleId="Nagwek5Znak">
    <w:name w:val="Nagłówek 5 Znak"/>
    <w:basedOn w:val="Domylnaczcionkaakapitu"/>
    <w:link w:val="Nagwek5"/>
    <w:locked/>
    <w:rsid w:val="00624B01"/>
    <w:rPr>
      <w:rFonts w:ascii="Arial" w:hAnsi="Arial"/>
      <w:sz w:val="22"/>
      <w:lang w:val="pl-PL" w:eastAsia="pl-PL"/>
    </w:rPr>
  </w:style>
  <w:style w:type="character" w:customStyle="1" w:styleId="Nagwek6Znak">
    <w:name w:val="Nagłówek 6 Znak"/>
    <w:basedOn w:val="Domylnaczcionkaakapitu"/>
    <w:link w:val="Nagwek6"/>
    <w:locked/>
    <w:rsid w:val="00624B01"/>
    <w:rPr>
      <w:rFonts w:ascii="Arial" w:hAnsi="Arial"/>
      <w:i/>
      <w:sz w:val="22"/>
      <w:lang w:val="pl-PL" w:eastAsia="pl-PL"/>
    </w:rPr>
  </w:style>
  <w:style w:type="character" w:customStyle="1" w:styleId="Nagwek7Znak">
    <w:name w:val="Nagłówek 7 Znak"/>
    <w:basedOn w:val="Domylnaczcionkaakapitu"/>
    <w:link w:val="Nagwek7"/>
    <w:locked/>
    <w:rsid w:val="00624B01"/>
    <w:rPr>
      <w:rFonts w:ascii="Arial" w:hAnsi="Arial"/>
      <w:lang w:val="pl-PL" w:eastAsia="pl-PL"/>
    </w:rPr>
  </w:style>
  <w:style w:type="character" w:customStyle="1" w:styleId="Nagwek8Znak">
    <w:name w:val="Nagłówek 8 Znak"/>
    <w:basedOn w:val="Domylnaczcionkaakapitu"/>
    <w:link w:val="Nagwek8"/>
    <w:locked/>
    <w:rsid w:val="00624B01"/>
    <w:rPr>
      <w:rFonts w:ascii="Arial" w:hAnsi="Arial"/>
      <w:i/>
      <w:lang w:val="pl-PL" w:eastAsia="pl-PL"/>
    </w:rPr>
  </w:style>
  <w:style w:type="character" w:customStyle="1" w:styleId="Nagwek9Znak">
    <w:name w:val="Nagłówek 9 Znak"/>
    <w:basedOn w:val="Domylnaczcionkaakapitu"/>
    <w:link w:val="Nagwek9"/>
    <w:locked/>
    <w:rsid w:val="00624B01"/>
    <w:rPr>
      <w:rFonts w:ascii="Arial" w:hAnsi="Arial"/>
      <w:i/>
      <w:sz w:val="18"/>
      <w:lang w:val="pl-PL" w:eastAsia="pl-PL"/>
    </w:rPr>
  </w:style>
  <w:style w:type="character" w:customStyle="1" w:styleId="AAAddress">
    <w:name w:val="AA Address"/>
    <w:rsid w:val="00624B01"/>
    <w:rPr>
      <w:rFonts w:ascii="Arial" w:hAnsi="Arial"/>
      <w:color w:val="auto"/>
      <w:spacing w:val="0"/>
      <w:w w:val="100"/>
      <w:position w:val="0"/>
      <w:sz w:val="14"/>
      <w:u w:val="none"/>
      <w:vertAlign w:val="baseline"/>
      <w:lang w:val="en-US"/>
    </w:rPr>
  </w:style>
  <w:style w:type="character" w:customStyle="1" w:styleId="AAReference">
    <w:name w:val="AA Reference"/>
    <w:rsid w:val="00624B01"/>
    <w:rPr>
      <w:rFonts w:ascii="Arial" w:hAnsi="Arial"/>
      <w:color w:val="auto"/>
      <w:spacing w:val="0"/>
      <w:w w:val="100"/>
      <w:position w:val="0"/>
      <w:sz w:val="14"/>
      <w:vertAlign w:val="baseline"/>
      <w:lang w:val="en-US"/>
    </w:rPr>
  </w:style>
  <w:style w:type="paragraph" w:styleId="Legenda">
    <w:name w:val="caption"/>
    <w:basedOn w:val="Normalny"/>
    <w:next w:val="Normalny"/>
    <w:qFormat/>
    <w:rsid w:val="00624B01"/>
    <w:pPr>
      <w:spacing w:line="288" w:lineRule="auto"/>
      <w:jc w:val="both"/>
    </w:pPr>
    <w:rPr>
      <w:b/>
      <w:sz w:val="22"/>
      <w:lang w:eastAsia="en-US"/>
    </w:rPr>
  </w:style>
  <w:style w:type="paragraph" w:styleId="Listapunktowana">
    <w:name w:val="List Bullet"/>
    <w:basedOn w:val="Normalny"/>
    <w:rsid w:val="00624B01"/>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624B01"/>
    <w:pPr>
      <w:tabs>
        <w:tab w:val="left" w:pos="1134"/>
      </w:tabs>
      <w:spacing w:line="288" w:lineRule="auto"/>
      <w:ind w:left="1418" w:hanging="284"/>
      <w:jc w:val="both"/>
    </w:pPr>
    <w:rPr>
      <w:sz w:val="22"/>
      <w:lang w:eastAsia="en-US"/>
    </w:rPr>
  </w:style>
  <w:style w:type="paragraph" w:styleId="Listanumerowana">
    <w:name w:val="List Number"/>
    <w:basedOn w:val="Normalny"/>
    <w:rsid w:val="00624B01"/>
    <w:pPr>
      <w:tabs>
        <w:tab w:val="left" w:pos="284"/>
      </w:tabs>
      <w:spacing w:line="288" w:lineRule="auto"/>
      <w:ind w:left="284" w:hanging="284"/>
      <w:jc w:val="both"/>
    </w:pPr>
    <w:rPr>
      <w:sz w:val="22"/>
      <w:lang w:eastAsia="en-US"/>
    </w:rPr>
  </w:style>
  <w:style w:type="paragraph" w:styleId="Listanumerowana2">
    <w:name w:val="List Number 2"/>
    <w:basedOn w:val="Normalny"/>
    <w:rsid w:val="00624B01"/>
    <w:pPr>
      <w:tabs>
        <w:tab w:val="left" w:pos="567"/>
      </w:tabs>
      <w:spacing w:line="288" w:lineRule="auto"/>
      <w:ind w:left="851" w:hanging="284"/>
      <w:jc w:val="both"/>
    </w:pPr>
    <w:rPr>
      <w:sz w:val="22"/>
      <w:lang w:eastAsia="en-US"/>
    </w:rPr>
  </w:style>
  <w:style w:type="paragraph" w:styleId="Listanumerowana3">
    <w:name w:val="List Number 3"/>
    <w:basedOn w:val="Normalny"/>
    <w:rsid w:val="00624B01"/>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624B01"/>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szCs w:val="20"/>
      <w:lang w:val="en-GB" w:eastAsia="en-US"/>
    </w:rPr>
  </w:style>
  <w:style w:type="paragraph" w:styleId="Listanumerowana5">
    <w:name w:val="List Number 5"/>
    <w:basedOn w:val="Normalny"/>
    <w:rsid w:val="00624B01"/>
    <w:pPr>
      <w:tabs>
        <w:tab w:val="left" w:pos="1418"/>
      </w:tabs>
      <w:spacing w:line="288" w:lineRule="auto"/>
      <w:ind w:left="1418" w:hanging="284"/>
      <w:jc w:val="both"/>
    </w:pPr>
    <w:rPr>
      <w:sz w:val="22"/>
      <w:lang w:eastAsia="en-US"/>
    </w:rPr>
  </w:style>
  <w:style w:type="paragraph" w:styleId="Listanumerowana4">
    <w:name w:val="List Number 4"/>
    <w:basedOn w:val="Normalny"/>
    <w:rsid w:val="00624B01"/>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624B01"/>
    <w:pPr>
      <w:spacing w:line="288" w:lineRule="auto"/>
      <w:ind w:left="284" w:hanging="284"/>
      <w:jc w:val="both"/>
    </w:pPr>
    <w:rPr>
      <w:sz w:val="22"/>
      <w:lang w:eastAsia="en-US"/>
    </w:rPr>
  </w:style>
  <w:style w:type="paragraph" w:styleId="Indeks1">
    <w:name w:val="index 1"/>
    <w:basedOn w:val="Normalny"/>
    <w:next w:val="Normalny"/>
    <w:autoRedefine/>
    <w:semiHidden/>
    <w:rsid w:val="00624B01"/>
    <w:pPr>
      <w:spacing w:line="288" w:lineRule="auto"/>
      <w:ind w:left="284" w:hanging="284"/>
      <w:jc w:val="both"/>
    </w:pPr>
    <w:rPr>
      <w:sz w:val="22"/>
      <w:lang w:eastAsia="en-US"/>
    </w:rPr>
  </w:style>
  <w:style w:type="paragraph" w:styleId="Indeks2">
    <w:name w:val="index 2"/>
    <w:basedOn w:val="Normalny"/>
    <w:next w:val="Normalny"/>
    <w:autoRedefine/>
    <w:semiHidden/>
    <w:rsid w:val="00624B01"/>
    <w:pPr>
      <w:spacing w:line="288" w:lineRule="auto"/>
      <w:ind w:left="568" w:hanging="284"/>
      <w:jc w:val="both"/>
    </w:pPr>
    <w:rPr>
      <w:sz w:val="22"/>
      <w:lang w:eastAsia="en-US"/>
    </w:rPr>
  </w:style>
  <w:style w:type="paragraph" w:styleId="Indeks3">
    <w:name w:val="index 3"/>
    <w:basedOn w:val="Normalny"/>
    <w:next w:val="Normalny"/>
    <w:autoRedefine/>
    <w:semiHidden/>
    <w:rsid w:val="00624B01"/>
    <w:pPr>
      <w:spacing w:line="288" w:lineRule="auto"/>
      <w:ind w:left="851" w:hanging="284"/>
      <w:jc w:val="both"/>
    </w:pPr>
    <w:rPr>
      <w:sz w:val="22"/>
      <w:lang w:eastAsia="en-US"/>
    </w:rPr>
  </w:style>
  <w:style w:type="paragraph" w:styleId="Indeks4">
    <w:name w:val="index 4"/>
    <w:basedOn w:val="Normalny"/>
    <w:next w:val="Normalny"/>
    <w:semiHidden/>
    <w:rsid w:val="00624B01"/>
    <w:pPr>
      <w:spacing w:line="288" w:lineRule="auto"/>
      <w:ind w:left="1135" w:hanging="284"/>
      <w:jc w:val="both"/>
    </w:pPr>
    <w:rPr>
      <w:sz w:val="22"/>
      <w:lang w:eastAsia="en-US"/>
    </w:rPr>
  </w:style>
  <w:style w:type="paragraph" w:styleId="Indeks6">
    <w:name w:val="index 6"/>
    <w:basedOn w:val="Normalny"/>
    <w:next w:val="Normalny"/>
    <w:semiHidden/>
    <w:rsid w:val="00624B01"/>
    <w:pPr>
      <w:spacing w:line="288" w:lineRule="auto"/>
      <w:ind w:left="1702" w:hanging="284"/>
      <w:jc w:val="both"/>
    </w:pPr>
    <w:rPr>
      <w:sz w:val="22"/>
      <w:lang w:eastAsia="en-US"/>
    </w:rPr>
  </w:style>
  <w:style w:type="paragraph" w:styleId="Indeks5">
    <w:name w:val="index 5"/>
    <w:basedOn w:val="Normalny"/>
    <w:next w:val="Normalny"/>
    <w:semiHidden/>
    <w:rsid w:val="00624B01"/>
    <w:pPr>
      <w:spacing w:line="288" w:lineRule="auto"/>
      <w:ind w:left="1418" w:hanging="284"/>
      <w:jc w:val="both"/>
    </w:pPr>
    <w:rPr>
      <w:sz w:val="22"/>
      <w:lang w:eastAsia="en-US"/>
    </w:rPr>
  </w:style>
  <w:style w:type="paragraph" w:styleId="Indeks7">
    <w:name w:val="index 7"/>
    <w:basedOn w:val="Normalny"/>
    <w:next w:val="Normalny"/>
    <w:semiHidden/>
    <w:rsid w:val="00624B01"/>
    <w:pPr>
      <w:spacing w:line="288" w:lineRule="auto"/>
      <w:ind w:left="1985" w:hanging="284"/>
      <w:jc w:val="both"/>
    </w:pPr>
    <w:rPr>
      <w:sz w:val="22"/>
      <w:lang w:eastAsia="en-US"/>
    </w:rPr>
  </w:style>
  <w:style w:type="paragraph" w:styleId="Indeks8">
    <w:name w:val="index 8"/>
    <w:basedOn w:val="Normalny"/>
    <w:next w:val="Normalny"/>
    <w:semiHidden/>
    <w:rsid w:val="00624B01"/>
    <w:pPr>
      <w:spacing w:line="288" w:lineRule="auto"/>
      <w:ind w:left="2269" w:hanging="284"/>
      <w:jc w:val="both"/>
    </w:pPr>
    <w:rPr>
      <w:sz w:val="22"/>
      <w:lang w:eastAsia="en-US"/>
    </w:rPr>
  </w:style>
  <w:style w:type="paragraph" w:styleId="Indeks9">
    <w:name w:val="index 9"/>
    <w:basedOn w:val="Normalny"/>
    <w:next w:val="Normalny"/>
    <w:semiHidden/>
    <w:rsid w:val="00624B01"/>
    <w:pPr>
      <w:spacing w:line="288" w:lineRule="auto"/>
      <w:ind w:left="2552" w:hanging="284"/>
      <w:jc w:val="both"/>
    </w:pPr>
    <w:rPr>
      <w:sz w:val="22"/>
      <w:lang w:eastAsia="en-US"/>
    </w:rPr>
  </w:style>
  <w:style w:type="paragraph" w:styleId="Spisilustracji">
    <w:name w:val="table of figures"/>
    <w:basedOn w:val="Normalny"/>
    <w:next w:val="Normalny"/>
    <w:semiHidden/>
    <w:rsid w:val="00624B01"/>
    <w:pPr>
      <w:spacing w:line="288" w:lineRule="auto"/>
      <w:ind w:left="567" w:hanging="567"/>
      <w:jc w:val="both"/>
    </w:pPr>
    <w:rPr>
      <w:sz w:val="22"/>
      <w:lang w:eastAsia="en-US"/>
    </w:rPr>
  </w:style>
  <w:style w:type="paragraph" w:styleId="Listapunktowana5">
    <w:name w:val="List Bullet 5"/>
    <w:basedOn w:val="Normalny"/>
    <w:rsid w:val="00624B01"/>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624B01"/>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624B01"/>
    <w:rPr>
      <w:color w:val="FF0000"/>
      <w:sz w:val="22"/>
      <w:lang w:val="pl-PL"/>
    </w:rPr>
  </w:style>
  <w:style w:type="character" w:customStyle="1" w:styleId="TekstpodstawowywcityZnak">
    <w:name w:val="Tekst podstawowy wcięty Znak"/>
    <w:basedOn w:val="Domylnaczcionkaakapitu"/>
    <w:locked/>
    <w:rsid w:val="00624B01"/>
    <w:rPr>
      <w:rFonts w:cs="Times New Roman"/>
      <w:sz w:val="22"/>
      <w:lang w:eastAsia="en-US"/>
    </w:rPr>
  </w:style>
  <w:style w:type="paragraph" w:styleId="Tekstpodstawowyzwciciem2">
    <w:name w:val="Body Text First Indent 2"/>
    <w:basedOn w:val="Tekstpodstawowywcity"/>
    <w:link w:val="Tekstpodstawowyzwciciem2Znak"/>
    <w:rsid w:val="00624B01"/>
    <w:pPr>
      <w:widowControl/>
      <w:spacing w:before="0" w:after="120" w:line="288" w:lineRule="auto"/>
      <w:ind w:left="284" w:firstLine="284"/>
      <w:jc w:val="both"/>
    </w:pPr>
    <w:rPr>
      <w:snapToGrid/>
      <w:lang w:eastAsia="en-US"/>
    </w:rPr>
  </w:style>
  <w:style w:type="character" w:customStyle="1" w:styleId="TekstpodstawowywcityZnak1">
    <w:name w:val="Tekst podstawowy wcięty Znak1"/>
    <w:basedOn w:val="Domylnaczcionkaakapitu"/>
    <w:link w:val="Tekstpodstawowywcity"/>
    <w:rsid w:val="00624B01"/>
    <w:rPr>
      <w:snapToGrid w:val="0"/>
      <w:sz w:val="22"/>
      <w:lang w:val="pl-PL" w:eastAsia="pl-PL"/>
    </w:rPr>
  </w:style>
  <w:style w:type="character" w:customStyle="1" w:styleId="Tekstpodstawowyzwciciem2Znak">
    <w:name w:val="Tekst podstawowy z wcięciem 2 Znak"/>
    <w:basedOn w:val="TekstpodstawowywcityZnak1"/>
    <w:link w:val="Tekstpodstawowyzwciciem2"/>
    <w:rsid w:val="00624B01"/>
    <w:rPr>
      <w:snapToGrid/>
      <w:sz w:val="22"/>
      <w:lang w:val="pl-PL" w:eastAsia="pl-PL"/>
    </w:rPr>
  </w:style>
  <w:style w:type="character" w:styleId="Pogrubienie">
    <w:name w:val="Strong"/>
    <w:basedOn w:val="Domylnaczcionkaakapitu"/>
    <w:qFormat/>
    <w:rsid w:val="00624B01"/>
    <w:rPr>
      <w:rFonts w:cs="Times New Roman"/>
      <w:b/>
    </w:rPr>
  </w:style>
  <w:style w:type="paragraph" w:customStyle="1" w:styleId="AA1stlevelbullet">
    <w:name w:val="AA 1st level bullet"/>
    <w:basedOn w:val="Normalny"/>
    <w:rsid w:val="00624B01"/>
    <w:pPr>
      <w:numPr>
        <w:numId w:val="13"/>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624B01"/>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624B01"/>
    <w:rPr>
      <w:rFonts w:ascii="Arial" w:hAnsi="Arial"/>
      <w:sz w:val="13"/>
    </w:rPr>
  </w:style>
  <w:style w:type="paragraph" w:customStyle="1" w:styleId="AA2ndlevelbullet">
    <w:name w:val="AA 2nd level bullet"/>
    <w:basedOn w:val="AA1stlevelbullet"/>
    <w:rsid w:val="00624B01"/>
    <w:pPr>
      <w:numPr>
        <w:numId w:val="15"/>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624B01"/>
    <w:pPr>
      <w:numPr>
        <w:numId w:val="14"/>
      </w:numPr>
      <w:spacing w:line="288" w:lineRule="auto"/>
      <w:jc w:val="both"/>
    </w:pPr>
    <w:rPr>
      <w:sz w:val="22"/>
      <w:lang w:eastAsia="en-US"/>
    </w:rPr>
  </w:style>
  <w:style w:type="paragraph" w:customStyle="1" w:styleId="ReportMenuBar">
    <w:name w:val="ReportMenuBar"/>
    <w:basedOn w:val="Normalny"/>
    <w:rsid w:val="00624B01"/>
    <w:pPr>
      <w:spacing w:line="288" w:lineRule="auto"/>
      <w:jc w:val="both"/>
    </w:pPr>
    <w:rPr>
      <w:b/>
      <w:color w:val="FFFFFF"/>
      <w:sz w:val="30"/>
      <w:lang w:eastAsia="en-US"/>
    </w:rPr>
  </w:style>
  <w:style w:type="paragraph" w:customStyle="1" w:styleId="ReportHeading1">
    <w:name w:val="ReportHeading1"/>
    <w:basedOn w:val="Normalny"/>
    <w:rsid w:val="00624B01"/>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624B01"/>
    <w:pPr>
      <w:framePr w:h="1054" w:wrap="around" w:y="5920"/>
    </w:pPr>
    <w:rPr>
      <w:b w:val="0"/>
    </w:rPr>
  </w:style>
  <w:style w:type="paragraph" w:customStyle="1" w:styleId="ReportHeading3">
    <w:name w:val="ReportHeading3"/>
    <w:basedOn w:val="ReportHeading2"/>
    <w:rsid w:val="00624B01"/>
    <w:pPr>
      <w:framePr w:h="443" w:wrap="around" w:y="8223"/>
    </w:pPr>
  </w:style>
  <w:style w:type="paragraph" w:customStyle="1" w:styleId="PictureInText">
    <w:name w:val="PictureInText"/>
    <w:basedOn w:val="Normalny"/>
    <w:next w:val="Normalny"/>
    <w:rsid w:val="00624B01"/>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624B01"/>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624B01"/>
    <w:pPr>
      <w:framePr w:w="10142" w:hSpace="180" w:vSpace="180" w:wrap="around" w:y="7"/>
    </w:pPr>
  </w:style>
  <w:style w:type="paragraph" w:customStyle="1" w:styleId="AAheadingwocontents">
    <w:name w:val="AA heading wo contents"/>
    <w:basedOn w:val="Normalny"/>
    <w:rsid w:val="00624B01"/>
    <w:pPr>
      <w:spacing w:line="280" w:lineRule="atLeast"/>
      <w:jc w:val="both"/>
    </w:pPr>
    <w:rPr>
      <w:b/>
      <w:sz w:val="22"/>
      <w:lang w:eastAsia="en-US"/>
    </w:rPr>
  </w:style>
  <w:style w:type="paragraph" w:customStyle="1" w:styleId="StandaardOpinion">
    <w:name w:val="StandaardOpinion"/>
    <w:basedOn w:val="Normalny"/>
    <w:rsid w:val="00624B01"/>
    <w:pPr>
      <w:spacing w:line="280" w:lineRule="atLeast"/>
      <w:jc w:val="both"/>
    </w:pPr>
    <w:rPr>
      <w:sz w:val="22"/>
      <w:lang w:eastAsia="en-US"/>
    </w:rPr>
  </w:style>
  <w:style w:type="character" w:customStyle="1" w:styleId="Tekstpodstawowy3Znak">
    <w:name w:val="Tekst podstawowy 3 Znak"/>
    <w:basedOn w:val="Domylnaczcionkaakapitu"/>
    <w:link w:val="Tekstpodstawowy3"/>
    <w:locked/>
    <w:rsid w:val="00624B01"/>
    <w:rPr>
      <w:lang w:val="pl-PL" w:eastAsia="pl-PL"/>
    </w:rPr>
  </w:style>
  <w:style w:type="character" w:customStyle="1" w:styleId="TytuZnak">
    <w:name w:val="Tytuł Znak"/>
    <w:basedOn w:val="Domylnaczcionkaakapitu"/>
    <w:link w:val="Tytu"/>
    <w:locked/>
    <w:rsid w:val="00624B01"/>
    <w:rPr>
      <w:b/>
      <w:snapToGrid w:val="0"/>
      <w:sz w:val="24"/>
      <w:lang w:val="pl-PL" w:eastAsia="pl-PL"/>
    </w:rPr>
  </w:style>
  <w:style w:type="paragraph" w:customStyle="1" w:styleId="Texta">
    <w:name w:val="Text (a)"/>
    <w:basedOn w:val="Normalny"/>
    <w:rsid w:val="00624B01"/>
    <w:pPr>
      <w:spacing w:line="288" w:lineRule="auto"/>
      <w:ind w:left="2410"/>
      <w:jc w:val="both"/>
    </w:pPr>
    <w:rPr>
      <w:sz w:val="22"/>
      <w:lang w:eastAsia="en-US"/>
    </w:rPr>
  </w:style>
  <w:style w:type="paragraph" w:customStyle="1" w:styleId="Texti">
    <w:name w:val="Text (i)"/>
    <w:basedOn w:val="Normalny"/>
    <w:rsid w:val="00624B01"/>
    <w:pPr>
      <w:spacing w:line="288" w:lineRule="auto"/>
      <w:ind w:left="1985"/>
      <w:jc w:val="both"/>
    </w:pPr>
    <w:rPr>
      <w:sz w:val="22"/>
      <w:lang w:eastAsia="en-US"/>
    </w:rPr>
  </w:style>
  <w:style w:type="paragraph" w:customStyle="1" w:styleId="text1">
    <w:name w:val="text 1"/>
    <w:basedOn w:val="Normalny"/>
    <w:rsid w:val="00624B01"/>
    <w:pPr>
      <w:spacing w:line="288" w:lineRule="auto"/>
      <w:ind w:left="425"/>
      <w:jc w:val="both"/>
    </w:pPr>
    <w:rPr>
      <w:sz w:val="22"/>
      <w:lang w:eastAsia="en-US"/>
    </w:rPr>
  </w:style>
  <w:style w:type="paragraph" w:customStyle="1" w:styleId="text1x">
    <w:name w:val="text 1.x"/>
    <w:basedOn w:val="Normalny"/>
    <w:rsid w:val="00624B01"/>
    <w:pPr>
      <w:spacing w:line="288" w:lineRule="auto"/>
      <w:ind w:left="567"/>
      <w:jc w:val="both"/>
    </w:pPr>
    <w:rPr>
      <w:sz w:val="22"/>
      <w:lang w:eastAsia="en-US"/>
    </w:rPr>
  </w:style>
  <w:style w:type="paragraph" w:customStyle="1" w:styleId="Text1xx">
    <w:name w:val="Text 1.xx"/>
    <w:basedOn w:val="Normalny"/>
    <w:rsid w:val="00624B01"/>
    <w:pPr>
      <w:spacing w:line="288" w:lineRule="auto"/>
      <w:ind w:left="1418"/>
      <w:jc w:val="both"/>
    </w:pPr>
    <w:rPr>
      <w:sz w:val="22"/>
      <w:lang w:eastAsia="en-US"/>
    </w:rPr>
  </w:style>
  <w:style w:type="paragraph" w:customStyle="1" w:styleId="Text1xxx">
    <w:name w:val="Text 1.xxx"/>
    <w:basedOn w:val="Normalny"/>
    <w:rsid w:val="00624B01"/>
    <w:pPr>
      <w:spacing w:line="288" w:lineRule="auto"/>
      <w:ind w:left="1418"/>
      <w:jc w:val="both"/>
    </w:pPr>
    <w:rPr>
      <w:sz w:val="22"/>
      <w:lang w:eastAsia="en-US"/>
    </w:rPr>
  </w:style>
  <w:style w:type="paragraph" w:customStyle="1" w:styleId="Tytu1">
    <w:name w:val="Tytuł1"/>
    <w:basedOn w:val="Normalny"/>
    <w:next w:val="Normalny"/>
    <w:rsid w:val="00624B01"/>
    <w:pPr>
      <w:spacing w:before="480" w:after="480" w:line="288" w:lineRule="auto"/>
      <w:jc w:val="center"/>
    </w:pPr>
    <w:rPr>
      <w:b/>
      <w:sz w:val="24"/>
      <w:lang w:eastAsia="en-US"/>
    </w:rPr>
  </w:style>
  <w:style w:type="paragraph" w:customStyle="1" w:styleId="opis">
    <w:name w:val="opis"/>
    <w:basedOn w:val="Normalny"/>
    <w:rsid w:val="00624B01"/>
    <w:pPr>
      <w:widowControl w:val="0"/>
      <w:spacing w:line="360" w:lineRule="auto"/>
      <w:ind w:left="170" w:right="170"/>
      <w:jc w:val="both"/>
    </w:pPr>
    <w:rPr>
      <w:rFonts w:ascii="Arial" w:hAnsi="Arial"/>
      <w:sz w:val="24"/>
    </w:rPr>
  </w:style>
  <w:style w:type="paragraph" w:customStyle="1" w:styleId="nagwek10">
    <w:name w:val="nag?—wek1"/>
    <w:basedOn w:val="Normalny"/>
    <w:rsid w:val="00624B01"/>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624B01"/>
    <w:pPr>
      <w:numPr>
        <w:numId w:val="16"/>
      </w:numPr>
      <w:ind w:right="0"/>
      <w:outlineLvl w:val="0"/>
    </w:pPr>
    <w:rPr>
      <w:rFonts w:ascii="Times New Roman" w:hAnsi="Times New Roman"/>
      <w:b/>
      <w:sz w:val="32"/>
    </w:rPr>
  </w:style>
  <w:style w:type="paragraph" w:customStyle="1" w:styleId="Rozdzia-">
    <w:name w:val="Rozdział-"/>
    <w:basedOn w:val="Normalny"/>
    <w:next w:val="opis"/>
    <w:rsid w:val="00624B01"/>
    <w:pPr>
      <w:widowControl w:val="0"/>
      <w:numPr>
        <w:ilvl w:val="1"/>
        <w:numId w:val="16"/>
      </w:numPr>
      <w:spacing w:line="360" w:lineRule="auto"/>
      <w:jc w:val="both"/>
      <w:outlineLvl w:val="1"/>
    </w:pPr>
    <w:rPr>
      <w:b/>
      <w:sz w:val="32"/>
    </w:rPr>
  </w:style>
  <w:style w:type="paragraph" w:customStyle="1" w:styleId="podpunkt-">
    <w:name w:val="podpunkt-"/>
    <w:basedOn w:val="opis"/>
    <w:rsid w:val="00624B01"/>
    <w:pPr>
      <w:numPr>
        <w:numId w:val="17"/>
      </w:numPr>
    </w:pPr>
  </w:style>
  <w:style w:type="paragraph" w:customStyle="1" w:styleId="podpunkt">
    <w:name w:val="podpunkt."/>
    <w:basedOn w:val="opis"/>
    <w:rsid w:val="00624B01"/>
    <w:pPr>
      <w:numPr>
        <w:numId w:val="18"/>
      </w:numPr>
    </w:pPr>
  </w:style>
  <w:style w:type="paragraph" w:customStyle="1" w:styleId="podpunkt-1">
    <w:name w:val="podpunkt-1"/>
    <w:basedOn w:val="opis"/>
    <w:rsid w:val="00624B01"/>
    <w:pPr>
      <w:numPr>
        <w:numId w:val="19"/>
      </w:numPr>
      <w:tabs>
        <w:tab w:val="clear" w:pos="1134"/>
        <w:tab w:val="num" w:pos="360"/>
      </w:tabs>
      <w:ind w:left="1418"/>
    </w:pPr>
  </w:style>
  <w:style w:type="paragraph" w:customStyle="1" w:styleId="podpunkt-a">
    <w:name w:val="podpunkt-a"/>
    <w:basedOn w:val="opis"/>
    <w:rsid w:val="00624B01"/>
    <w:pPr>
      <w:numPr>
        <w:numId w:val="20"/>
      </w:numPr>
      <w:tabs>
        <w:tab w:val="clear" w:pos="1134"/>
        <w:tab w:val="num" w:pos="357"/>
      </w:tabs>
      <w:ind w:left="1418"/>
    </w:pPr>
  </w:style>
  <w:style w:type="paragraph" w:customStyle="1" w:styleId="Rrozdzia">
    <w:name w:val="Rrozdział="/>
    <w:basedOn w:val="Normalny"/>
    <w:next w:val="opis"/>
    <w:rsid w:val="00624B01"/>
    <w:pPr>
      <w:widowControl w:val="0"/>
      <w:spacing w:line="360" w:lineRule="auto"/>
      <w:ind w:right="170"/>
      <w:jc w:val="both"/>
      <w:outlineLvl w:val="2"/>
    </w:pPr>
    <w:rPr>
      <w:rFonts w:ascii="Arial" w:hAnsi="Arial"/>
      <w:sz w:val="24"/>
    </w:rPr>
  </w:style>
  <w:style w:type="character" w:customStyle="1" w:styleId="Tekstpodstawowywcity2Znak">
    <w:name w:val="Tekst podstawowy wcięty 2 Znak"/>
    <w:aliases w:val="Indent Normal text Znak"/>
    <w:basedOn w:val="Domylnaczcionkaakapitu"/>
    <w:link w:val="Tekstpodstawowywcity2"/>
    <w:locked/>
    <w:rsid w:val="00624B01"/>
    <w:rPr>
      <w:lang w:val="pl-PL" w:eastAsia="pl-PL"/>
    </w:rPr>
  </w:style>
  <w:style w:type="character" w:customStyle="1" w:styleId="Tekstpodstawowywcity3Znak">
    <w:name w:val="Tekst podstawowy wcięty 3 Znak"/>
    <w:basedOn w:val="Domylnaczcionkaakapitu"/>
    <w:link w:val="Tekstpodstawowywcity3"/>
    <w:locked/>
    <w:rsid w:val="00624B01"/>
    <w:rPr>
      <w:rFonts w:ascii="Verdana" w:hAnsi="Verdana"/>
      <w:sz w:val="24"/>
      <w:lang w:val="pl-PL" w:eastAsia="pl-PL"/>
    </w:rPr>
  </w:style>
  <w:style w:type="character" w:customStyle="1" w:styleId="TekstdymkaZnak">
    <w:name w:val="Tekst dymka Znak"/>
    <w:basedOn w:val="Domylnaczcionkaakapitu"/>
    <w:link w:val="Tekstdymka"/>
    <w:semiHidden/>
    <w:locked/>
    <w:rsid w:val="00624B01"/>
    <w:rPr>
      <w:rFonts w:ascii="Tahoma" w:hAnsi="Tahoma" w:cs="Tahoma"/>
      <w:sz w:val="16"/>
      <w:szCs w:val="16"/>
      <w:lang w:val="pl-PL" w:eastAsia="pl-PL"/>
    </w:rPr>
  </w:style>
  <w:style w:type="character" w:customStyle="1" w:styleId="opisZnak">
    <w:name w:val="opis Znak"/>
    <w:rsid w:val="00624B01"/>
    <w:rPr>
      <w:rFonts w:ascii="Arial" w:hAnsi="Arial"/>
      <w:snapToGrid w:val="0"/>
      <w:sz w:val="24"/>
      <w:lang w:val="pl-PL" w:eastAsia="pl-PL"/>
    </w:rPr>
  </w:style>
  <w:style w:type="paragraph" w:customStyle="1" w:styleId="Technical4">
    <w:name w:val="Technical 4"/>
    <w:rsid w:val="00624B01"/>
    <w:pPr>
      <w:tabs>
        <w:tab w:val="left" w:pos="-720"/>
      </w:tabs>
      <w:suppressAutoHyphens/>
    </w:pPr>
    <w:rPr>
      <w:rFonts w:ascii="CG Times" w:hAnsi="CG Times"/>
      <w:b/>
      <w:sz w:val="24"/>
      <w:lang w:eastAsia="pl-PL"/>
    </w:rPr>
  </w:style>
  <w:style w:type="paragraph" w:customStyle="1" w:styleId="Document1">
    <w:name w:val="Document 1"/>
    <w:rsid w:val="00624B01"/>
    <w:pPr>
      <w:keepNext/>
      <w:keepLines/>
      <w:tabs>
        <w:tab w:val="left" w:pos="-720"/>
      </w:tabs>
      <w:suppressAutoHyphens/>
    </w:pPr>
    <w:rPr>
      <w:sz w:val="24"/>
      <w:lang w:eastAsia="pl-PL"/>
    </w:rPr>
  </w:style>
  <w:style w:type="paragraph" w:customStyle="1" w:styleId="BodyText21">
    <w:name w:val="Body Text 21"/>
    <w:basedOn w:val="Normalny"/>
    <w:rsid w:val="00624B01"/>
    <w:pPr>
      <w:widowControl w:val="0"/>
      <w:spacing w:line="360" w:lineRule="auto"/>
      <w:ind w:left="426"/>
      <w:jc w:val="both"/>
    </w:pPr>
    <w:rPr>
      <w:rFonts w:ascii="Arial" w:hAnsi="Arial"/>
      <w:sz w:val="24"/>
    </w:rPr>
  </w:style>
  <w:style w:type="paragraph" w:customStyle="1" w:styleId="BodyTextIndent21">
    <w:name w:val="Body Text Indent 21"/>
    <w:basedOn w:val="Normalny"/>
    <w:rsid w:val="00624B01"/>
    <w:pPr>
      <w:widowControl w:val="0"/>
      <w:spacing w:line="360" w:lineRule="auto"/>
      <w:ind w:left="567"/>
      <w:jc w:val="both"/>
    </w:pPr>
    <w:rPr>
      <w:rFonts w:ascii="Arial" w:hAnsi="Arial"/>
      <w:sz w:val="24"/>
    </w:rPr>
  </w:style>
  <w:style w:type="paragraph" w:customStyle="1" w:styleId="BodyTextIndent31">
    <w:name w:val="Body Text Indent 31"/>
    <w:basedOn w:val="Normalny"/>
    <w:rsid w:val="00624B01"/>
    <w:pPr>
      <w:widowControl w:val="0"/>
      <w:spacing w:line="360" w:lineRule="auto"/>
      <w:ind w:left="567"/>
      <w:jc w:val="both"/>
    </w:pPr>
    <w:rPr>
      <w:rFonts w:ascii="Arial" w:hAnsi="Arial"/>
      <w:color w:val="0000FF"/>
      <w:sz w:val="24"/>
    </w:rPr>
  </w:style>
  <w:style w:type="paragraph" w:customStyle="1" w:styleId="NA">
    <w:name w:val="N/A"/>
    <w:basedOn w:val="Normalny"/>
    <w:rsid w:val="00624B01"/>
    <w:pPr>
      <w:tabs>
        <w:tab w:val="left" w:pos="9000"/>
        <w:tab w:val="right" w:pos="9360"/>
      </w:tabs>
      <w:suppressAutoHyphens/>
    </w:pPr>
    <w:rPr>
      <w:sz w:val="26"/>
      <w:lang w:val="en-US"/>
    </w:rPr>
  </w:style>
  <w:style w:type="paragraph" w:styleId="Podtytu">
    <w:name w:val="Subtitle"/>
    <w:basedOn w:val="Normalny"/>
    <w:link w:val="PodtytuZnak"/>
    <w:qFormat/>
    <w:rsid w:val="00624B01"/>
    <w:pPr>
      <w:widowControl w:val="0"/>
      <w:jc w:val="center"/>
    </w:pPr>
    <w:rPr>
      <w:b/>
      <w:sz w:val="32"/>
      <w:u w:val="single"/>
    </w:rPr>
  </w:style>
  <w:style w:type="character" w:customStyle="1" w:styleId="PodtytuZnak">
    <w:name w:val="Podtytuł Znak"/>
    <w:basedOn w:val="Domylnaczcionkaakapitu"/>
    <w:link w:val="Podtytu"/>
    <w:rsid w:val="00624B01"/>
    <w:rPr>
      <w:b/>
      <w:sz w:val="32"/>
      <w:u w:val="single"/>
      <w:lang w:val="pl-PL" w:eastAsia="pl-PL"/>
    </w:rPr>
  </w:style>
  <w:style w:type="paragraph" w:customStyle="1" w:styleId="Nagwek11">
    <w:name w:val="Nag?—wek 1"/>
    <w:basedOn w:val="Normalny"/>
    <w:next w:val="Normalny"/>
    <w:rsid w:val="00624B01"/>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624B01"/>
    <w:pPr>
      <w:keepNext/>
      <w:widowControl w:val="0"/>
      <w:spacing w:before="40" w:after="40"/>
      <w:jc w:val="both"/>
    </w:pPr>
    <w:rPr>
      <w:b/>
      <w:sz w:val="24"/>
    </w:rPr>
  </w:style>
  <w:style w:type="paragraph" w:customStyle="1" w:styleId="Nagwek30">
    <w:name w:val="Nag?—wek 3"/>
    <w:basedOn w:val="Normalny"/>
    <w:next w:val="Normalny"/>
    <w:rsid w:val="00624B01"/>
    <w:pPr>
      <w:keepNext/>
      <w:widowControl w:val="0"/>
      <w:spacing w:before="40" w:after="40"/>
      <w:jc w:val="both"/>
    </w:pPr>
    <w:rPr>
      <w:b/>
      <w:sz w:val="24"/>
    </w:rPr>
  </w:style>
  <w:style w:type="paragraph" w:customStyle="1" w:styleId="Nagwek40">
    <w:name w:val="Nag?—wek 4"/>
    <w:basedOn w:val="Normalny"/>
    <w:next w:val="Normalny"/>
    <w:rsid w:val="00624B01"/>
    <w:pPr>
      <w:keepNext/>
      <w:widowControl w:val="0"/>
      <w:spacing w:before="40" w:after="40"/>
      <w:jc w:val="both"/>
    </w:pPr>
    <w:rPr>
      <w:b/>
      <w:sz w:val="24"/>
    </w:rPr>
  </w:style>
  <w:style w:type="paragraph" w:customStyle="1" w:styleId="Nagwek50">
    <w:name w:val="Nag?—wek 5"/>
    <w:basedOn w:val="Normalny"/>
    <w:next w:val="Normalny"/>
    <w:rsid w:val="00624B01"/>
    <w:pPr>
      <w:widowControl w:val="0"/>
      <w:spacing w:before="40" w:after="40"/>
      <w:jc w:val="both"/>
    </w:pPr>
    <w:rPr>
      <w:b/>
      <w:sz w:val="24"/>
    </w:rPr>
  </w:style>
  <w:style w:type="paragraph" w:customStyle="1" w:styleId="Nagwek60">
    <w:name w:val="Nag?—wek 6"/>
    <w:basedOn w:val="Normalny"/>
    <w:next w:val="Normalny"/>
    <w:rsid w:val="00624B01"/>
    <w:pPr>
      <w:widowControl w:val="0"/>
      <w:spacing w:before="40" w:after="40"/>
      <w:jc w:val="both"/>
    </w:pPr>
    <w:rPr>
      <w:b/>
      <w:sz w:val="24"/>
    </w:rPr>
  </w:style>
  <w:style w:type="paragraph" w:customStyle="1" w:styleId="Nagwek70">
    <w:name w:val="Nag?—wek 7"/>
    <w:basedOn w:val="Normalny"/>
    <w:next w:val="Normalny"/>
    <w:rsid w:val="00624B01"/>
    <w:pPr>
      <w:keepNext/>
      <w:widowControl w:val="0"/>
      <w:tabs>
        <w:tab w:val="left" w:pos="709"/>
      </w:tabs>
      <w:spacing w:before="40" w:after="40"/>
      <w:jc w:val="both"/>
    </w:pPr>
    <w:rPr>
      <w:sz w:val="26"/>
    </w:rPr>
  </w:style>
  <w:style w:type="character" w:customStyle="1" w:styleId="Domylnaczcionkaakapitu0">
    <w:name w:val="Domy?lna czcionka akapitu"/>
    <w:rsid w:val="00624B01"/>
    <w:rPr>
      <w:sz w:val="20"/>
    </w:rPr>
  </w:style>
  <w:style w:type="paragraph" w:customStyle="1" w:styleId="mj-nag1">
    <w:name w:val="m—j-nag?1"/>
    <w:basedOn w:val="Normalny"/>
    <w:rsid w:val="00624B01"/>
    <w:pPr>
      <w:widowControl w:val="0"/>
      <w:tabs>
        <w:tab w:val="left" w:pos="851"/>
      </w:tabs>
      <w:spacing w:before="120" w:after="60"/>
      <w:ind w:left="851" w:hanging="851"/>
      <w:jc w:val="both"/>
    </w:pPr>
    <w:rPr>
      <w:b/>
      <w:caps/>
      <w:sz w:val="28"/>
    </w:rPr>
  </w:style>
  <w:style w:type="paragraph" w:customStyle="1" w:styleId="mj-nag2">
    <w:name w:val="m—j-nag?2"/>
    <w:basedOn w:val="Nagwek11"/>
    <w:rsid w:val="00624B0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624B01"/>
    <w:rPr>
      <w:sz w:val="20"/>
      <w:vertAlign w:val="superscript"/>
    </w:rPr>
  </w:style>
  <w:style w:type="character" w:customStyle="1" w:styleId="Odsyaczdokomentarza">
    <w:name w:val="Odsy?acz do komentarza"/>
    <w:rsid w:val="00624B01"/>
    <w:rPr>
      <w:sz w:val="16"/>
    </w:rPr>
  </w:style>
  <w:style w:type="paragraph" w:customStyle="1" w:styleId="tytu0">
    <w:name w:val="tytu?"/>
    <w:basedOn w:val="Normalny"/>
    <w:rsid w:val="00624B01"/>
    <w:pPr>
      <w:widowControl w:val="0"/>
      <w:spacing w:before="120"/>
      <w:ind w:left="709" w:hanging="709"/>
    </w:pPr>
    <w:rPr>
      <w:rFonts w:ascii="Arial" w:hAnsi="Arial"/>
      <w:b/>
      <w:i/>
      <w:sz w:val="24"/>
      <w:u w:val="single"/>
    </w:rPr>
  </w:style>
  <w:style w:type="paragraph" w:customStyle="1" w:styleId="odstp">
    <w:name w:val="odst?p"/>
    <w:basedOn w:val="tytu0"/>
    <w:rsid w:val="00624B01"/>
    <w:pPr>
      <w:spacing w:before="60" w:line="48" w:lineRule="auto"/>
    </w:pPr>
  </w:style>
  <w:style w:type="paragraph" w:customStyle="1" w:styleId="tabela0">
    <w:name w:val="tabela"/>
    <w:basedOn w:val="Normalny"/>
    <w:rsid w:val="00624B01"/>
    <w:pPr>
      <w:widowControl w:val="0"/>
      <w:spacing w:before="120"/>
    </w:pPr>
    <w:rPr>
      <w:rFonts w:ascii="Arial" w:hAnsi="Arial"/>
    </w:rPr>
  </w:style>
  <w:style w:type="paragraph" w:customStyle="1" w:styleId="mj-nag3">
    <w:name w:val="m—j-nag?3"/>
    <w:basedOn w:val="Normalny"/>
    <w:rsid w:val="00624B01"/>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624B01"/>
    <w:pPr>
      <w:widowControl w:val="0"/>
      <w:tabs>
        <w:tab w:val="left" w:pos="851"/>
        <w:tab w:val="left" w:pos="1134"/>
      </w:tabs>
      <w:spacing w:before="60" w:after="60"/>
      <w:jc w:val="both"/>
    </w:pPr>
    <w:rPr>
      <w:b/>
      <w:sz w:val="24"/>
    </w:rPr>
  </w:style>
  <w:style w:type="paragraph" w:customStyle="1" w:styleId="Nagwekstrony">
    <w:name w:val="Nag?—wek strony"/>
    <w:basedOn w:val="Normalny"/>
    <w:rsid w:val="00624B01"/>
    <w:pPr>
      <w:widowControl w:val="0"/>
      <w:tabs>
        <w:tab w:val="center" w:pos="4536"/>
        <w:tab w:val="right" w:pos="9072"/>
      </w:tabs>
      <w:spacing w:before="60" w:after="60"/>
      <w:jc w:val="both"/>
    </w:pPr>
    <w:rPr>
      <w:sz w:val="26"/>
    </w:rPr>
  </w:style>
  <w:style w:type="paragraph" w:customStyle="1" w:styleId="mj-nag32">
    <w:name w:val="mój-nag32"/>
    <w:basedOn w:val="Nagwek1"/>
    <w:rsid w:val="00624B01"/>
    <w:pPr>
      <w:widowControl w:val="0"/>
      <w:numPr>
        <w:numId w:val="0"/>
      </w:numPr>
      <w:tabs>
        <w:tab w:val="left" w:pos="851"/>
      </w:tabs>
      <w:spacing w:before="100" w:line="288" w:lineRule="auto"/>
      <w:jc w:val="both"/>
      <w:outlineLvl w:val="9"/>
    </w:pPr>
    <w:rPr>
      <w:rFonts w:ascii="Times New Roman" w:hAnsi="Times New Roman" w:cs="Times New Roman"/>
      <w:smallCaps w:val="0"/>
      <w:snapToGrid/>
      <w:spacing w:val="10"/>
      <w:sz w:val="28"/>
      <w:szCs w:val="20"/>
    </w:rPr>
  </w:style>
  <w:style w:type="paragraph" w:customStyle="1" w:styleId="mj-nag34">
    <w:name w:val="mój-nag34"/>
    <w:basedOn w:val="Normalny"/>
    <w:rsid w:val="00624B01"/>
    <w:pPr>
      <w:widowControl w:val="0"/>
      <w:tabs>
        <w:tab w:val="left" w:pos="851"/>
        <w:tab w:val="left" w:pos="1134"/>
      </w:tabs>
      <w:spacing w:before="60" w:after="60"/>
      <w:jc w:val="both"/>
    </w:pPr>
    <w:rPr>
      <w:b/>
      <w:sz w:val="24"/>
      <w:lang w:val="en-US"/>
    </w:rPr>
  </w:style>
  <w:style w:type="paragraph" w:customStyle="1" w:styleId="Legal1">
    <w:name w:val="Legal 1"/>
    <w:basedOn w:val="Normalny"/>
    <w:rsid w:val="00624B01"/>
    <w:pPr>
      <w:widowControl w:val="0"/>
      <w:ind w:left="344" w:hanging="344"/>
      <w:outlineLvl w:val="0"/>
    </w:pPr>
    <w:rPr>
      <w:rFonts w:ascii="Courier" w:hAnsi="Courier"/>
      <w:sz w:val="24"/>
      <w:lang w:val="en-US"/>
    </w:rPr>
  </w:style>
  <w:style w:type="paragraph" w:customStyle="1" w:styleId="bullet10">
    <w:name w:val="bullet1"/>
    <w:basedOn w:val="Normalny"/>
    <w:autoRedefine/>
    <w:rsid w:val="00624B01"/>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624B01"/>
    <w:pPr>
      <w:tabs>
        <w:tab w:val="num" w:pos="360"/>
      </w:tabs>
      <w:ind w:left="360" w:hanging="360"/>
      <w:jc w:val="both"/>
    </w:pPr>
    <w:rPr>
      <w:sz w:val="24"/>
    </w:rPr>
  </w:style>
  <w:style w:type="paragraph" w:customStyle="1" w:styleId="Luca">
    <w:name w:val="Luca"/>
    <w:basedOn w:val="Normalny"/>
    <w:rsid w:val="00624B01"/>
    <w:pPr>
      <w:spacing w:line="360" w:lineRule="auto"/>
    </w:pPr>
    <w:rPr>
      <w:rFonts w:ascii="Arial Narrow" w:hAnsi="Arial Narrow"/>
      <w:sz w:val="24"/>
    </w:rPr>
  </w:style>
  <w:style w:type="paragraph" w:customStyle="1" w:styleId="LucaCash">
    <w:name w:val="Luca&amp;Cash"/>
    <w:basedOn w:val="Normalny"/>
    <w:rsid w:val="00624B01"/>
    <w:pPr>
      <w:spacing w:line="360" w:lineRule="auto"/>
    </w:pPr>
    <w:rPr>
      <w:rFonts w:ascii="Arial Narrow" w:hAnsi="Arial Narrow"/>
      <w:sz w:val="24"/>
    </w:rPr>
  </w:style>
  <w:style w:type="paragraph" w:customStyle="1" w:styleId="PoziomI">
    <w:name w:val="Poziom I"/>
    <w:basedOn w:val="Normalny"/>
    <w:rsid w:val="00624B01"/>
    <w:pPr>
      <w:keepNext/>
      <w:numPr>
        <w:numId w:val="21"/>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624B01"/>
    <w:pPr>
      <w:numPr>
        <w:ilvl w:val="1"/>
        <w:numId w:val="21"/>
      </w:numPr>
      <w:autoSpaceDE w:val="0"/>
      <w:autoSpaceDN w:val="0"/>
      <w:adjustRightInd w:val="0"/>
      <w:spacing w:after="120"/>
      <w:jc w:val="both"/>
    </w:pPr>
    <w:rPr>
      <w:sz w:val="22"/>
      <w:lang w:eastAsia="en-US"/>
    </w:rPr>
  </w:style>
  <w:style w:type="paragraph" w:customStyle="1" w:styleId="PoziomIII">
    <w:name w:val="Poziom III"/>
    <w:basedOn w:val="Normalny"/>
    <w:rsid w:val="00624B01"/>
    <w:pPr>
      <w:numPr>
        <w:ilvl w:val="2"/>
        <w:numId w:val="21"/>
      </w:numPr>
      <w:autoSpaceDE w:val="0"/>
      <w:autoSpaceDN w:val="0"/>
      <w:adjustRightInd w:val="0"/>
      <w:spacing w:after="120"/>
      <w:jc w:val="both"/>
    </w:pPr>
    <w:rPr>
      <w:sz w:val="22"/>
      <w:lang w:eastAsia="en-US"/>
    </w:rPr>
  </w:style>
  <w:style w:type="paragraph" w:customStyle="1" w:styleId="PoziomIV">
    <w:name w:val="Poziom IV"/>
    <w:basedOn w:val="Normalny"/>
    <w:rsid w:val="00624B01"/>
    <w:pPr>
      <w:numPr>
        <w:ilvl w:val="3"/>
        <w:numId w:val="21"/>
      </w:numPr>
      <w:autoSpaceDE w:val="0"/>
      <w:autoSpaceDN w:val="0"/>
      <w:adjustRightInd w:val="0"/>
      <w:spacing w:after="120"/>
      <w:jc w:val="both"/>
    </w:pPr>
    <w:rPr>
      <w:sz w:val="22"/>
      <w:lang w:eastAsia="en-US"/>
    </w:rPr>
  </w:style>
  <w:style w:type="paragraph" w:customStyle="1" w:styleId="PoziomV">
    <w:name w:val="Poziom V"/>
    <w:basedOn w:val="Normalny"/>
    <w:rsid w:val="00624B01"/>
    <w:pPr>
      <w:numPr>
        <w:ilvl w:val="4"/>
        <w:numId w:val="21"/>
      </w:numPr>
      <w:autoSpaceDE w:val="0"/>
      <w:autoSpaceDN w:val="0"/>
      <w:adjustRightInd w:val="0"/>
      <w:spacing w:after="120"/>
      <w:jc w:val="both"/>
    </w:pPr>
    <w:rPr>
      <w:sz w:val="22"/>
      <w:lang w:eastAsia="en-US"/>
    </w:rPr>
  </w:style>
  <w:style w:type="character" w:customStyle="1" w:styleId="ZwykytekstZnak">
    <w:name w:val="Zwykły tekst Znak"/>
    <w:basedOn w:val="Domylnaczcionkaakapitu"/>
    <w:link w:val="Zwykytekst"/>
    <w:locked/>
    <w:rsid w:val="00624B01"/>
    <w:rPr>
      <w:rFonts w:ascii="Courier New" w:hAnsi="Courier New" w:cs="Courier New"/>
      <w:lang w:val="pl-PL" w:eastAsia="pl-PL"/>
    </w:rPr>
  </w:style>
  <w:style w:type="paragraph" w:styleId="Tekstprzypisukocowego">
    <w:name w:val="endnote text"/>
    <w:basedOn w:val="Normalny"/>
    <w:link w:val="TekstprzypisukocowegoZnak"/>
    <w:semiHidden/>
    <w:rsid w:val="00624B01"/>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624B01"/>
    <w:rPr>
      <w:lang w:val="pl-PL"/>
    </w:rPr>
  </w:style>
  <w:style w:type="character" w:styleId="Odwoanieprzypisukocowego">
    <w:name w:val="endnote reference"/>
    <w:basedOn w:val="Domylnaczcionkaakapitu"/>
    <w:semiHidden/>
    <w:rsid w:val="00624B01"/>
    <w:rPr>
      <w:rFonts w:cs="Times New Roman"/>
      <w:vertAlign w:val="superscript"/>
    </w:rPr>
  </w:style>
  <w:style w:type="paragraph" w:customStyle="1" w:styleId="Rub2">
    <w:name w:val="Rub2"/>
    <w:basedOn w:val="Normalny"/>
    <w:next w:val="Normalny"/>
    <w:rsid w:val="00624B01"/>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624B01"/>
    <w:pPr>
      <w:keepNext/>
      <w:jc w:val="both"/>
    </w:pPr>
    <w:rPr>
      <w:sz w:val="24"/>
    </w:rPr>
  </w:style>
  <w:style w:type="paragraph" w:styleId="Lista2">
    <w:name w:val="List 2"/>
    <w:basedOn w:val="Normalny"/>
    <w:rsid w:val="00624B01"/>
    <w:pPr>
      <w:ind w:left="566" w:hanging="283"/>
    </w:pPr>
    <w:rPr>
      <w:sz w:val="24"/>
      <w:szCs w:val="24"/>
    </w:rPr>
  </w:style>
  <w:style w:type="character" w:customStyle="1" w:styleId="TematkomentarzaZnak">
    <w:name w:val="Temat komentarza Znak"/>
    <w:basedOn w:val="TekstkomentarzaZnak"/>
    <w:link w:val="Tematkomentarza"/>
    <w:semiHidden/>
    <w:locked/>
    <w:rsid w:val="00624B01"/>
    <w:rPr>
      <w:b/>
      <w:bCs/>
      <w:lang w:val="pl-PL" w:eastAsia="pl-PL"/>
    </w:rPr>
  </w:style>
  <w:style w:type="paragraph" w:customStyle="1" w:styleId="pkt">
    <w:name w:val="pkt"/>
    <w:basedOn w:val="Normalny"/>
    <w:rsid w:val="00624B01"/>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624B01"/>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624B01"/>
    <w:pPr>
      <w:jc w:val="center"/>
    </w:pPr>
    <w:rPr>
      <w:rFonts w:ascii="Arial" w:hAnsi="Arial"/>
      <w:b/>
      <w:smallCaps/>
      <w:sz w:val="36"/>
    </w:rPr>
  </w:style>
  <w:style w:type="paragraph" w:styleId="Lista">
    <w:name w:val="List"/>
    <w:basedOn w:val="Normalny"/>
    <w:rsid w:val="00624B01"/>
    <w:pPr>
      <w:ind w:left="283" w:hanging="283"/>
    </w:pPr>
  </w:style>
  <w:style w:type="paragraph" w:customStyle="1" w:styleId="Parties">
    <w:name w:val="Parties"/>
    <w:basedOn w:val="Normalny"/>
    <w:rsid w:val="00624B01"/>
    <w:pPr>
      <w:numPr>
        <w:numId w:val="23"/>
      </w:numPr>
      <w:spacing w:after="140" w:line="290" w:lineRule="auto"/>
      <w:jc w:val="both"/>
    </w:pPr>
    <w:rPr>
      <w:rFonts w:ascii="Arial" w:hAnsi="Arial"/>
      <w:kern w:val="20"/>
      <w:szCs w:val="24"/>
      <w:lang w:eastAsia="en-US"/>
    </w:rPr>
  </w:style>
  <w:style w:type="paragraph" w:customStyle="1" w:styleId="alpha4">
    <w:name w:val="alpha 4"/>
    <w:basedOn w:val="Normalny"/>
    <w:rsid w:val="00624B01"/>
    <w:pPr>
      <w:numPr>
        <w:numId w:val="25"/>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624B01"/>
    <w:pPr>
      <w:numPr>
        <w:numId w:val="26"/>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624B01"/>
    <w:pPr>
      <w:numPr>
        <w:numId w:val="27"/>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624B01"/>
    <w:rPr>
      <w:rFonts w:cs="Times New Roman"/>
    </w:rPr>
  </w:style>
  <w:style w:type="paragraph" w:customStyle="1" w:styleId="Default">
    <w:name w:val="Default"/>
    <w:rsid w:val="00624B01"/>
    <w:pPr>
      <w:autoSpaceDE w:val="0"/>
      <w:autoSpaceDN w:val="0"/>
      <w:adjustRightInd w:val="0"/>
    </w:pPr>
    <w:rPr>
      <w:rFonts w:ascii="Arial" w:hAnsi="Arial" w:cs="Arial"/>
      <w:color w:val="000000"/>
      <w:sz w:val="24"/>
      <w:szCs w:val="24"/>
      <w:lang w:val="pl-PL" w:eastAsia="pl-PL"/>
    </w:rPr>
  </w:style>
  <w:style w:type="paragraph" w:customStyle="1" w:styleId="Nagwek112pt">
    <w:name w:val="Nagłówek 1 + 12 pt"/>
    <w:aliases w:val="Podkreślenie,Z lewej:  0 cm,Pierwszy wiersz:  0 cm,Prz..."/>
    <w:basedOn w:val="Normalny"/>
    <w:rsid w:val="00624B01"/>
    <w:pPr>
      <w:spacing w:line="288" w:lineRule="auto"/>
      <w:jc w:val="both"/>
    </w:pPr>
    <w:rPr>
      <w:b/>
      <w:sz w:val="22"/>
      <w:szCs w:val="22"/>
      <w:u w:val="single"/>
      <w:lang w:eastAsia="en-US"/>
    </w:rPr>
  </w:style>
  <w:style w:type="character" w:customStyle="1" w:styleId="apple-converted-space">
    <w:name w:val="apple-converted-space"/>
    <w:basedOn w:val="Domylnaczcionkaakapitu"/>
    <w:rsid w:val="00624B01"/>
    <w:rPr>
      <w:rFonts w:cs="Times New Roman"/>
    </w:rPr>
  </w:style>
  <w:style w:type="paragraph" w:customStyle="1" w:styleId="ZnakZnak">
    <w:name w:val="Znak Znak"/>
    <w:basedOn w:val="Normalny"/>
    <w:rsid w:val="00624B01"/>
    <w:pPr>
      <w:spacing w:line="360" w:lineRule="auto"/>
    </w:pPr>
    <w:rPr>
      <w:rFonts w:ascii="Verdana" w:hAnsi="Verdana"/>
    </w:rPr>
  </w:style>
  <w:style w:type="paragraph" w:customStyle="1" w:styleId="xl114">
    <w:name w:val="xl114"/>
    <w:basedOn w:val="Normalny"/>
    <w:rsid w:val="00624B01"/>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624B01"/>
    <w:rPr>
      <w:rFonts w:ascii="Arial" w:hAnsi="Arial"/>
      <w:color w:val="000080"/>
      <w:sz w:val="20"/>
    </w:rPr>
  </w:style>
  <w:style w:type="paragraph" w:customStyle="1" w:styleId="Styl1">
    <w:name w:val="Styl1"/>
    <w:basedOn w:val="Normalny"/>
    <w:rsid w:val="00624B01"/>
    <w:pPr>
      <w:spacing w:before="120" w:after="120"/>
    </w:pPr>
    <w:rPr>
      <w:rFonts w:cs="Arial"/>
      <w:bCs/>
      <w:kern w:val="32"/>
      <w:sz w:val="24"/>
      <w:szCs w:val="24"/>
    </w:rPr>
  </w:style>
  <w:style w:type="paragraph" w:customStyle="1" w:styleId="Logo">
    <w:name w:val="Logo"/>
    <w:basedOn w:val="Normalny"/>
    <w:rsid w:val="00624B01"/>
    <w:rPr>
      <w:lang w:val="fr-FR"/>
    </w:rPr>
  </w:style>
  <w:style w:type="paragraph" w:customStyle="1" w:styleId="Level1">
    <w:name w:val="Level 1"/>
    <w:basedOn w:val="Normalny"/>
    <w:next w:val="Body1"/>
    <w:rsid w:val="00624B01"/>
    <w:pPr>
      <w:keepNext/>
      <w:tabs>
        <w:tab w:val="num" w:pos="567"/>
      </w:tabs>
      <w:spacing w:before="280" w:after="140" w:line="290" w:lineRule="auto"/>
      <w:ind w:left="567" w:hanging="567"/>
      <w:jc w:val="both"/>
      <w:outlineLvl w:val="0"/>
    </w:pPr>
    <w:rPr>
      <w:rFonts w:ascii="Arial" w:hAnsi="Arial"/>
      <w:b/>
      <w:bCs/>
      <w:kern w:val="20"/>
      <w:sz w:val="22"/>
      <w:szCs w:val="32"/>
      <w:lang w:eastAsia="en-US"/>
    </w:rPr>
  </w:style>
  <w:style w:type="paragraph" w:customStyle="1" w:styleId="Body1">
    <w:name w:val="Body 1"/>
    <w:basedOn w:val="Normalny"/>
    <w:rsid w:val="00624B01"/>
    <w:pPr>
      <w:spacing w:after="140" w:line="290" w:lineRule="auto"/>
      <w:ind w:left="567"/>
      <w:jc w:val="both"/>
    </w:pPr>
    <w:rPr>
      <w:rFonts w:ascii="Arial" w:hAnsi="Arial"/>
      <w:kern w:val="20"/>
      <w:szCs w:val="24"/>
      <w:lang w:eastAsia="en-US"/>
    </w:rPr>
  </w:style>
  <w:style w:type="paragraph" w:customStyle="1" w:styleId="Level3">
    <w:name w:val="Level 3"/>
    <w:basedOn w:val="Normalny"/>
    <w:rsid w:val="00624B01"/>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624B01"/>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624B01"/>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624B01"/>
    <w:pPr>
      <w:numPr>
        <w:numId w:val="28"/>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624B01"/>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624B01"/>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624B01"/>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624B01"/>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624B01"/>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624B01"/>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624B01"/>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624B01"/>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624B01"/>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624B01"/>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624B01"/>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624B01"/>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624B01"/>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624B01"/>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624B01"/>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624B01"/>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624B01"/>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624B01"/>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624B01"/>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624B01"/>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624B01"/>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624B01"/>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624B01"/>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624B01"/>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624B01"/>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624B01"/>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624B01"/>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624B01"/>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624B01"/>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624B01"/>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624B01"/>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624B01"/>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624B01"/>
    <w:pPr>
      <w:tabs>
        <w:tab w:val="num" w:pos="567"/>
      </w:tabs>
      <w:ind w:left="567" w:hanging="567"/>
    </w:pPr>
  </w:style>
  <w:style w:type="paragraph" w:customStyle="1" w:styleId="CellBody">
    <w:name w:val="CellBody"/>
    <w:basedOn w:val="Normalny"/>
    <w:rsid w:val="00624B01"/>
    <w:pPr>
      <w:spacing w:before="60" w:after="60" w:line="290" w:lineRule="auto"/>
    </w:pPr>
    <w:rPr>
      <w:rFonts w:ascii="Arial" w:hAnsi="Arial"/>
      <w:kern w:val="20"/>
      <w:lang w:eastAsia="en-US"/>
    </w:rPr>
  </w:style>
  <w:style w:type="paragraph" w:customStyle="1" w:styleId="Tablebullet">
    <w:name w:val="Table bullet"/>
    <w:basedOn w:val="Normalny"/>
    <w:rsid w:val="00624B01"/>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624B01"/>
    <w:pPr>
      <w:tabs>
        <w:tab w:val="num" w:pos="567"/>
      </w:tabs>
      <w:ind w:left="567" w:hanging="567"/>
    </w:pPr>
  </w:style>
  <w:style w:type="paragraph" w:customStyle="1" w:styleId="UCAlpha1">
    <w:name w:val="UCAlpha 1"/>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624B01"/>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624B01"/>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624B01"/>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624B01"/>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624B01"/>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624B01"/>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624B01"/>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624B01"/>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624B01"/>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624B01"/>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624B01"/>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624B01"/>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7130E5"/>
    <w:rPr>
      <w:rFonts w:eastAsiaTheme="minorHAnsi"/>
      <w:sz w:val="24"/>
      <w:szCs w:val="24"/>
    </w:rPr>
  </w:style>
  <w:style w:type="paragraph" w:customStyle="1" w:styleId="CM5">
    <w:name w:val="CM5"/>
    <w:basedOn w:val="Normalny"/>
    <w:next w:val="Normalny"/>
    <w:rsid w:val="00624B01"/>
    <w:pPr>
      <w:widowControl w:val="0"/>
      <w:autoSpaceDE w:val="0"/>
      <w:autoSpaceDN w:val="0"/>
      <w:adjustRightInd w:val="0"/>
      <w:spacing w:after="275"/>
    </w:pPr>
    <w:rPr>
      <w:sz w:val="24"/>
      <w:szCs w:val="24"/>
    </w:rPr>
  </w:style>
  <w:style w:type="paragraph" w:customStyle="1" w:styleId="Poprawka1">
    <w:name w:val="Poprawka1"/>
    <w:hidden/>
    <w:semiHidden/>
    <w:rsid w:val="00624B01"/>
    <w:rPr>
      <w:sz w:val="22"/>
      <w:lang w:val="pl-PL"/>
    </w:rPr>
  </w:style>
  <w:style w:type="paragraph" w:customStyle="1" w:styleId="Tekstpodstawowywcity21">
    <w:name w:val="Tekst podstawowy wcięty 21"/>
    <w:basedOn w:val="Normalny"/>
    <w:rsid w:val="00624B01"/>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624B01"/>
    <w:pPr>
      <w:suppressAutoHyphens/>
      <w:ind w:left="708"/>
    </w:pPr>
    <w:rPr>
      <w:rFonts w:ascii="Arial" w:hAnsi="Arial"/>
      <w:sz w:val="24"/>
      <w:lang w:eastAsia="ar-SA"/>
    </w:rPr>
  </w:style>
  <w:style w:type="table" w:customStyle="1" w:styleId="Tabela-Siatka1">
    <w:name w:val="Tabela - Siatka1"/>
    <w:uiPriority w:val="59"/>
    <w:rsid w:val="00624B0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624B0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624B0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624B0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624B0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624B01"/>
    <w:pPr>
      <w:suppressAutoHyphens/>
      <w:overflowPunct w:val="0"/>
      <w:autoSpaceDE w:val="0"/>
      <w:jc w:val="both"/>
    </w:pPr>
    <w:rPr>
      <w:sz w:val="28"/>
      <w:lang w:eastAsia="ar-SA"/>
    </w:rPr>
  </w:style>
  <w:style w:type="paragraph" w:customStyle="1" w:styleId="Poradnik">
    <w:name w:val="Poradnik"/>
    <w:basedOn w:val="Normalny"/>
    <w:rsid w:val="00624B01"/>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624B01"/>
    <w:pPr>
      <w:suppressAutoHyphens/>
      <w:spacing w:after="120"/>
    </w:pPr>
    <w:rPr>
      <w:sz w:val="16"/>
      <w:szCs w:val="16"/>
      <w:lang w:eastAsia="ar-SA"/>
    </w:rPr>
  </w:style>
  <w:style w:type="character" w:customStyle="1" w:styleId="Znakiprzypiswdolnych">
    <w:name w:val="Znaki przypisów dolnych"/>
    <w:rsid w:val="00624B01"/>
    <w:rPr>
      <w:vertAlign w:val="superscript"/>
    </w:rPr>
  </w:style>
  <w:style w:type="paragraph" w:customStyle="1" w:styleId="Lista1">
    <w:name w:val="Lista1"/>
    <w:autoRedefine/>
    <w:uiPriority w:val="99"/>
    <w:rsid w:val="00624B01"/>
    <w:pPr>
      <w:numPr>
        <w:numId w:val="29"/>
      </w:numPr>
      <w:spacing w:line="360" w:lineRule="auto"/>
      <w:ind w:left="426" w:hanging="426"/>
      <w:jc w:val="both"/>
    </w:pPr>
    <w:rPr>
      <w:rFonts w:ascii="Calibri Light" w:eastAsia="ヒラギノ角ゴ Pro W3" w:hAnsi="Calibri Light"/>
      <w:color w:val="000000"/>
      <w:sz w:val="22"/>
      <w:szCs w:val="22"/>
      <w:lang w:val="pl-PL" w:eastAsia="pl-PL"/>
    </w:rPr>
  </w:style>
  <w:style w:type="character" w:customStyle="1" w:styleId="alb">
    <w:name w:val="a_lb"/>
    <w:basedOn w:val="Domylnaczcionkaakapitu"/>
    <w:uiPriority w:val="99"/>
    <w:rsid w:val="00624B01"/>
    <w:rPr>
      <w:rFonts w:cs="Times New Roman"/>
    </w:rPr>
  </w:style>
  <w:style w:type="character" w:customStyle="1" w:styleId="fn-ref">
    <w:name w:val="fn-ref"/>
    <w:basedOn w:val="Domylnaczcionkaakapitu"/>
    <w:uiPriority w:val="99"/>
    <w:rsid w:val="00624B01"/>
    <w:rPr>
      <w:rFonts w:cs="Times New Roman"/>
    </w:rPr>
  </w:style>
  <w:style w:type="paragraph" w:customStyle="1" w:styleId="text-justify">
    <w:name w:val="text-justify"/>
    <w:basedOn w:val="Normalny"/>
    <w:uiPriority w:val="99"/>
    <w:rsid w:val="00624B01"/>
    <w:pPr>
      <w:spacing w:before="100" w:beforeAutospacing="1" w:after="100" w:afterAutospacing="1"/>
    </w:pPr>
    <w:rPr>
      <w:sz w:val="24"/>
      <w:szCs w:val="24"/>
    </w:rPr>
  </w:style>
  <w:style w:type="numbering" w:customStyle="1" w:styleId="Biecalista1">
    <w:name w:val="Bieżąca lista1"/>
    <w:rsid w:val="00624B01"/>
    <w:pPr>
      <w:numPr>
        <w:numId w:val="24"/>
      </w:numPr>
    </w:pPr>
  </w:style>
  <w:style w:type="numbering" w:customStyle="1" w:styleId="Styl2">
    <w:name w:val="Styl2"/>
    <w:rsid w:val="00624B01"/>
    <w:pPr>
      <w:numPr>
        <w:numId w:val="22"/>
      </w:numPr>
    </w:pPr>
  </w:style>
  <w:style w:type="numbering" w:customStyle="1" w:styleId="Biecalista11">
    <w:name w:val="Bieżąca lista11"/>
    <w:rsid w:val="00624B01"/>
    <w:pPr>
      <w:numPr>
        <w:numId w:val="30"/>
      </w:numPr>
    </w:pPr>
  </w:style>
  <w:style w:type="numbering" w:customStyle="1" w:styleId="Bezlisty1">
    <w:name w:val="Bez listy1"/>
    <w:next w:val="Bezlisty"/>
    <w:uiPriority w:val="99"/>
    <w:semiHidden/>
    <w:unhideWhenUsed/>
    <w:rsid w:val="00624B01"/>
  </w:style>
  <w:style w:type="numbering" w:customStyle="1" w:styleId="Bezlisty11">
    <w:name w:val="Bez listy11"/>
    <w:next w:val="Bezlisty"/>
    <w:semiHidden/>
    <w:rsid w:val="00624B01"/>
  </w:style>
  <w:style w:type="character" w:styleId="Tekstzastpczy">
    <w:name w:val="Placeholder Text"/>
    <w:basedOn w:val="Domylnaczcionkaakapitu"/>
    <w:uiPriority w:val="99"/>
    <w:semiHidden/>
    <w:rsid w:val="00624B01"/>
    <w:rPr>
      <w:color w:val="808080"/>
    </w:rPr>
  </w:style>
  <w:style w:type="paragraph" w:customStyle="1" w:styleId="INFORMACJAPODSTAWOWANUMEROWANA">
    <w:name w:val="INFORMACJA PODSTAWOWA NUMEROWANA"/>
    <w:basedOn w:val="Normalny"/>
    <w:rsid w:val="00624B01"/>
    <w:pPr>
      <w:numPr>
        <w:numId w:val="31"/>
      </w:numPr>
      <w:tabs>
        <w:tab w:val="left" w:pos="0"/>
      </w:tabs>
      <w:spacing w:before="60"/>
      <w:outlineLvl w:val="4"/>
    </w:pPr>
    <w:rPr>
      <w:rFonts w:ascii="Arial" w:hAnsi="Arial" w:cs="Arial"/>
      <w:sz w:val="16"/>
      <w:szCs w:val="16"/>
    </w:rPr>
  </w:style>
  <w:style w:type="paragraph" w:customStyle="1" w:styleId="AK1">
    <w:name w:val="AK1"/>
    <w:basedOn w:val="Normalny"/>
    <w:qFormat/>
    <w:rsid w:val="00624B01"/>
    <w:pPr>
      <w:numPr>
        <w:numId w:val="32"/>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624B01"/>
    <w:pPr>
      <w:numPr>
        <w:ilvl w:val="1"/>
        <w:numId w:val="32"/>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624B01"/>
    <w:pPr>
      <w:numPr>
        <w:ilvl w:val="2"/>
        <w:numId w:val="3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624B01"/>
    <w:pPr>
      <w:numPr>
        <w:ilvl w:val="3"/>
        <w:numId w:val="3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624B01"/>
    <w:pPr>
      <w:numPr>
        <w:ilvl w:val="4"/>
        <w:numId w:val="32"/>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624B01"/>
    <w:pPr>
      <w:numPr>
        <w:numId w:val="33"/>
      </w:numPr>
    </w:pPr>
  </w:style>
  <w:style w:type="paragraph" w:customStyle="1" w:styleId="PGENagwek1">
    <w:name w:val="PGE Nagłówek 1"/>
    <w:next w:val="Normalny"/>
    <w:qFormat/>
    <w:rsid w:val="00624B01"/>
    <w:pPr>
      <w:numPr>
        <w:numId w:val="34"/>
      </w:numPr>
      <w:spacing w:before="180" w:after="120" w:line="259" w:lineRule="auto"/>
      <w:jc w:val="both"/>
    </w:pPr>
    <w:rPr>
      <w:rFonts w:ascii="Arial" w:eastAsiaTheme="minorHAnsi" w:hAnsi="Arial" w:cstheme="minorBidi"/>
      <w:b/>
      <w:sz w:val="24"/>
      <w:szCs w:val="22"/>
      <w:lang w:val="pl-PL"/>
    </w:rPr>
  </w:style>
  <w:style w:type="paragraph" w:customStyle="1" w:styleId="EDFNagwek2">
    <w:name w:val="EDF Nagłówek 2"/>
    <w:qFormat/>
    <w:rsid w:val="00624B01"/>
    <w:pPr>
      <w:numPr>
        <w:ilvl w:val="1"/>
        <w:numId w:val="34"/>
      </w:numPr>
      <w:spacing w:after="80"/>
      <w:jc w:val="both"/>
    </w:pPr>
    <w:rPr>
      <w:rFonts w:ascii="Arial" w:eastAsiaTheme="minorHAnsi" w:hAnsi="Arial" w:cstheme="minorBidi"/>
      <w:sz w:val="22"/>
      <w:szCs w:val="22"/>
      <w:lang w:val="pl-PL"/>
    </w:rPr>
  </w:style>
  <w:style w:type="paragraph" w:customStyle="1" w:styleId="EDFPunktor1">
    <w:name w:val="EDF Punktor 1"/>
    <w:next w:val="Normalny"/>
    <w:qFormat/>
    <w:rsid w:val="00624B01"/>
    <w:pPr>
      <w:numPr>
        <w:ilvl w:val="2"/>
        <w:numId w:val="34"/>
      </w:numPr>
      <w:spacing w:after="40" w:line="259" w:lineRule="auto"/>
      <w:jc w:val="both"/>
    </w:pPr>
    <w:rPr>
      <w:rFonts w:ascii="Arial" w:eastAsiaTheme="minorHAnsi" w:hAnsi="Arial" w:cstheme="minorBidi"/>
      <w:sz w:val="22"/>
      <w:szCs w:val="22"/>
      <w:lang w:val="pl-PL"/>
    </w:rPr>
  </w:style>
  <w:style w:type="paragraph" w:customStyle="1" w:styleId="EDFPunktor2">
    <w:name w:val="EDF Punktor 2"/>
    <w:qFormat/>
    <w:rsid w:val="00624B01"/>
    <w:pPr>
      <w:numPr>
        <w:ilvl w:val="3"/>
        <w:numId w:val="34"/>
      </w:numPr>
      <w:spacing w:after="60"/>
      <w:jc w:val="both"/>
    </w:pPr>
    <w:rPr>
      <w:rFonts w:ascii="Arial" w:eastAsiaTheme="minorHAnsi" w:hAnsi="Arial" w:cstheme="minorBidi"/>
      <w:sz w:val="22"/>
      <w:szCs w:val="22"/>
      <w:lang w:val="pl-PL"/>
    </w:rPr>
  </w:style>
  <w:style w:type="paragraph" w:customStyle="1" w:styleId="EDFZaczniki1">
    <w:name w:val="EDF Załączniki 1"/>
    <w:next w:val="Normalny"/>
    <w:qFormat/>
    <w:rsid w:val="00624B01"/>
    <w:pPr>
      <w:numPr>
        <w:ilvl w:val="4"/>
        <w:numId w:val="34"/>
      </w:numPr>
      <w:spacing w:after="160" w:line="259" w:lineRule="auto"/>
      <w:jc w:val="right"/>
    </w:pPr>
    <w:rPr>
      <w:rFonts w:ascii="Arial" w:eastAsiaTheme="minorHAnsi" w:hAnsi="Arial" w:cstheme="minorBidi"/>
      <w:i/>
      <w:sz w:val="18"/>
      <w:szCs w:val="22"/>
      <w:lang w:val="pl-PL"/>
    </w:rPr>
  </w:style>
  <w:style w:type="paragraph" w:customStyle="1" w:styleId="EDFZaczniki2">
    <w:name w:val="EDF Załączniki 2"/>
    <w:next w:val="Normalny"/>
    <w:qFormat/>
    <w:rsid w:val="00624B01"/>
    <w:pPr>
      <w:numPr>
        <w:ilvl w:val="5"/>
        <w:numId w:val="34"/>
      </w:numPr>
      <w:spacing w:after="160" w:line="259" w:lineRule="auto"/>
      <w:jc w:val="right"/>
    </w:pPr>
    <w:rPr>
      <w:rFonts w:ascii="Arial" w:eastAsiaTheme="minorHAnsi" w:hAnsi="Arial" w:cstheme="minorBidi"/>
      <w:i/>
      <w:sz w:val="18"/>
      <w:szCs w:val="22"/>
      <w:lang w:val="pl-PL"/>
    </w:rPr>
  </w:style>
  <w:style w:type="paragraph" w:customStyle="1" w:styleId="ChapterTitle">
    <w:name w:val="ChapterTitle"/>
    <w:basedOn w:val="Normalny"/>
    <w:next w:val="Normalny"/>
    <w:rsid w:val="00624B01"/>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624B01"/>
    <w:pPr>
      <w:widowControl w:val="0"/>
    </w:pPr>
    <w:rPr>
      <w:b/>
      <w:sz w:val="24"/>
      <w:szCs w:val="22"/>
      <w:lang w:eastAsia="en-GB"/>
    </w:rPr>
  </w:style>
  <w:style w:type="character" w:customStyle="1" w:styleId="NormalBoldChar">
    <w:name w:val="NormalBold Char"/>
    <w:link w:val="NormalBold"/>
    <w:locked/>
    <w:rsid w:val="00624B01"/>
    <w:rPr>
      <w:b/>
      <w:sz w:val="24"/>
      <w:szCs w:val="22"/>
      <w:lang w:val="pl-PL" w:eastAsia="en-GB"/>
    </w:rPr>
  </w:style>
  <w:style w:type="character" w:customStyle="1" w:styleId="DeltaViewInsertion">
    <w:name w:val="DeltaView Insertion"/>
    <w:rsid w:val="00624B01"/>
    <w:rPr>
      <w:b/>
      <w:i/>
      <w:spacing w:val="0"/>
    </w:rPr>
  </w:style>
  <w:style w:type="paragraph" w:customStyle="1" w:styleId="Text10">
    <w:name w:val="Text 1"/>
    <w:basedOn w:val="Normalny"/>
    <w:rsid w:val="00624B01"/>
    <w:pPr>
      <w:spacing w:before="120" w:after="120"/>
      <w:ind w:left="850"/>
      <w:jc w:val="both"/>
    </w:pPr>
    <w:rPr>
      <w:rFonts w:eastAsia="Calibri"/>
      <w:sz w:val="24"/>
      <w:szCs w:val="22"/>
      <w:lang w:eastAsia="en-GB"/>
    </w:rPr>
  </w:style>
  <w:style w:type="paragraph" w:customStyle="1" w:styleId="NormalLeft">
    <w:name w:val="Normal Left"/>
    <w:basedOn w:val="Normalny"/>
    <w:rsid w:val="00624B01"/>
    <w:pPr>
      <w:spacing w:before="120" w:after="120"/>
    </w:pPr>
    <w:rPr>
      <w:rFonts w:eastAsia="Calibri"/>
      <w:sz w:val="24"/>
      <w:szCs w:val="22"/>
      <w:lang w:eastAsia="en-GB"/>
    </w:rPr>
  </w:style>
  <w:style w:type="paragraph" w:customStyle="1" w:styleId="Tiret0">
    <w:name w:val="Tiret 0"/>
    <w:basedOn w:val="Normalny"/>
    <w:rsid w:val="00624B01"/>
    <w:pPr>
      <w:numPr>
        <w:numId w:val="35"/>
      </w:numPr>
      <w:spacing w:before="120" w:after="120"/>
      <w:jc w:val="both"/>
    </w:pPr>
    <w:rPr>
      <w:rFonts w:eastAsia="Calibri"/>
      <w:sz w:val="24"/>
      <w:szCs w:val="22"/>
      <w:lang w:eastAsia="en-GB"/>
    </w:rPr>
  </w:style>
  <w:style w:type="paragraph" w:customStyle="1" w:styleId="Tiret1">
    <w:name w:val="Tiret 1"/>
    <w:basedOn w:val="Normalny"/>
    <w:rsid w:val="00624B01"/>
    <w:pPr>
      <w:numPr>
        <w:numId w:val="36"/>
      </w:numPr>
      <w:spacing w:before="120" w:after="120"/>
      <w:jc w:val="both"/>
    </w:pPr>
    <w:rPr>
      <w:rFonts w:eastAsia="Calibri"/>
      <w:sz w:val="24"/>
      <w:szCs w:val="22"/>
      <w:lang w:eastAsia="en-GB"/>
    </w:rPr>
  </w:style>
  <w:style w:type="paragraph" w:customStyle="1" w:styleId="NumPar1">
    <w:name w:val="NumPar 1"/>
    <w:basedOn w:val="Normalny"/>
    <w:next w:val="Text10"/>
    <w:rsid w:val="00624B01"/>
    <w:pPr>
      <w:numPr>
        <w:numId w:val="37"/>
      </w:numPr>
      <w:spacing w:before="120" w:after="120"/>
      <w:jc w:val="both"/>
    </w:pPr>
    <w:rPr>
      <w:rFonts w:eastAsia="Calibri"/>
      <w:sz w:val="24"/>
      <w:szCs w:val="22"/>
      <w:lang w:eastAsia="en-GB"/>
    </w:rPr>
  </w:style>
  <w:style w:type="paragraph" w:customStyle="1" w:styleId="NumPar2">
    <w:name w:val="NumPar 2"/>
    <w:basedOn w:val="Normalny"/>
    <w:next w:val="Text10"/>
    <w:rsid w:val="00624B01"/>
    <w:pPr>
      <w:numPr>
        <w:ilvl w:val="1"/>
        <w:numId w:val="37"/>
      </w:numPr>
      <w:spacing w:before="120" w:after="120"/>
      <w:jc w:val="both"/>
    </w:pPr>
    <w:rPr>
      <w:rFonts w:eastAsia="Calibri"/>
      <w:sz w:val="24"/>
      <w:szCs w:val="22"/>
      <w:lang w:eastAsia="en-GB"/>
    </w:rPr>
  </w:style>
  <w:style w:type="paragraph" w:customStyle="1" w:styleId="NumPar3">
    <w:name w:val="NumPar 3"/>
    <w:basedOn w:val="Normalny"/>
    <w:next w:val="Text10"/>
    <w:rsid w:val="00624B01"/>
    <w:pPr>
      <w:numPr>
        <w:ilvl w:val="2"/>
        <w:numId w:val="37"/>
      </w:numPr>
      <w:spacing w:before="120" w:after="120"/>
      <w:jc w:val="both"/>
    </w:pPr>
    <w:rPr>
      <w:rFonts w:eastAsia="Calibri"/>
      <w:sz w:val="24"/>
      <w:szCs w:val="22"/>
      <w:lang w:eastAsia="en-GB"/>
    </w:rPr>
  </w:style>
  <w:style w:type="paragraph" w:customStyle="1" w:styleId="NumPar4">
    <w:name w:val="NumPar 4"/>
    <w:basedOn w:val="Normalny"/>
    <w:next w:val="Text10"/>
    <w:rsid w:val="00624B01"/>
    <w:pPr>
      <w:numPr>
        <w:ilvl w:val="3"/>
        <w:numId w:val="37"/>
      </w:numPr>
      <w:spacing w:before="120" w:after="120"/>
      <w:jc w:val="both"/>
    </w:pPr>
    <w:rPr>
      <w:rFonts w:eastAsia="Calibri"/>
      <w:sz w:val="24"/>
      <w:szCs w:val="22"/>
      <w:lang w:eastAsia="en-GB"/>
    </w:rPr>
  </w:style>
  <w:style w:type="paragraph" w:customStyle="1" w:styleId="SectionTitle">
    <w:name w:val="SectionTitle"/>
    <w:basedOn w:val="Normalny"/>
    <w:next w:val="Nagwek1"/>
    <w:rsid w:val="00624B01"/>
    <w:pPr>
      <w:keepNext/>
      <w:spacing w:before="120" w:after="360"/>
      <w:jc w:val="center"/>
    </w:pPr>
    <w:rPr>
      <w:rFonts w:eastAsia="Calibri"/>
      <w:b/>
      <w:smallCaps/>
      <w:sz w:val="28"/>
      <w:szCs w:val="22"/>
      <w:lang w:eastAsia="en-GB"/>
    </w:rPr>
  </w:style>
  <w:style w:type="paragraph" w:customStyle="1" w:styleId="font5">
    <w:name w:val="font5"/>
    <w:basedOn w:val="Normalny"/>
    <w:rsid w:val="00624B01"/>
    <w:pPr>
      <w:spacing w:before="100" w:beforeAutospacing="1" w:after="100" w:afterAutospacing="1"/>
    </w:pPr>
    <w:rPr>
      <w:rFonts w:ascii="Calibri" w:hAnsi="Calibri" w:cs="Calibri"/>
    </w:rPr>
  </w:style>
  <w:style w:type="paragraph" w:customStyle="1" w:styleId="font6">
    <w:name w:val="font6"/>
    <w:basedOn w:val="Normalny"/>
    <w:rsid w:val="00624B01"/>
    <w:pPr>
      <w:spacing w:before="100" w:beforeAutospacing="1" w:after="100" w:afterAutospacing="1"/>
    </w:pPr>
    <w:rPr>
      <w:rFonts w:ascii="Symbol" w:hAnsi="Symbol"/>
    </w:rPr>
  </w:style>
  <w:style w:type="paragraph" w:customStyle="1" w:styleId="xl65">
    <w:name w:val="xl65"/>
    <w:basedOn w:val="Normalny"/>
    <w:rsid w:val="00624B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624B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624B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624B01"/>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624B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624B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7130E5"/>
    <w:rPr>
      <w:i/>
      <w:iCs/>
      <w:color w:val="4F81BD" w:themeColor="accent1"/>
    </w:rPr>
  </w:style>
  <w:style w:type="character" w:customStyle="1" w:styleId="Teksttreci">
    <w:name w:val="Tekst treści_"/>
    <w:link w:val="Teksttreci1"/>
    <w:uiPriority w:val="99"/>
    <w:rsid w:val="005844E7"/>
    <w:rPr>
      <w:rFonts w:ascii="Arial" w:eastAsia="Courier New" w:hAnsi="Arial" w:cs="Arial"/>
      <w:shd w:val="clear" w:color="auto" w:fill="FFFFFF"/>
    </w:rPr>
  </w:style>
  <w:style w:type="paragraph" w:customStyle="1" w:styleId="Teksttreci1">
    <w:name w:val="Tekst treści1"/>
    <w:basedOn w:val="Normalny"/>
    <w:link w:val="Teksttreci"/>
    <w:uiPriority w:val="99"/>
    <w:rsid w:val="005844E7"/>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akapit">
    <w:name w:val="akapit"/>
    <w:basedOn w:val="Normalny"/>
    <w:link w:val="akapitZnakZnak1"/>
    <w:autoRedefine/>
    <w:uiPriority w:val="99"/>
    <w:rsid w:val="005225EB"/>
    <w:pPr>
      <w:spacing w:after="120" w:line="276" w:lineRule="auto"/>
      <w:jc w:val="both"/>
    </w:pPr>
    <w:rPr>
      <w:rFonts w:ascii="Arial" w:hAnsi="Arial" w:cs="Arial"/>
    </w:rPr>
  </w:style>
  <w:style w:type="character" w:customStyle="1" w:styleId="akapitZnakZnak1">
    <w:name w:val="akapit Znak Znak1"/>
    <w:link w:val="akapit"/>
    <w:uiPriority w:val="99"/>
    <w:rsid w:val="005225EB"/>
    <w:rPr>
      <w:rFonts w:ascii="Arial" w:hAnsi="Arial" w:cs="Arial"/>
      <w:lang w:val="pl-PL" w:eastAsia="pl-PL"/>
    </w:rPr>
  </w:style>
  <w:style w:type="character" w:customStyle="1" w:styleId="Teksttreci0">
    <w:name w:val="Tekst treści"/>
    <w:rsid w:val="005225EB"/>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komentarz">
    <w:name w:val="komentarz"/>
    <w:basedOn w:val="Tekstkomentarza"/>
    <w:link w:val="komentarzZnak"/>
    <w:qFormat/>
    <w:rsid w:val="00DE179B"/>
    <w:rPr>
      <w:rFonts w:ascii="Calibri" w:hAnsi="Calibri"/>
    </w:rPr>
  </w:style>
  <w:style w:type="character" w:customStyle="1" w:styleId="komentarzZnak">
    <w:name w:val="komentarz Znak"/>
    <w:basedOn w:val="TekstkomentarzaZnak"/>
    <w:link w:val="komentarz"/>
    <w:rsid w:val="00DE179B"/>
    <w:rPr>
      <w:rFonts w:ascii="Calibri" w:hAnsi="Calibri"/>
      <w:lang w:val="pl-PL" w:eastAsia="pl-PL"/>
    </w:rPr>
  </w:style>
  <w:style w:type="table" w:customStyle="1" w:styleId="Tabela-Siatka6">
    <w:name w:val="Tabela - Siatka6"/>
    <w:basedOn w:val="Standardowy"/>
    <w:next w:val="Tabela-Siatka"/>
    <w:uiPriority w:val="39"/>
    <w:rsid w:val="00377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60723579">
      <w:bodyDiv w:val="1"/>
      <w:marLeft w:val="0"/>
      <w:marRight w:val="0"/>
      <w:marTop w:val="0"/>
      <w:marBottom w:val="0"/>
      <w:divBdr>
        <w:top w:val="none" w:sz="0" w:space="0" w:color="auto"/>
        <w:left w:val="none" w:sz="0" w:space="0" w:color="auto"/>
        <w:bottom w:val="none" w:sz="0" w:space="0" w:color="auto"/>
        <w:right w:val="none" w:sz="0" w:space="0" w:color="auto"/>
      </w:divBdr>
    </w:div>
    <w:div w:id="1022055380">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70467707">
      <w:bodyDiv w:val="1"/>
      <w:marLeft w:val="0"/>
      <w:marRight w:val="0"/>
      <w:marTop w:val="0"/>
      <w:marBottom w:val="0"/>
      <w:divBdr>
        <w:top w:val="none" w:sz="0" w:space="0" w:color="auto"/>
        <w:left w:val="none" w:sz="0" w:space="0" w:color="auto"/>
        <w:bottom w:val="none" w:sz="0" w:space="0" w:color="auto"/>
        <w:right w:val="none" w:sz="0" w:space="0" w:color="auto"/>
      </w:divBdr>
    </w:div>
    <w:div w:id="1168863257">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3827963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49482632">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dms.pge_giek@ironmountai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efaktura.giek@archidoc.pl" TargetMode="External"/><Relationship Id="rId25" Type="http://schemas.openxmlformats.org/officeDocument/2006/relationships/fontTable" Target="fontTable.xml"/><Relationship Id="rId20" Type="http://schemas.openxmlformats.org/officeDocument/2006/relationships/header" Target="header1.xml"/><Relationship Id="rId16" Type="http://schemas.openxmlformats.org/officeDocument/2006/relationships/hyperlink" Target="mailto:efaktura.giek@archidoc.pl" TargetMode="External"/><Relationship Id="rId1" Type="http://schemas.openxmlformats.org/officeDocument/2006/relationships/customXml" Target="../customXml/item1.xml"/><Relationship Id="rId24" Type="http://schemas.openxmlformats.org/officeDocument/2006/relationships/header" Target="header3.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efaktura.giek@archidoc.pl" TargetMode="External"/><Relationship Id="rId23"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hyperlink" Target="https://pgegiek.pl/ochrona-danych-osobowych"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sip.lex.pl/" TargetMode="External"/><Relationship Id="rId22" Type="http://schemas.openxmlformats.org/officeDocument/2006/relationships/footer" Target="footer1.xml"/><Relationship Id="rId27" Type="http://schemas.openxmlformats.org/officeDocument/2006/relationships/customXml" Target="../customXml/item8.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525146ACBE71647A1394E5FE31E5BEE" ma:contentTypeVersion="2" ma:contentTypeDescription="Utwórz nowy dokument." ma:contentTypeScope="" ma:versionID="1eeb00ce0b187e30219550eca6cede9e">
  <xsd:schema xmlns:xsd="http://www.w3.org/2001/XMLSchema" xmlns:xs="http://www.w3.org/2001/XMLSchema" xmlns:p="http://schemas.microsoft.com/office/2006/metadata/properties" xmlns:ns2="d862ff16-0bb1-45d0-bb79-4082069e0040" targetNamespace="http://schemas.microsoft.com/office/2006/metadata/properties" ma:root="true" ma:fieldsID="670439ce95135f196086779ff84f8d89" ns2:_="">
    <xsd:import namespace="d862ff16-0bb1-45d0-bb79-4082069e00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62ff16-0bb1-45d0-bb79-4082069e004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a19cb1c7-c5c7-46d4-85ae-d83685407bba">JEUP5JKVCYQC-1398355148-19086</_dlc_DocId>
    <_dlc_DocIdUrl xmlns="a19cb1c7-c5c7-46d4-85ae-d83685407bba">
      <Url>https://swpp2.dms.gkpge.pl/sites/41/_layouts/15/DocIdRedir.aspx?ID=JEUP5JKVCYQC-1398355148-19086</Url>
      <Description>JEUP5JKVCYQC-1398355148-19086</Description>
    </_dlc_DocIdUrl>
    <dmsv2BaseFileName xmlns="http://schemas.microsoft.com/sharepoint/v3">Załącznik 2 - Projekt Umowy.docx</dmsv2BaseFileName>
    <dmsv2BaseDisplayName xmlns="http://schemas.microsoft.com/sharepoint/v3">Załącznik 2 - Projekt Umowy</dmsv2BaseDisplayName>
    <dmsv2SWPP2ObjectNumber xmlns="http://schemas.microsoft.com/sharepoint/v3">POST/GEK/CSS/FZR-ELT/06076/2025                   </dmsv2SWPP2ObjectNumber>
    <dmsv2SWPP2SumMD5 xmlns="http://schemas.microsoft.com/sharepoint/v3">181fdd3fbdfa8b2e436d13160e4dffc0</dmsv2SWPP2SumMD5>
    <dmsv2BaseMoved xmlns="http://schemas.microsoft.com/sharepoint/v3">false</dmsv2BaseMoved>
    <dmsv2BaseIsSensitive xmlns="http://schemas.microsoft.com/sharepoint/v3">true</dmsv2BaseIsSensitive>
    <dmsv2SWPP2IDSWPP2 xmlns="http://schemas.microsoft.com/sharepoint/v3">697096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24197924</dmsv2BaseClientSystemDocumentID>
    <dmsv2BaseModifiedByID xmlns="http://schemas.microsoft.com/sharepoint/v3">14002458</dmsv2BaseModifiedByID>
    <dmsv2BaseCreatedByID xmlns="http://schemas.microsoft.com/sharepoint/v3">14002458</dmsv2BaseCreatedByID>
    <dmsv2SWPP2ObjectDepartment xmlns="http://schemas.microsoft.com/sharepoint/v3">000000010000000200010006000300010001</dmsv2SWPP2ObjectDepartment>
    <dmsv2SWPP2ObjectName xmlns="http://schemas.microsoft.com/sharepoint/v3">Postępowanie</dmsv2SWPP2ObjectName>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Dokument" ma:contentTypeID="0x010100E0430A2BC168464790060759C77FEBBF" ma:contentTypeVersion="0" ma:contentTypeDescription="Utwórz nowy dokument." ma:contentTypeScope="" ma:versionID="07e464225b0e4fe368dfe08b0b915650">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37A3151-342B-46A0-9F9B-DC8CC220DB47}">
  <ds:schemaRefs>
    <ds:schemaRef ds:uri="http://schemas.openxmlformats.org/officeDocument/2006/bibliography"/>
  </ds:schemaRefs>
</ds:datastoreItem>
</file>

<file path=customXml/itemProps2.xml><?xml version="1.0" encoding="utf-8"?>
<ds:datastoreItem xmlns:ds="http://schemas.openxmlformats.org/officeDocument/2006/customXml" ds:itemID="{8310C1E4-BE2A-4E0F-97A6-371D543EA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62ff16-0bb1-45d0-bb79-4082069e0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142E40-90A2-4B94-89C8-DDCD3443E047}">
  <ds:schemaRefs>
    <ds:schemaRef ds:uri="http://schemas.openxmlformats.org/officeDocument/2006/bibliography"/>
  </ds:schemaRefs>
</ds:datastoreItem>
</file>

<file path=customXml/itemProps4.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D520072-55A6-4D37-B7CE-874FFDF6B09F}"/>
</file>

<file path=customXml/itemProps6.xml><?xml version="1.0" encoding="utf-8"?>
<ds:datastoreItem xmlns:ds="http://schemas.openxmlformats.org/officeDocument/2006/customXml" ds:itemID="{FFD26AB1-D94F-4AD0-B689-25ED849163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7.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8.xml><?xml version="1.0" encoding="utf-8"?>
<ds:datastoreItem xmlns:ds="http://schemas.openxmlformats.org/officeDocument/2006/customXml" ds:itemID="{5325BB51-19A0-4493-849F-CD65E2ABC8F8}"/>
</file>

<file path=docProps/app.xml><?xml version="1.0" encoding="utf-8"?>
<Properties xmlns="http://schemas.openxmlformats.org/officeDocument/2006/extended-properties" xmlns:vt="http://schemas.openxmlformats.org/officeDocument/2006/docPropsVTypes">
  <Template>Normal</Template>
  <TotalTime>99</TotalTime>
  <Pages>47</Pages>
  <Words>20187</Words>
  <Characters>121128</Characters>
  <Application>Microsoft Office Word</Application>
  <DocSecurity>0</DocSecurity>
  <Lines>1009</Lines>
  <Paragraphs>282</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141033</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Potocka Julia [PGE EC S.A.]</dc:creator>
  <cp:keywords/>
  <dc:description/>
  <cp:lastModifiedBy>Szymczyk Paweł [PGE GiEK S.A.]</cp:lastModifiedBy>
  <cp:revision>9</cp:revision>
  <cp:lastPrinted>2012-06-13T12:06:00Z</cp:lastPrinted>
  <dcterms:created xsi:type="dcterms:W3CDTF">2026-01-19T14:02:00Z</dcterms:created>
  <dcterms:modified xsi:type="dcterms:W3CDTF">2026-01-28T06:41:00Z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ClassificationContentMarkingHeaderShapeIds">
    <vt:lpwstr>36f0b22d,676d9882,47f9cac5</vt:lpwstr>
  </property>
  <property fmtid="{D5CDD505-2E9C-101B-9397-08002B2CF9AE}" pid="4" name="ClassificationContentMarkingHeaderFontProps">
    <vt:lpwstr>#ff8000,10,Calibri</vt:lpwstr>
  </property>
  <property fmtid="{D5CDD505-2E9C-101B-9397-08002B2CF9AE}" pid="5" name="ClassificationContentMarkingHeaderText">
    <vt:lpwstr>Chronione</vt:lpwstr>
  </property>
  <property fmtid="{D5CDD505-2E9C-101B-9397-08002B2CF9AE}" pid="6" name="MSIP_Label_44c1d064-c8ff-4fa9-8412-64fa9b81d496_Enabled">
    <vt:lpwstr>true</vt:lpwstr>
  </property>
  <property fmtid="{D5CDD505-2E9C-101B-9397-08002B2CF9AE}" pid="7" name="MSIP_Label_44c1d064-c8ff-4fa9-8412-64fa9b81d496_SetDate">
    <vt:lpwstr>2025-10-29T13:16:24Z</vt:lpwstr>
  </property>
  <property fmtid="{D5CDD505-2E9C-101B-9397-08002B2CF9AE}" pid="8" name="MSIP_Label_44c1d064-c8ff-4fa9-8412-64fa9b81d496_Method">
    <vt:lpwstr>Privileged</vt:lpwstr>
  </property>
  <property fmtid="{D5CDD505-2E9C-101B-9397-08002B2CF9AE}" pid="9" name="MSIP_Label_44c1d064-c8ff-4fa9-8412-64fa9b81d496_Name">
    <vt:lpwstr>Chronione</vt:lpwstr>
  </property>
  <property fmtid="{D5CDD505-2E9C-101B-9397-08002B2CF9AE}" pid="10" name="MSIP_Label_44c1d064-c8ff-4fa9-8412-64fa9b81d496_SiteId">
    <vt:lpwstr>e9895a11-04dc-4848-aa12-7fca9faefb60</vt:lpwstr>
  </property>
  <property fmtid="{D5CDD505-2E9C-101B-9397-08002B2CF9AE}" pid="11" name="MSIP_Label_44c1d064-c8ff-4fa9-8412-64fa9b81d496_ActionId">
    <vt:lpwstr>ea14c3bb-5374-431b-b6e1-1ff968c746a2</vt:lpwstr>
  </property>
  <property fmtid="{D5CDD505-2E9C-101B-9397-08002B2CF9AE}" pid="12" name="MSIP_Label_44c1d064-c8ff-4fa9-8412-64fa9b81d496_ContentBits">
    <vt:lpwstr>1</vt:lpwstr>
  </property>
  <property fmtid="{D5CDD505-2E9C-101B-9397-08002B2CF9AE}" pid="13" name="_dlc_DocIdItemGuid">
    <vt:lpwstr>ed21e3a4-fe02-4c15-a275-a72b7207367a</vt:lpwstr>
  </property>
</Properties>
</file>